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E3231" w14:textId="77777777" w:rsidR="00C26BD7" w:rsidRDefault="00C26BD7" w:rsidP="00E454B0">
      <w:pPr>
        <w:rPr>
          <w:noProof w:val="0"/>
        </w:rPr>
      </w:pPr>
    </w:p>
    <w:p w14:paraId="3E04A3E6" w14:textId="02C72CCF" w:rsidR="00C26BD7" w:rsidRDefault="00C26BD7" w:rsidP="00C26BD7">
      <w:pPr>
        <w:jc w:val="center"/>
        <w:rPr>
          <w:b/>
          <w:noProof w:val="0"/>
          <w:lang w:val="de-DE"/>
        </w:rPr>
      </w:pPr>
      <w:r w:rsidRPr="00C26BD7">
        <w:rPr>
          <w:b/>
          <w:noProof w:val="0"/>
          <w:lang w:val="de-DE"/>
        </w:rPr>
        <w:t>Anlage A2</w:t>
      </w:r>
    </w:p>
    <w:p w14:paraId="2E0EB7F9" w14:textId="77777777" w:rsidR="00C26BD7" w:rsidRPr="00C26BD7" w:rsidRDefault="00C26BD7" w:rsidP="00C26BD7">
      <w:pPr>
        <w:jc w:val="center"/>
        <w:rPr>
          <w:b/>
          <w:noProof w:val="0"/>
          <w:lang w:val="de-DE"/>
        </w:rPr>
      </w:pPr>
    </w:p>
    <w:p w14:paraId="2546AFEC" w14:textId="615F02FC" w:rsidR="00E454B0" w:rsidRPr="00E454B0" w:rsidRDefault="00C26BD7" w:rsidP="00C26BD7">
      <w:pPr>
        <w:jc w:val="center"/>
        <w:rPr>
          <w:b/>
          <w:noProof w:val="0"/>
          <w:lang w:val="de"/>
        </w:rPr>
      </w:pPr>
      <w:r w:rsidRPr="00A46101">
        <w:rPr>
          <w:rFonts w:cs="Arial"/>
          <w:b/>
          <w:lang w:val="de-DE"/>
        </w:rPr>
        <w:t>Erklärung über den Besitz der besonderen Voraussetz</w:t>
      </w:r>
      <w:r w:rsidR="00A97305">
        <w:rPr>
          <w:rFonts w:cs="Arial"/>
          <w:b/>
          <w:lang w:val="de-DE"/>
        </w:rPr>
        <w:t>u</w:t>
      </w:r>
      <w:bookmarkStart w:id="0" w:name="_GoBack"/>
      <w:bookmarkEnd w:id="0"/>
      <w:r w:rsidRPr="00A46101">
        <w:rPr>
          <w:rFonts w:cs="Arial"/>
          <w:b/>
          <w:lang w:val="de-DE"/>
        </w:rPr>
        <w:t>ngen für die Ausführung der Arbeiten gemäß Art. 100, GvD 50/2016</w:t>
      </w:r>
    </w:p>
    <w:p w14:paraId="2695BDCD" w14:textId="77777777" w:rsidR="004173F7" w:rsidRPr="000860E2" w:rsidRDefault="004173F7" w:rsidP="006D0644">
      <w:pPr>
        <w:jc w:val="both"/>
        <w:rPr>
          <w:b/>
          <w:noProof w:val="0"/>
          <w:lang w:val="de-DE"/>
        </w:rPr>
      </w:pPr>
    </w:p>
    <w:tbl>
      <w:tblPr>
        <w:tblStyle w:val="Grigliatabella"/>
        <w:tblW w:w="10183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2492"/>
        <w:gridCol w:w="3171"/>
        <w:gridCol w:w="950"/>
        <w:gridCol w:w="3570"/>
      </w:tblGrid>
      <w:tr w:rsidR="0023126C" w:rsidRPr="00570E8F" w14:paraId="213697CE" w14:textId="77777777" w:rsidTr="001924EB">
        <w:trPr>
          <w:trHeight w:val="397"/>
        </w:trPr>
        <w:tc>
          <w:tcPr>
            <w:tcW w:w="2492" w:type="dxa"/>
            <w:vAlign w:val="center"/>
          </w:tcPr>
          <w:p w14:paraId="326C72F9" w14:textId="380A84DC" w:rsidR="0023126C" w:rsidRPr="00570E8F" w:rsidRDefault="00F50357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>Der/die unterfertigte</w:t>
            </w:r>
          </w:p>
        </w:tc>
        <w:tc>
          <w:tcPr>
            <w:tcW w:w="7691" w:type="dxa"/>
            <w:gridSpan w:val="3"/>
            <w:shd w:val="clear" w:color="auto" w:fill="D9D9D9" w:themeFill="background1" w:themeFillShade="D9"/>
            <w:vAlign w:val="center"/>
          </w:tcPr>
          <w:p w14:paraId="0583829E" w14:textId="7F8ED4DE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23126C" w:rsidRPr="00570E8F" w14:paraId="44A469A9" w14:textId="77777777" w:rsidTr="001924EB">
        <w:trPr>
          <w:trHeight w:val="397"/>
        </w:trPr>
        <w:tc>
          <w:tcPr>
            <w:tcW w:w="2492" w:type="dxa"/>
            <w:vAlign w:val="center"/>
          </w:tcPr>
          <w:p w14:paraId="466A7A59" w14:textId="661EC99F" w:rsidR="0023126C" w:rsidRPr="00570E8F" w:rsidRDefault="00F50357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>g</w:t>
            </w:r>
            <w:r w:rsidR="006F285E" w:rsidRPr="00570E8F">
              <w:rPr>
                <w:noProof w:val="0"/>
                <w:lang w:val="de"/>
              </w:rPr>
              <w:t>eboren in</w:t>
            </w:r>
            <w:r w:rsidR="0023126C" w:rsidRPr="00570E8F">
              <w:rPr>
                <w:noProof w:val="0"/>
                <w:lang w:val="de"/>
              </w:rPr>
              <w:t>:</w:t>
            </w:r>
          </w:p>
        </w:tc>
        <w:tc>
          <w:tcPr>
            <w:tcW w:w="3171" w:type="dxa"/>
            <w:shd w:val="clear" w:color="auto" w:fill="D9D9D9" w:themeFill="background1" w:themeFillShade="D9"/>
            <w:vAlign w:val="center"/>
          </w:tcPr>
          <w:p w14:paraId="3C56DB1D" w14:textId="1DCB2FCF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>xx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6B20B383" w14:textId="4B7C4DC5" w:rsidR="0023126C" w:rsidRPr="00570E8F" w:rsidRDefault="006F285E" w:rsidP="0023126C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>am</w:t>
            </w:r>
          </w:p>
        </w:tc>
        <w:tc>
          <w:tcPr>
            <w:tcW w:w="3570" w:type="dxa"/>
            <w:shd w:val="clear" w:color="auto" w:fill="D9D9D9" w:themeFill="background1" w:themeFillShade="D9"/>
            <w:vAlign w:val="center"/>
          </w:tcPr>
          <w:p w14:paraId="7DE4913A" w14:textId="507E23E1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23126C" w:rsidRPr="00570E8F" w14:paraId="7651CBD3" w14:textId="77777777" w:rsidTr="001924EB">
        <w:trPr>
          <w:trHeight w:val="397"/>
        </w:trPr>
        <w:tc>
          <w:tcPr>
            <w:tcW w:w="2492" w:type="dxa"/>
            <w:vAlign w:val="center"/>
          </w:tcPr>
          <w:p w14:paraId="72766184" w14:textId="0CD2B9EC" w:rsidR="0023126C" w:rsidRPr="00570E8F" w:rsidRDefault="001924EB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>in seiner Eigenschaft als</w:t>
            </w:r>
            <w:r w:rsidR="00F50357" w:rsidRPr="00570E8F">
              <w:rPr>
                <w:noProof w:val="0"/>
                <w:lang w:val="de"/>
              </w:rPr>
              <w:t xml:space="preserve"> </w:t>
            </w:r>
          </w:p>
        </w:tc>
        <w:tc>
          <w:tcPr>
            <w:tcW w:w="7691" w:type="dxa"/>
            <w:gridSpan w:val="3"/>
            <w:shd w:val="clear" w:color="auto" w:fill="D9D9D9" w:themeFill="background1" w:themeFillShade="D9"/>
            <w:vAlign w:val="center"/>
          </w:tcPr>
          <w:p w14:paraId="4287FF16" w14:textId="7C9E6FE6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23126C" w:rsidRPr="00570E8F" w14:paraId="590FED4C" w14:textId="77777777" w:rsidTr="001924EB">
        <w:trPr>
          <w:trHeight w:val="397"/>
        </w:trPr>
        <w:tc>
          <w:tcPr>
            <w:tcW w:w="2492" w:type="dxa"/>
            <w:vAlign w:val="center"/>
          </w:tcPr>
          <w:p w14:paraId="7641DEAD" w14:textId="023EB94F" w:rsidR="0023126C" w:rsidRPr="00570E8F" w:rsidRDefault="00461C86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>Der Gesellschaft</w:t>
            </w:r>
            <w:r w:rsidR="0023126C" w:rsidRPr="00570E8F">
              <w:rPr>
                <w:noProof w:val="0"/>
                <w:lang w:val="de"/>
              </w:rPr>
              <w:t>:</w:t>
            </w:r>
          </w:p>
        </w:tc>
        <w:tc>
          <w:tcPr>
            <w:tcW w:w="7691" w:type="dxa"/>
            <w:gridSpan w:val="3"/>
            <w:shd w:val="clear" w:color="auto" w:fill="D9D9D9" w:themeFill="background1" w:themeFillShade="D9"/>
            <w:vAlign w:val="center"/>
          </w:tcPr>
          <w:p w14:paraId="58087F7E" w14:textId="708BB235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23126C" w:rsidRPr="00570E8F" w14:paraId="12899205" w14:textId="77777777" w:rsidTr="001924EB">
        <w:trPr>
          <w:trHeight w:val="397"/>
        </w:trPr>
        <w:tc>
          <w:tcPr>
            <w:tcW w:w="2492" w:type="dxa"/>
            <w:vAlign w:val="center"/>
          </w:tcPr>
          <w:p w14:paraId="573BA468" w14:textId="0853CC07" w:rsidR="0023126C" w:rsidRPr="00570E8F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>mit Sitz in:</w:t>
            </w:r>
          </w:p>
        </w:tc>
        <w:tc>
          <w:tcPr>
            <w:tcW w:w="3171" w:type="dxa"/>
            <w:shd w:val="clear" w:color="auto" w:fill="D9D9D9" w:themeFill="background1" w:themeFillShade="D9"/>
            <w:vAlign w:val="center"/>
          </w:tcPr>
          <w:p w14:paraId="32E6A696" w14:textId="28605CA3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950" w:type="dxa"/>
            <w:shd w:val="clear" w:color="auto" w:fill="auto"/>
            <w:vAlign w:val="center"/>
          </w:tcPr>
          <w:p w14:paraId="5591918C" w14:textId="3E1DFE99" w:rsidR="0023126C" w:rsidRPr="00570E8F" w:rsidRDefault="00E454B0" w:rsidP="005D3DD4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rFonts w:cs="Arial"/>
                <w:noProof w:val="0"/>
                <w:lang w:eastAsia="en-US"/>
              </w:rPr>
              <w:t>Adresse</w:t>
            </w:r>
            <w:proofErr w:type="spellEnd"/>
          </w:p>
        </w:tc>
        <w:tc>
          <w:tcPr>
            <w:tcW w:w="3570" w:type="dxa"/>
            <w:shd w:val="clear" w:color="auto" w:fill="D9D9D9" w:themeFill="background1" w:themeFillShade="D9"/>
            <w:vAlign w:val="center"/>
          </w:tcPr>
          <w:p w14:paraId="261F1C33" w14:textId="0BEF9A10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23126C" w:rsidRPr="00570E8F" w14:paraId="5FFFA54E" w14:textId="77777777" w:rsidTr="001924EB">
        <w:trPr>
          <w:trHeight w:val="397"/>
        </w:trPr>
        <w:tc>
          <w:tcPr>
            <w:tcW w:w="2492" w:type="dxa"/>
            <w:vAlign w:val="center"/>
          </w:tcPr>
          <w:p w14:paraId="638F2D89" w14:textId="6AF93828" w:rsidR="0023126C" w:rsidRPr="00570E8F" w:rsidRDefault="003455FA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M</w:t>
            </w:r>
            <w:r w:rsidR="00E454B0" w:rsidRPr="00570E8F">
              <w:rPr>
                <w:noProof w:val="0"/>
                <w:lang w:val="de"/>
              </w:rPr>
              <w:t>w</w:t>
            </w:r>
            <w:r w:rsidRPr="00570E8F">
              <w:rPr>
                <w:noProof w:val="0"/>
                <w:lang w:val="de"/>
              </w:rPr>
              <w:t>St</w:t>
            </w:r>
            <w:proofErr w:type="spellEnd"/>
            <w:r w:rsidR="0023126C" w:rsidRPr="00570E8F">
              <w:rPr>
                <w:noProof w:val="0"/>
                <w:lang w:val="de"/>
              </w:rPr>
              <w:t>:</w:t>
            </w:r>
          </w:p>
        </w:tc>
        <w:tc>
          <w:tcPr>
            <w:tcW w:w="7691" w:type="dxa"/>
            <w:gridSpan w:val="3"/>
            <w:shd w:val="clear" w:color="auto" w:fill="D9D9D9" w:themeFill="background1" w:themeFillShade="D9"/>
            <w:vAlign w:val="center"/>
          </w:tcPr>
          <w:p w14:paraId="06D2CC98" w14:textId="068BE3FC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23126C" w:rsidRPr="00570E8F" w14:paraId="348626B3" w14:textId="77777777" w:rsidTr="001924EB">
        <w:trPr>
          <w:trHeight w:val="397"/>
        </w:trPr>
        <w:tc>
          <w:tcPr>
            <w:tcW w:w="2492" w:type="dxa"/>
            <w:vAlign w:val="center"/>
          </w:tcPr>
          <w:p w14:paraId="73BD549D" w14:textId="08CD05C6" w:rsidR="0023126C" w:rsidRPr="00570E8F" w:rsidRDefault="00F50357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>Steuernummer</w:t>
            </w:r>
            <w:r w:rsidR="0023126C" w:rsidRPr="00570E8F">
              <w:rPr>
                <w:noProof w:val="0"/>
                <w:lang w:val="de"/>
              </w:rPr>
              <w:t>:</w:t>
            </w:r>
          </w:p>
        </w:tc>
        <w:tc>
          <w:tcPr>
            <w:tcW w:w="7691" w:type="dxa"/>
            <w:gridSpan w:val="3"/>
            <w:shd w:val="clear" w:color="auto" w:fill="D9D9D9" w:themeFill="background1" w:themeFillShade="D9"/>
            <w:vAlign w:val="center"/>
          </w:tcPr>
          <w:p w14:paraId="416400F9" w14:textId="6A62D546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23126C" w:rsidRPr="00570E8F" w14:paraId="482D8023" w14:textId="77777777" w:rsidTr="001924EB">
        <w:trPr>
          <w:trHeight w:val="397"/>
        </w:trPr>
        <w:tc>
          <w:tcPr>
            <w:tcW w:w="2492" w:type="dxa"/>
            <w:vAlign w:val="center"/>
          </w:tcPr>
          <w:p w14:paraId="4060DC64" w14:textId="0CE56678" w:rsidR="0023126C" w:rsidRPr="00570E8F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>Telefonnummer:</w:t>
            </w:r>
          </w:p>
        </w:tc>
        <w:tc>
          <w:tcPr>
            <w:tcW w:w="7691" w:type="dxa"/>
            <w:gridSpan w:val="3"/>
            <w:shd w:val="clear" w:color="auto" w:fill="D9D9D9" w:themeFill="background1" w:themeFillShade="D9"/>
            <w:vAlign w:val="center"/>
          </w:tcPr>
          <w:p w14:paraId="5EF3C084" w14:textId="3C58FA00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23126C" w:rsidRPr="00570E8F" w14:paraId="0FF26B0D" w14:textId="77777777" w:rsidTr="001924EB">
        <w:trPr>
          <w:trHeight w:val="397"/>
        </w:trPr>
        <w:tc>
          <w:tcPr>
            <w:tcW w:w="2492" w:type="dxa"/>
            <w:vAlign w:val="center"/>
          </w:tcPr>
          <w:p w14:paraId="09829EB0" w14:textId="1AACCFB1" w:rsidR="0023126C" w:rsidRPr="00570E8F" w:rsidRDefault="006F285E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570E8F">
              <w:rPr>
                <w:noProof w:val="0"/>
                <w:lang w:val="de"/>
              </w:rPr>
              <w:t xml:space="preserve">PEC </w:t>
            </w:r>
            <w:r w:rsidR="0023126C" w:rsidRPr="00570E8F">
              <w:rPr>
                <w:noProof w:val="0"/>
                <w:lang w:val="de"/>
              </w:rPr>
              <w:t>E</w:t>
            </w:r>
            <w:r w:rsidRPr="00570E8F">
              <w:rPr>
                <w:noProof w:val="0"/>
                <w:lang w:val="de"/>
              </w:rPr>
              <w:t>m</w:t>
            </w:r>
            <w:r w:rsidR="0023126C" w:rsidRPr="00570E8F">
              <w:rPr>
                <w:noProof w:val="0"/>
                <w:lang w:val="de"/>
              </w:rPr>
              <w:t xml:space="preserve">ail-Adresse </w:t>
            </w:r>
          </w:p>
        </w:tc>
        <w:tc>
          <w:tcPr>
            <w:tcW w:w="7691" w:type="dxa"/>
            <w:gridSpan w:val="3"/>
            <w:shd w:val="clear" w:color="auto" w:fill="D9D9D9" w:themeFill="background1" w:themeFillShade="D9"/>
            <w:vAlign w:val="center"/>
          </w:tcPr>
          <w:p w14:paraId="730E8ADE" w14:textId="139173C1" w:rsidR="0023126C" w:rsidRPr="00570E8F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 w:rsidRPr="00570E8F">
              <w:rPr>
                <w:noProof w:val="0"/>
                <w:lang w:val="de"/>
              </w:rPr>
              <w:t>Xxx</w:t>
            </w:r>
            <w:proofErr w:type="spellEnd"/>
          </w:p>
        </w:tc>
      </w:tr>
    </w:tbl>
    <w:p w14:paraId="5C10D398" w14:textId="77777777" w:rsidR="00376668" w:rsidRPr="00570E8F" w:rsidRDefault="00376668" w:rsidP="00376668">
      <w:pPr>
        <w:jc w:val="both"/>
        <w:rPr>
          <w:noProof w:val="0"/>
        </w:rPr>
      </w:pPr>
    </w:p>
    <w:p w14:paraId="2487FF2A" w14:textId="5B932ACF" w:rsidR="00F50357" w:rsidRDefault="00F50357" w:rsidP="00376668">
      <w:pPr>
        <w:spacing w:line="360" w:lineRule="auto"/>
        <w:jc w:val="both"/>
        <w:rPr>
          <w:noProof w:val="0"/>
          <w:lang w:val="de"/>
        </w:rPr>
      </w:pPr>
      <w:r w:rsidRPr="00570E8F">
        <w:rPr>
          <w:noProof w:val="0"/>
          <w:lang w:val="de"/>
        </w:rPr>
        <w:t>mit Bezug auf die gegenständliche Bekanntmachung auf eigene Verantwortung und im Bewusstsein der verwaltungs- und strafrechtlichen Folgen bei unwahren Erklärungen im Sinne des Art. 76 des DPR Nr. 445/2000</w:t>
      </w:r>
      <w:r w:rsidR="00FE556D" w:rsidRPr="00570E8F">
        <w:rPr>
          <w:noProof w:val="0"/>
          <w:lang w:val="de"/>
        </w:rPr>
        <w:t>:</w:t>
      </w:r>
    </w:p>
    <w:p w14:paraId="0DD41BA0" w14:textId="48C33849" w:rsidR="00376668" w:rsidRDefault="00417BED" w:rsidP="00376668">
      <w:pPr>
        <w:spacing w:line="360" w:lineRule="auto"/>
        <w:jc w:val="center"/>
        <w:rPr>
          <w:b/>
          <w:noProof w:val="0"/>
          <w:lang w:val="de"/>
        </w:rPr>
      </w:pPr>
      <w:r>
        <w:rPr>
          <w:b/>
          <w:noProof w:val="0"/>
          <w:lang w:val="de"/>
        </w:rPr>
        <w:t>ERKL</w:t>
      </w:r>
      <w:r w:rsidRPr="009A009C">
        <w:rPr>
          <w:b/>
          <w:noProof w:val="0"/>
          <w:lang w:val="de"/>
        </w:rPr>
        <w:t>Ä</w:t>
      </w:r>
      <w:r>
        <w:rPr>
          <w:b/>
          <w:noProof w:val="0"/>
          <w:lang w:val="de"/>
        </w:rPr>
        <w:t xml:space="preserve">RT UND </w:t>
      </w:r>
      <w:r w:rsidRPr="009A009C">
        <w:rPr>
          <w:b/>
          <w:noProof w:val="0"/>
          <w:lang w:val="de"/>
        </w:rPr>
        <w:t>BESTÄTIGT</w:t>
      </w:r>
    </w:p>
    <w:p w14:paraId="04531DF1" w14:textId="4DD179CD" w:rsidR="00D20573" w:rsidRDefault="001924EB" w:rsidP="001924EB">
      <w:pPr>
        <w:spacing w:line="360" w:lineRule="auto"/>
        <w:rPr>
          <w:noProof w:val="0"/>
          <w:lang w:val="de"/>
        </w:rPr>
      </w:pPr>
      <w:r w:rsidRPr="001924EB">
        <w:rPr>
          <w:noProof w:val="0"/>
          <w:lang w:val="de"/>
        </w:rPr>
        <w:t xml:space="preserve">über alle folgenden Voraussetzungen </w:t>
      </w:r>
      <w:r>
        <w:rPr>
          <w:noProof w:val="0"/>
          <w:lang w:val="de"/>
        </w:rPr>
        <w:t xml:space="preserve">zu </w:t>
      </w:r>
      <w:r w:rsidRPr="001924EB">
        <w:rPr>
          <w:noProof w:val="0"/>
          <w:lang w:val="de"/>
        </w:rPr>
        <w:t>verfügen:</w:t>
      </w:r>
    </w:p>
    <w:p w14:paraId="783A935F" w14:textId="77777777" w:rsidR="00EA43B6" w:rsidRPr="001924EB" w:rsidRDefault="00EA43B6" w:rsidP="001924EB">
      <w:pPr>
        <w:spacing w:line="360" w:lineRule="auto"/>
        <w:rPr>
          <w:noProof w:val="0"/>
          <w:lang w:val="de"/>
        </w:rPr>
      </w:pPr>
    </w:p>
    <w:p w14:paraId="3DA59382" w14:textId="74A15CA3" w:rsidR="004B110A" w:rsidRPr="000860E2" w:rsidRDefault="001924EB" w:rsidP="004B110A">
      <w:pPr>
        <w:pStyle w:val="Paragrafoelenco"/>
        <w:numPr>
          <w:ilvl w:val="0"/>
          <w:numId w:val="5"/>
        </w:numPr>
        <w:spacing w:line="360" w:lineRule="auto"/>
        <w:jc w:val="both"/>
        <w:rPr>
          <w:noProof w:val="0"/>
          <w:lang w:val="de-DE"/>
        </w:rPr>
      </w:pPr>
      <w:r w:rsidRPr="001924EB">
        <w:rPr>
          <w:noProof w:val="0"/>
          <w:lang w:val="de"/>
        </w:rPr>
        <w:t>Erfahrung, im Dreijahreszeitraum 2018, 2019, 2020, in der Kanalsanierung mit C.I.P.P. Verfahren (</w:t>
      </w:r>
      <w:proofErr w:type="spellStart"/>
      <w:r w:rsidRPr="001924EB">
        <w:rPr>
          <w:noProof w:val="0"/>
          <w:lang w:val="de"/>
        </w:rPr>
        <w:t>cured</w:t>
      </w:r>
      <w:proofErr w:type="spellEnd"/>
      <w:r w:rsidRPr="001924EB">
        <w:rPr>
          <w:noProof w:val="0"/>
          <w:lang w:val="de"/>
        </w:rPr>
        <w:t xml:space="preserve"> in </w:t>
      </w:r>
      <w:proofErr w:type="spellStart"/>
      <w:r w:rsidRPr="001924EB">
        <w:rPr>
          <w:noProof w:val="0"/>
          <w:lang w:val="de"/>
        </w:rPr>
        <w:t>place</w:t>
      </w:r>
      <w:proofErr w:type="spellEnd"/>
      <w:r w:rsidRPr="001924EB">
        <w:rPr>
          <w:noProof w:val="0"/>
          <w:lang w:val="de"/>
        </w:rPr>
        <w:t xml:space="preserve"> </w:t>
      </w:r>
      <w:proofErr w:type="spellStart"/>
      <w:r w:rsidRPr="001924EB">
        <w:rPr>
          <w:noProof w:val="0"/>
          <w:lang w:val="de"/>
        </w:rPr>
        <w:t>pipe</w:t>
      </w:r>
      <w:proofErr w:type="spellEnd"/>
      <w:r w:rsidRPr="001924EB">
        <w:rPr>
          <w:noProof w:val="0"/>
          <w:lang w:val="de"/>
        </w:rPr>
        <w:t xml:space="preserve">), durch vor Ort mit UV härtendes </w:t>
      </w:r>
      <w:proofErr w:type="spellStart"/>
      <w:r w:rsidRPr="001924EB">
        <w:rPr>
          <w:noProof w:val="0"/>
          <w:lang w:val="de"/>
        </w:rPr>
        <w:t>Glasfaserschlauchlining</w:t>
      </w:r>
      <w:proofErr w:type="spellEnd"/>
      <w:r w:rsidRPr="001924EB">
        <w:rPr>
          <w:noProof w:val="0"/>
          <w:lang w:val="de"/>
        </w:rPr>
        <w:t xml:space="preserve">, von Kanalrohren mit Eiprofilgrößen (l/L) ≥ 500/750 mm und mit einer Länge ≥ 400 m für Nr. 2 Sanierungen und mit einer Länge ≥ 100 m für Nr. 1 weitere Sanierung </w:t>
      </w:r>
      <w:r>
        <w:rPr>
          <w:noProof w:val="0"/>
          <w:lang w:val="de"/>
        </w:rPr>
        <w:t xml:space="preserve">zu haben </w:t>
      </w:r>
      <w:r w:rsidR="004B110A" w:rsidRPr="004470D0">
        <w:rPr>
          <w:noProof w:val="0"/>
          <w:lang w:val="de"/>
        </w:rPr>
        <w:t>(</w:t>
      </w:r>
      <w:r w:rsidR="009A009C" w:rsidRPr="009A009C">
        <w:rPr>
          <w:bCs/>
          <w:i/>
          <w:iCs/>
          <w:noProof w:val="0"/>
          <w:lang w:val="de"/>
        </w:rPr>
        <w:t>wie in</w:t>
      </w:r>
      <w:r w:rsidR="009A009C" w:rsidRPr="009A009C">
        <w:rPr>
          <w:b/>
          <w:i/>
          <w:iCs/>
          <w:noProof w:val="0"/>
          <w:lang w:val="de"/>
        </w:rPr>
        <w:t xml:space="preserve"> Tabelle 1 </w:t>
      </w:r>
      <w:r w:rsidR="009A009C" w:rsidRPr="009A009C">
        <w:rPr>
          <w:bCs/>
          <w:i/>
          <w:iCs/>
          <w:noProof w:val="0"/>
          <w:lang w:val="de"/>
        </w:rPr>
        <w:t>angegeb</w:t>
      </w:r>
      <w:r w:rsidR="009A009C" w:rsidRPr="001924EB">
        <w:rPr>
          <w:bCs/>
          <w:i/>
          <w:iCs/>
          <w:noProof w:val="0"/>
          <w:lang w:val="de"/>
        </w:rPr>
        <w:t>en</w:t>
      </w:r>
      <w:r w:rsidR="009A009C" w:rsidRPr="001924EB">
        <w:rPr>
          <w:noProof w:val="0"/>
          <w:lang w:val="de"/>
        </w:rPr>
        <w:t>)</w:t>
      </w:r>
      <w:r w:rsidR="004B110A" w:rsidRPr="001924EB">
        <w:rPr>
          <w:noProof w:val="0"/>
          <w:lang w:val="de"/>
        </w:rPr>
        <w:t>;</w:t>
      </w:r>
      <w:r w:rsidR="004B110A">
        <w:rPr>
          <w:lang w:val="de"/>
        </w:rPr>
        <w:t xml:space="preserve"> </w:t>
      </w:r>
      <w:r w:rsidR="004B110A" w:rsidRPr="004470D0">
        <w:rPr>
          <w:noProof w:val="0"/>
          <w:lang w:val="de"/>
        </w:rPr>
        <w:t xml:space="preserve"> </w:t>
      </w:r>
    </w:p>
    <w:p w14:paraId="14FED633" w14:textId="5735B253" w:rsidR="004B110A" w:rsidRPr="000860E2" w:rsidRDefault="001924EB" w:rsidP="004B110A">
      <w:pPr>
        <w:pStyle w:val="Paragrafoelenco"/>
        <w:numPr>
          <w:ilvl w:val="0"/>
          <w:numId w:val="5"/>
        </w:numPr>
        <w:spacing w:line="360" w:lineRule="auto"/>
        <w:jc w:val="both"/>
        <w:rPr>
          <w:noProof w:val="0"/>
          <w:lang w:val="de-DE"/>
        </w:rPr>
      </w:pPr>
      <w:r w:rsidRPr="001924EB">
        <w:rPr>
          <w:noProof w:val="0"/>
          <w:lang w:val="de"/>
        </w:rPr>
        <w:t xml:space="preserve">Erfahrung, im Dreijahreszeitraum 2018, 2019, 2020, mit Einbau und kontinuierlichem Betrieb von Nr. 3 Bypass, mit Durchfluss ≥ 450 m³/h und Dauer ≥ 60 Tage zu haben </w:t>
      </w:r>
      <w:r w:rsidR="009A009C" w:rsidRPr="004470D0">
        <w:rPr>
          <w:noProof w:val="0"/>
          <w:lang w:val="de"/>
        </w:rPr>
        <w:t>(</w:t>
      </w:r>
      <w:r w:rsidR="009A009C" w:rsidRPr="009A009C">
        <w:rPr>
          <w:bCs/>
          <w:i/>
          <w:iCs/>
          <w:noProof w:val="0"/>
          <w:lang w:val="de"/>
        </w:rPr>
        <w:t>wie in</w:t>
      </w:r>
      <w:r w:rsidR="009A009C" w:rsidRPr="009A009C">
        <w:rPr>
          <w:b/>
          <w:i/>
          <w:iCs/>
          <w:noProof w:val="0"/>
          <w:lang w:val="de"/>
        </w:rPr>
        <w:t xml:space="preserve"> Tabelle </w:t>
      </w:r>
      <w:r w:rsidR="009A009C">
        <w:rPr>
          <w:b/>
          <w:i/>
          <w:iCs/>
          <w:noProof w:val="0"/>
          <w:lang w:val="de"/>
        </w:rPr>
        <w:t>2</w:t>
      </w:r>
      <w:r w:rsidR="009A009C" w:rsidRPr="009A009C">
        <w:rPr>
          <w:b/>
          <w:i/>
          <w:iCs/>
          <w:noProof w:val="0"/>
          <w:lang w:val="de"/>
        </w:rPr>
        <w:t xml:space="preserve"> </w:t>
      </w:r>
      <w:r w:rsidR="009A009C" w:rsidRPr="001924EB">
        <w:rPr>
          <w:bCs/>
          <w:i/>
          <w:iCs/>
          <w:noProof w:val="0"/>
          <w:lang w:val="de"/>
        </w:rPr>
        <w:t>angegeben</w:t>
      </w:r>
      <w:r w:rsidR="009A009C" w:rsidRPr="001924EB">
        <w:rPr>
          <w:noProof w:val="0"/>
          <w:lang w:val="de"/>
        </w:rPr>
        <w:t>);</w:t>
      </w:r>
      <w:r w:rsidR="009A009C">
        <w:rPr>
          <w:lang w:val="de"/>
        </w:rPr>
        <w:t xml:space="preserve"> </w:t>
      </w:r>
      <w:r w:rsidR="009A009C" w:rsidRPr="004470D0">
        <w:rPr>
          <w:noProof w:val="0"/>
          <w:lang w:val="de"/>
        </w:rPr>
        <w:t xml:space="preserve"> </w:t>
      </w:r>
      <w:r w:rsidR="00376668">
        <w:rPr>
          <w:lang w:val="de"/>
        </w:rPr>
        <w:t xml:space="preserve"> </w:t>
      </w:r>
      <w:r w:rsidR="004B110A" w:rsidRPr="004470D0">
        <w:rPr>
          <w:noProof w:val="0"/>
          <w:lang w:val="de"/>
        </w:rPr>
        <w:t xml:space="preserve"> </w:t>
      </w:r>
    </w:p>
    <w:p w14:paraId="1871533D" w14:textId="77777777" w:rsidR="00570E8F" w:rsidRPr="00570E8F" w:rsidRDefault="001924EB" w:rsidP="00570E8F">
      <w:pPr>
        <w:pStyle w:val="Paragrafoelenco"/>
        <w:numPr>
          <w:ilvl w:val="0"/>
          <w:numId w:val="5"/>
        </w:numPr>
        <w:spacing w:line="360" w:lineRule="auto"/>
        <w:jc w:val="both"/>
        <w:rPr>
          <w:noProof w:val="0"/>
          <w:lang w:val="de-DE"/>
        </w:rPr>
      </w:pPr>
      <w:r w:rsidRPr="001924EB">
        <w:rPr>
          <w:noProof w:val="0"/>
          <w:lang w:val="de"/>
        </w:rPr>
        <w:t xml:space="preserve">In Besitz aller geforderten Unternehmenszertifizierungen zu sein </w:t>
      </w:r>
      <w:r w:rsidR="009A009C" w:rsidRPr="004470D0">
        <w:rPr>
          <w:noProof w:val="0"/>
          <w:lang w:val="de"/>
        </w:rPr>
        <w:t>(</w:t>
      </w:r>
      <w:r w:rsidR="009A009C" w:rsidRPr="009A009C">
        <w:rPr>
          <w:bCs/>
          <w:i/>
          <w:iCs/>
          <w:noProof w:val="0"/>
          <w:lang w:val="de"/>
        </w:rPr>
        <w:t>wie in</w:t>
      </w:r>
      <w:r w:rsidR="009A009C" w:rsidRPr="009A009C">
        <w:rPr>
          <w:b/>
          <w:i/>
          <w:iCs/>
          <w:noProof w:val="0"/>
          <w:lang w:val="de"/>
        </w:rPr>
        <w:t xml:space="preserve"> Tabelle </w:t>
      </w:r>
      <w:r w:rsidR="009A009C">
        <w:rPr>
          <w:b/>
          <w:i/>
          <w:iCs/>
          <w:noProof w:val="0"/>
          <w:lang w:val="de"/>
        </w:rPr>
        <w:t>3</w:t>
      </w:r>
      <w:r w:rsidR="009A009C" w:rsidRPr="009A009C">
        <w:rPr>
          <w:b/>
          <w:i/>
          <w:iCs/>
          <w:noProof w:val="0"/>
          <w:lang w:val="de"/>
        </w:rPr>
        <w:t xml:space="preserve"> </w:t>
      </w:r>
      <w:r w:rsidR="009A009C" w:rsidRPr="009A009C">
        <w:rPr>
          <w:bCs/>
          <w:i/>
          <w:iCs/>
          <w:noProof w:val="0"/>
          <w:lang w:val="de"/>
        </w:rPr>
        <w:t>angegebe</w:t>
      </w:r>
      <w:r w:rsidR="009A009C" w:rsidRPr="001924EB">
        <w:rPr>
          <w:bCs/>
          <w:i/>
          <w:iCs/>
          <w:noProof w:val="0"/>
          <w:lang w:val="de"/>
        </w:rPr>
        <w:t>n</w:t>
      </w:r>
      <w:r w:rsidR="009A009C" w:rsidRPr="001924EB">
        <w:rPr>
          <w:noProof w:val="0"/>
          <w:lang w:val="de"/>
        </w:rPr>
        <w:t>);</w:t>
      </w:r>
    </w:p>
    <w:p w14:paraId="73191C46" w14:textId="4E9316D6" w:rsidR="00461C86" w:rsidRPr="00570E8F" w:rsidRDefault="00461C86" w:rsidP="00570E8F">
      <w:pPr>
        <w:pStyle w:val="Paragrafoelenco"/>
        <w:numPr>
          <w:ilvl w:val="0"/>
          <w:numId w:val="5"/>
        </w:numPr>
        <w:spacing w:line="360" w:lineRule="auto"/>
        <w:jc w:val="both"/>
        <w:rPr>
          <w:noProof w:val="0"/>
          <w:lang w:val="de-DE"/>
        </w:rPr>
      </w:pPr>
      <w:r w:rsidRPr="00570E8F">
        <w:rPr>
          <w:noProof w:val="0"/>
          <w:lang w:val="de-DE"/>
        </w:rPr>
        <w:t>Dass</w:t>
      </w:r>
      <w:r w:rsidR="00570E8F">
        <w:rPr>
          <w:noProof w:val="0"/>
          <w:lang w:val="de-DE"/>
        </w:rPr>
        <w:t>,</w:t>
      </w:r>
      <w:r w:rsidRPr="00570E8F">
        <w:rPr>
          <w:noProof w:val="0"/>
          <w:lang w:val="de-DE"/>
        </w:rPr>
        <w:t xml:space="preserve"> </w:t>
      </w:r>
      <w:r w:rsidR="00C444A8" w:rsidRPr="00570E8F">
        <w:rPr>
          <w:noProof w:val="0"/>
          <w:lang w:val="de-DE"/>
        </w:rPr>
        <w:t>das Unternehmen</w:t>
      </w:r>
      <w:r w:rsidRPr="00570E8F">
        <w:rPr>
          <w:noProof w:val="0"/>
          <w:lang w:val="de-DE"/>
        </w:rPr>
        <w:t xml:space="preserve"> </w:t>
      </w:r>
      <w:r w:rsidR="00C444A8" w:rsidRPr="00570E8F">
        <w:rPr>
          <w:noProof w:val="0"/>
          <w:lang w:val="de-DE"/>
        </w:rPr>
        <w:t>das</w:t>
      </w:r>
      <w:r w:rsidRPr="00570E8F">
        <w:rPr>
          <w:noProof w:val="0"/>
          <w:lang w:val="de-DE"/>
        </w:rPr>
        <w:t xml:space="preserve"> die Arbeiten </w:t>
      </w:r>
      <w:r w:rsidR="00C444A8" w:rsidRPr="00570E8F">
        <w:rPr>
          <w:noProof w:val="0"/>
          <w:lang w:val="de-DE"/>
        </w:rPr>
        <w:t>für das Verlegen des Liners ausführen wird, i</w:t>
      </w:r>
      <w:r w:rsidRPr="00570E8F">
        <w:rPr>
          <w:noProof w:val="0"/>
          <w:lang w:val="de-DE"/>
        </w:rPr>
        <w:t xml:space="preserve">n Besitz aller </w:t>
      </w:r>
      <w:r w:rsidR="00456069" w:rsidRPr="00570E8F">
        <w:rPr>
          <w:noProof w:val="0"/>
          <w:lang w:val="de-DE"/>
        </w:rPr>
        <w:t xml:space="preserve">angemessenen </w:t>
      </w:r>
      <w:r w:rsidRPr="00570E8F">
        <w:rPr>
          <w:rFonts w:cs="Arial"/>
          <w:bCs/>
          <w:lang w:val="de-DE"/>
        </w:rPr>
        <w:t>technischen Ausrüs</w:t>
      </w:r>
      <w:r w:rsidRPr="00570E8F">
        <w:rPr>
          <w:lang w:val="de-DE"/>
        </w:rPr>
        <w:softHyphen/>
      </w:r>
      <w:r w:rsidRPr="00570E8F">
        <w:rPr>
          <w:rFonts w:cs="Arial"/>
          <w:bCs/>
          <w:lang w:val="de-DE"/>
        </w:rPr>
        <w:t xml:space="preserve">tungen, der betrieblichen Organisation und der Angestellten </w:t>
      </w:r>
      <w:r w:rsidR="00C444A8" w:rsidRPr="00570E8F">
        <w:rPr>
          <w:rFonts w:cs="Arial"/>
          <w:bCs/>
          <w:lang w:val="de-DE"/>
        </w:rPr>
        <w:t>ist</w:t>
      </w:r>
      <w:r w:rsidRPr="00570E8F">
        <w:rPr>
          <w:rFonts w:cs="Arial"/>
          <w:bCs/>
          <w:lang w:val="de-DE"/>
        </w:rPr>
        <w:t>,</w:t>
      </w:r>
      <w:r w:rsidRPr="00570E8F">
        <w:rPr>
          <w:rFonts w:cs="Arial"/>
          <w:lang w:val="de-DE"/>
        </w:rPr>
        <w:t xml:space="preserve"> um die zusätzlichen Wartungsdienste für die ersten zwei Jahre</w:t>
      </w:r>
      <w:r w:rsidR="00C444A8" w:rsidRPr="00570E8F">
        <w:rPr>
          <w:rFonts w:cs="Arial"/>
          <w:lang w:val="de-DE"/>
        </w:rPr>
        <w:t xml:space="preserve"> - </w:t>
      </w:r>
      <w:r w:rsidRPr="00570E8F">
        <w:rPr>
          <w:rFonts w:cs="Arial"/>
          <w:lang w:val="de-DE"/>
        </w:rPr>
        <w:t>nach einem positiven Ergebnis der Lieferung</w:t>
      </w:r>
      <w:r w:rsidR="00C444A8" w:rsidRPr="00570E8F">
        <w:rPr>
          <w:rFonts w:cs="Arial"/>
          <w:lang w:val="de-DE"/>
        </w:rPr>
        <w:t xml:space="preserve"> -</w:t>
      </w:r>
      <w:r w:rsidRPr="00570E8F">
        <w:rPr>
          <w:rFonts w:cs="Arial"/>
          <w:lang w:val="de-DE"/>
        </w:rPr>
        <w:t xml:space="preserve"> zu gewährleisten, für eine Dauer von 365 aufeinanderfolgenden Kalendertagen und durch die Festlegung eines für eco center AG unverbindlichen offenen Vertrags mit der Verpflichtung eines Bereitschaftsdienstes H24, innerhalb 4 Stunden vom Anruf, für 365 Tage.</w:t>
      </w:r>
    </w:p>
    <w:p w14:paraId="64BE8805" w14:textId="77777777" w:rsidR="00461C86" w:rsidRPr="00461C86" w:rsidRDefault="00461C86" w:rsidP="00461C86">
      <w:pPr>
        <w:spacing w:line="360" w:lineRule="auto"/>
        <w:jc w:val="both"/>
        <w:rPr>
          <w:b/>
          <w:noProof w:val="0"/>
          <w:lang w:val="de"/>
        </w:rPr>
      </w:pPr>
    </w:p>
    <w:p w14:paraId="4720A58B" w14:textId="15EE53FF" w:rsidR="00FE556D" w:rsidRPr="00461C86" w:rsidRDefault="00A60247" w:rsidP="00461C86">
      <w:pPr>
        <w:spacing w:line="360" w:lineRule="auto"/>
        <w:ind w:left="-218"/>
        <w:jc w:val="both"/>
        <w:rPr>
          <w:b/>
          <w:noProof w:val="0"/>
          <w:lang w:val="de"/>
        </w:rPr>
      </w:pPr>
      <w:r w:rsidRPr="00461C86">
        <w:rPr>
          <w:b/>
          <w:noProof w:val="0"/>
          <w:lang w:val="de"/>
        </w:rPr>
        <w:lastRenderedPageBreak/>
        <w:t xml:space="preserve">Tabelle </w:t>
      </w:r>
      <w:r w:rsidR="004B110A" w:rsidRPr="00461C86">
        <w:rPr>
          <w:b/>
          <w:noProof w:val="0"/>
          <w:lang w:val="de"/>
        </w:rPr>
        <w:t>1</w:t>
      </w:r>
      <w:r w:rsidRPr="00461C86">
        <w:rPr>
          <w:b/>
          <w:noProof w:val="0"/>
          <w:lang w:val="de"/>
        </w:rPr>
        <w:t>:</w:t>
      </w:r>
      <w:r w:rsidR="006F285E" w:rsidRPr="00461C86">
        <w:rPr>
          <w:b/>
          <w:noProof w:val="0"/>
          <w:lang w:val="de"/>
        </w:rPr>
        <w:t xml:space="preserve"> </w:t>
      </w:r>
      <w:r w:rsidR="00EA43B6" w:rsidRPr="00461C86">
        <w:rPr>
          <w:bCs/>
          <w:noProof w:val="0"/>
          <w:lang w:val="de"/>
        </w:rPr>
        <w:t>Erfahrung, im Dreijahreszeitraum 2018, 2019, 2020, in der Kanalsanierung mit C.I.P.P. Verfahren (</w:t>
      </w:r>
      <w:proofErr w:type="spellStart"/>
      <w:r w:rsidR="00EA43B6" w:rsidRPr="00461C86">
        <w:rPr>
          <w:bCs/>
          <w:noProof w:val="0"/>
          <w:lang w:val="de"/>
        </w:rPr>
        <w:t>cured</w:t>
      </w:r>
      <w:proofErr w:type="spellEnd"/>
      <w:r w:rsidR="00EA43B6" w:rsidRPr="00461C86">
        <w:rPr>
          <w:bCs/>
          <w:noProof w:val="0"/>
          <w:lang w:val="de"/>
        </w:rPr>
        <w:t xml:space="preserve"> in </w:t>
      </w:r>
      <w:proofErr w:type="spellStart"/>
      <w:r w:rsidR="00EA43B6" w:rsidRPr="00461C86">
        <w:rPr>
          <w:bCs/>
          <w:noProof w:val="0"/>
          <w:lang w:val="de"/>
        </w:rPr>
        <w:t>place</w:t>
      </w:r>
      <w:proofErr w:type="spellEnd"/>
      <w:r w:rsidR="00EA43B6" w:rsidRPr="00461C86">
        <w:rPr>
          <w:bCs/>
          <w:noProof w:val="0"/>
          <w:lang w:val="de"/>
        </w:rPr>
        <w:t xml:space="preserve"> </w:t>
      </w:r>
      <w:proofErr w:type="spellStart"/>
      <w:r w:rsidR="00EA43B6" w:rsidRPr="00461C86">
        <w:rPr>
          <w:bCs/>
          <w:noProof w:val="0"/>
          <w:lang w:val="de"/>
        </w:rPr>
        <w:t>pipe</w:t>
      </w:r>
      <w:proofErr w:type="spellEnd"/>
      <w:r w:rsidR="00EA43B6" w:rsidRPr="00461C86">
        <w:rPr>
          <w:bCs/>
          <w:noProof w:val="0"/>
          <w:lang w:val="de"/>
        </w:rPr>
        <w:t xml:space="preserve">), durch vor Ort mit UV härtendes </w:t>
      </w:r>
      <w:proofErr w:type="spellStart"/>
      <w:r w:rsidR="00EA43B6" w:rsidRPr="00461C86">
        <w:rPr>
          <w:bCs/>
          <w:noProof w:val="0"/>
          <w:lang w:val="de"/>
        </w:rPr>
        <w:t>Glasfaserschlauchlining</w:t>
      </w:r>
      <w:proofErr w:type="spellEnd"/>
      <w:r w:rsidR="00EA43B6" w:rsidRPr="00461C86">
        <w:rPr>
          <w:bCs/>
          <w:noProof w:val="0"/>
          <w:lang w:val="de"/>
        </w:rPr>
        <w:t>, von Kanalrohren</w:t>
      </w:r>
      <w:r w:rsidR="00F367CE" w:rsidRPr="00461C86">
        <w:rPr>
          <w:bCs/>
          <w:noProof w:val="0"/>
          <w:lang w:val="de"/>
        </w:rPr>
        <w:t>,</w:t>
      </w:r>
      <w:r w:rsidR="00FE556D" w:rsidRPr="00461C86">
        <w:rPr>
          <w:bCs/>
          <w:noProof w:val="0"/>
          <w:lang w:val="de"/>
        </w:rPr>
        <w:t xml:space="preserve"> </w:t>
      </w:r>
      <w:r w:rsidR="00F367CE" w:rsidRPr="00461C86">
        <w:rPr>
          <w:lang w:val="de"/>
        </w:rPr>
        <w:t xml:space="preserve">mit folgenden </w:t>
      </w:r>
      <w:r w:rsidR="00F367CE" w:rsidRPr="00461C86">
        <w:rPr>
          <w:noProof w:val="0"/>
          <w:lang w:val="de"/>
        </w:rPr>
        <w:t>Anforderungen:</w:t>
      </w:r>
    </w:p>
    <w:p w14:paraId="678601B9" w14:textId="0D86F0DD" w:rsidR="00FE556D" w:rsidRPr="00FE556D" w:rsidRDefault="00F444C5" w:rsidP="006955E0">
      <w:pPr>
        <w:pStyle w:val="Paragrafoelenco"/>
        <w:numPr>
          <w:ilvl w:val="0"/>
          <w:numId w:val="10"/>
        </w:numPr>
        <w:spacing w:line="360" w:lineRule="auto"/>
        <w:jc w:val="both"/>
        <w:rPr>
          <w:b/>
          <w:noProof w:val="0"/>
          <w:lang w:val="de-DE"/>
        </w:rPr>
      </w:pPr>
      <w:r>
        <w:rPr>
          <w:noProof w:val="0"/>
          <w:lang w:val="de"/>
        </w:rPr>
        <w:t>Eiprofilgröße</w:t>
      </w:r>
      <w:r w:rsidR="00417BED">
        <w:rPr>
          <w:noProof w:val="0"/>
          <w:lang w:val="de"/>
        </w:rPr>
        <w:t xml:space="preserve"> </w:t>
      </w:r>
      <w:bookmarkStart w:id="1" w:name="_Hlk65773647"/>
      <w:r>
        <w:rPr>
          <w:noProof w:val="0"/>
          <w:lang w:val="de"/>
        </w:rPr>
        <w:t xml:space="preserve">(l/L) </w:t>
      </w:r>
      <w:bookmarkStart w:id="2" w:name="_Hlk65773632"/>
      <w:bookmarkEnd w:id="1"/>
      <w:r w:rsidR="00664F33" w:rsidRPr="00FE556D">
        <w:rPr>
          <w:noProof w:val="0"/>
          <w:lang w:val="de"/>
        </w:rPr>
        <w:t>≥</w:t>
      </w:r>
      <w:bookmarkEnd w:id="2"/>
      <w:r w:rsidR="00664F33">
        <w:rPr>
          <w:noProof w:val="0"/>
          <w:lang w:val="de"/>
        </w:rPr>
        <w:t xml:space="preserve"> </w:t>
      </w:r>
      <w:r w:rsidR="00FE556D" w:rsidRPr="00FE556D">
        <w:rPr>
          <w:noProof w:val="0"/>
          <w:lang w:val="de"/>
        </w:rPr>
        <w:t xml:space="preserve">500/750 mm </w:t>
      </w:r>
    </w:p>
    <w:p w14:paraId="4EF36CF2" w14:textId="2E3417A8" w:rsidR="000272B0" w:rsidRPr="00E454B0" w:rsidRDefault="00FE556D" w:rsidP="00417BED">
      <w:pPr>
        <w:pStyle w:val="Paragrafoelenco"/>
        <w:numPr>
          <w:ilvl w:val="0"/>
          <w:numId w:val="10"/>
        </w:numPr>
        <w:spacing w:line="360" w:lineRule="auto"/>
        <w:jc w:val="both"/>
        <w:rPr>
          <w:b/>
          <w:noProof w:val="0"/>
          <w:lang w:val="de-DE"/>
        </w:rPr>
      </w:pPr>
      <w:r w:rsidRPr="00E454B0">
        <w:rPr>
          <w:noProof w:val="0"/>
          <w:lang w:val="de"/>
        </w:rPr>
        <w:t xml:space="preserve">Länge ≥ 400 m für Nr. 2 </w:t>
      </w:r>
      <w:r w:rsidR="00F367CE" w:rsidRPr="00E454B0">
        <w:rPr>
          <w:noProof w:val="0"/>
          <w:lang w:val="de"/>
        </w:rPr>
        <w:t>Sanierungen</w:t>
      </w:r>
      <w:r w:rsidRPr="00E454B0">
        <w:rPr>
          <w:noProof w:val="0"/>
          <w:lang w:val="de"/>
        </w:rPr>
        <w:t xml:space="preserve"> </w:t>
      </w:r>
      <w:r w:rsidR="00E454B0" w:rsidRPr="00E454B0">
        <w:rPr>
          <w:noProof w:val="0"/>
          <w:lang w:val="de"/>
        </w:rPr>
        <w:t>un</w:t>
      </w:r>
      <w:r w:rsidR="00E454B0">
        <w:rPr>
          <w:noProof w:val="0"/>
          <w:lang w:val="de"/>
        </w:rPr>
        <w:t xml:space="preserve">d </w:t>
      </w:r>
      <w:r w:rsidRPr="00E454B0">
        <w:rPr>
          <w:noProof w:val="0"/>
          <w:lang w:val="de"/>
        </w:rPr>
        <w:t xml:space="preserve">Länge ≥ 100 m für Nr. 1 weitere </w:t>
      </w:r>
      <w:r w:rsidR="00F367CE" w:rsidRPr="00E454B0">
        <w:rPr>
          <w:noProof w:val="0"/>
          <w:lang w:val="de"/>
        </w:rPr>
        <w:t>Sanierung</w:t>
      </w:r>
    </w:p>
    <w:tbl>
      <w:tblPr>
        <w:tblStyle w:val="Grigliatabella"/>
        <w:tblW w:w="9304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2195"/>
        <w:gridCol w:w="2694"/>
        <w:gridCol w:w="1340"/>
        <w:gridCol w:w="2932"/>
        <w:gridCol w:w="135"/>
        <w:gridCol w:w="8"/>
      </w:tblGrid>
      <w:tr w:rsidR="003832B6" w:rsidRPr="005B14AD" w14:paraId="534FC7A3" w14:textId="77777777" w:rsidTr="003832B6">
        <w:trPr>
          <w:trHeight w:val="324"/>
        </w:trPr>
        <w:tc>
          <w:tcPr>
            <w:tcW w:w="9304" w:type="dxa"/>
            <w:gridSpan w:val="6"/>
            <w:shd w:val="clear" w:color="auto" w:fill="C5E0B3" w:themeFill="accent6" w:themeFillTint="66"/>
            <w:vAlign w:val="center"/>
          </w:tcPr>
          <w:p w14:paraId="504A73F8" w14:textId="6503FBBA" w:rsidR="003832B6" w:rsidRPr="000860E2" w:rsidRDefault="006F285E" w:rsidP="006955E0">
            <w:pPr>
              <w:overflowPunct/>
              <w:textAlignment w:val="auto"/>
              <w:rPr>
                <w:rFonts w:cs="Arial"/>
                <w:b/>
                <w:noProof w:val="0"/>
                <w:lang w:val="de-DE" w:eastAsia="en-US"/>
              </w:rPr>
            </w:pPr>
            <w:r>
              <w:rPr>
                <w:b/>
                <w:noProof w:val="0"/>
                <w:lang w:val="de"/>
              </w:rPr>
              <w:t>SANIERUNG</w:t>
            </w:r>
            <w:r w:rsidR="003832B6" w:rsidRPr="00A60247">
              <w:rPr>
                <w:b/>
                <w:noProof w:val="0"/>
                <w:lang w:val="de"/>
              </w:rPr>
              <w:t xml:space="preserve"> Nr. 1,</w:t>
            </w:r>
            <w:r w:rsidR="003832B6">
              <w:rPr>
                <w:b/>
                <w:noProof w:val="0"/>
                <w:lang w:val="de"/>
              </w:rPr>
              <w:t xml:space="preserve"> </w:t>
            </w:r>
            <w:r w:rsidR="00417BED" w:rsidRPr="00417BED">
              <w:rPr>
                <w:rFonts w:cs="Arial"/>
                <w:b/>
                <w:noProof w:val="0"/>
                <w:lang w:val="de-DE" w:eastAsia="en-US"/>
              </w:rPr>
              <w:t xml:space="preserve">C.I.P.P.  </w:t>
            </w:r>
            <w:r w:rsidR="00417BED" w:rsidRPr="00A60247">
              <w:rPr>
                <w:rFonts w:cs="Arial"/>
                <w:b/>
                <w:noProof w:val="0"/>
                <w:lang w:eastAsia="en-US"/>
              </w:rPr>
              <w:t>– UV LINER</w:t>
            </w:r>
          </w:p>
        </w:tc>
      </w:tr>
      <w:tr w:rsidR="00F367CE" w:rsidRPr="004F33AE" w14:paraId="33262159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36AA8A30" w14:textId="5555532A" w:rsidR="00F367CE" w:rsidRPr="004F33AE" w:rsidRDefault="00EA43B6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Eingriffsbeschreibung</w:t>
            </w:r>
            <w:r>
              <w:rPr>
                <w:noProof w:val="0"/>
                <w:lang w:val="de"/>
              </w:rPr>
              <w:t>:</w:t>
            </w:r>
          </w:p>
        </w:tc>
        <w:tc>
          <w:tcPr>
            <w:tcW w:w="710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42256" w14:textId="77777777" w:rsidR="00F367CE" w:rsidRPr="004F33A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F367CE" w:rsidRPr="004F33AE" w14:paraId="5E1A02CA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58DA2095" w14:textId="26F2D5F4" w:rsidR="00F367C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Kunde:</w:t>
            </w:r>
          </w:p>
        </w:tc>
        <w:tc>
          <w:tcPr>
            <w:tcW w:w="7101" w:type="dxa"/>
            <w:gridSpan w:val="4"/>
            <w:shd w:val="clear" w:color="auto" w:fill="D9D9D9" w:themeFill="background1" w:themeFillShade="D9"/>
            <w:vAlign w:val="center"/>
          </w:tcPr>
          <w:p w14:paraId="4320D862" w14:textId="77777777" w:rsidR="00F367CE" w:rsidRPr="004F33A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F367CE" w:rsidRPr="004F33AE" w14:paraId="5782BAAD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26E9DB66" w14:textId="3A17DE99" w:rsidR="00F367CE" w:rsidRPr="004F33AE" w:rsidRDefault="00EA43B6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</w:t>
            </w:r>
            <w:r>
              <w:rPr>
                <w:noProof w:val="0"/>
                <w:lang w:val="de"/>
              </w:rPr>
              <w:t>so</w:t>
            </w:r>
            <w:r w:rsidR="00F367CE">
              <w:rPr>
                <w:noProof w:val="0"/>
                <w:lang w:val="de"/>
              </w:rPr>
              <w:t>rt</w:t>
            </w:r>
            <w:r>
              <w:rPr>
                <w:noProof w:val="0"/>
                <w:lang w:val="de"/>
              </w:rPr>
              <w:t>:</w:t>
            </w:r>
            <w:r w:rsidR="00F367CE">
              <w:rPr>
                <w:noProof w:val="0"/>
                <w:lang w:val="de"/>
              </w:rPr>
              <w:t xml:space="preserve"> 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4928DA0" w14:textId="77777777" w:rsidR="00F367CE" w:rsidRPr="004F33AE" w:rsidRDefault="00F367CE" w:rsidP="00F367CE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1340" w:type="dxa"/>
            <w:shd w:val="clear" w:color="auto" w:fill="auto"/>
            <w:vAlign w:val="center"/>
          </w:tcPr>
          <w:p w14:paraId="35502E75" w14:textId="77777777" w:rsidR="00F367CE" w:rsidRPr="004F33AE" w:rsidRDefault="00F367CE" w:rsidP="00F367CE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Jahr:</w:t>
            </w:r>
          </w:p>
        </w:tc>
        <w:tc>
          <w:tcPr>
            <w:tcW w:w="3067" w:type="dxa"/>
            <w:gridSpan w:val="2"/>
            <w:shd w:val="clear" w:color="auto" w:fill="D9D9D9" w:themeFill="background1" w:themeFillShade="D9"/>
            <w:vAlign w:val="center"/>
          </w:tcPr>
          <w:p w14:paraId="601317BE" w14:textId="77777777" w:rsidR="00F367CE" w:rsidRPr="004F33A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3832B6" w14:paraId="75880738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4D4052D7" w14:textId="31EAF63D" w:rsidR="003832B6" w:rsidRDefault="00F367CE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Betrag</w:t>
            </w:r>
            <w:r w:rsidR="003832B6">
              <w:rPr>
                <w:noProof w:val="0"/>
                <w:lang w:val="de"/>
              </w:rPr>
              <w:t>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7B6F3B3" w14:textId="77777777" w:rsidR="003832B6" w:rsidRDefault="003832B6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4407" w:type="dxa"/>
            <w:gridSpan w:val="3"/>
            <w:shd w:val="clear" w:color="auto" w:fill="auto"/>
            <w:vAlign w:val="center"/>
          </w:tcPr>
          <w:p w14:paraId="00AFDB98" w14:textId="77777777" w:rsidR="003832B6" w:rsidRDefault="003832B6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€</w:t>
            </w:r>
          </w:p>
        </w:tc>
      </w:tr>
      <w:tr w:rsidR="003832B6" w14:paraId="797410C3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7E89E79A" w14:textId="1EA967AA" w:rsidR="003832B6" w:rsidRDefault="003832B6" w:rsidP="003832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Länge: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B86F8DB" w14:textId="77777777" w:rsidR="003832B6" w:rsidRDefault="003832B6" w:rsidP="003832B6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4407" w:type="dxa"/>
            <w:gridSpan w:val="3"/>
            <w:shd w:val="clear" w:color="auto" w:fill="auto"/>
            <w:vAlign w:val="center"/>
          </w:tcPr>
          <w:p w14:paraId="5405B16A" w14:textId="669E5A48" w:rsidR="003832B6" w:rsidRDefault="003250BC" w:rsidP="003832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 xml:space="preserve">m </w:t>
            </w:r>
            <w:r w:rsidRPr="006955E0">
              <w:rPr>
                <w:noProof w:val="0"/>
                <w:lang w:val="de"/>
              </w:rPr>
              <w:t>≥</w:t>
            </w:r>
            <w:r w:rsidRPr="001E5BCC">
              <w:rPr>
                <w:noProof w:val="0"/>
                <w:lang w:val="de"/>
              </w:rPr>
              <w:t xml:space="preserve"> 4</w:t>
            </w:r>
            <w:r>
              <w:rPr>
                <w:noProof w:val="0"/>
                <w:lang w:val="de"/>
              </w:rPr>
              <w:t>0</w:t>
            </w:r>
            <w:r w:rsidRPr="001E5BCC">
              <w:rPr>
                <w:noProof w:val="0"/>
                <w:lang w:val="de"/>
              </w:rPr>
              <w:t>0 m</w:t>
            </w:r>
          </w:p>
        </w:tc>
      </w:tr>
      <w:tr w:rsidR="003250BC" w14:paraId="25EF52A7" w14:textId="77777777" w:rsidTr="00EA43B6">
        <w:trPr>
          <w:gridAfter w:val="2"/>
          <w:wAfter w:w="143" w:type="dxa"/>
          <w:trHeight w:val="378"/>
        </w:trPr>
        <w:tc>
          <w:tcPr>
            <w:tcW w:w="2195" w:type="dxa"/>
            <w:vAlign w:val="center"/>
          </w:tcPr>
          <w:p w14:paraId="74B40033" w14:textId="2AD904F4" w:rsidR="003250BC" w:rsidRDefault="00F444C5" w:rsidP="003832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Eiprofilgröße</w:t>
            </w:r>
            <w:r w:rsidR="00417BED">
              <w:rPr>
                <w:noProof w:val="0"/>
                <w:lang w:val="de"/>
              </w:rPr>
              <w:t xml:space="preserve"> </w:t>
            </w:r>
            <w:r w:rsidR="003250BC">
              <w:rPr>
                <w:noProof w:val="0"/>
                <w:lang w:val="de"/>
              </w:rPr>
              <w:t>(l/L):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8788C01" w14:textId="18460616" w:rsidR="003250BC" w:rsidRDefault="003250BC" w:rsidP="003832B6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x/x</w:t>
            </w:r>
          </w:p>
        </w:tc>
        <w:tc>
          <w:tcPr>
            <w:tcW w:w="4272" w:type="dxa"/>
            <w:gridSpan w:val="2"/>
            <w:shd w:val="clear" w:color="auto" w:fill="auto"/>
            <w:vAlign w:val="center"/>
          </w:tcPr>
          <w:p w14:paraId="039FD65D" w14:textId="04A80F5B" w:rsidR="003250BC" w:rsidRDefault="003250BC" w:rsidP="003832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 xml:space="preserve">mm/mm </w:t>
            </w:r>
            <w:r w:rsidRPr="006955E0">
              <w:rPr>
                <w:noProof w:val="0"/>
                <w:lang w:val="de"/>
              </w:rPr>
              <w:t>≥</w:t>
            </w:r>
            <w:r>
              <w:rPr>
                <w:lang w:val="de"/>
              </w:rPr>
              <w:t xml:space="preserve"> </w:t>
            </w:r>
            <w:r>
              <w:rPr>
                <w:noProof w:val="0"/>
                <w:lang w:val="de"/>
              </w:rPr>
              <w:t>500/750 mm</w:t>
            </w:r>
          </w:p>
        </w:tc>
      </w:tr>
      <w:tr w:rsidR="006955E0" w:rsidRPr="005B14AD" w14:paraId="54530F36" w14:textId="77777777" w:rsidTr="006955E0">
        <w:trPr>
          <w:trHeight w:val="324"/>
        </w:trPr>
        <w:tc>
          <w:tcPr>
            <w:tcW w:w="9304" w:type="dxa"/>
            <w:gridSpan w:val="6"/>
            <w:shd w:val="clear" w:color="auto" w:fill="C5E0B3" w:themeFill="accent6" w:themeFillTint="66"/>
            <w:vAlign w:val="center"/>
          </w:tcPr>
          <w:p w14:paraId="288A14F7" w14:textId="0BD73175" w:rsidR="006955E0" w:rsidRPr="000860E2" w:rsidRDefault="006F285E" w:rsidP="006955E0">
            <w:pPr>
              <w:overflowPunct/>
              <w:textAlignment w:val="auto"/>
              <w:rPr>
                <w:rFonts w:cs="Arial"/>
                <w:b/>
                <w:noProof w:val="0"/>
                <w:lang w:val="de-DE" w:eastAsia="en-US"/>
              </w:rPr>
            </w:pPr>
            <w:r>
              <w:rPr>
                <w:b/>
                <w:noProof w:val="0"/>
                <w:lang w:val="de"/>
              </w:rPr>
              <w:t>SANIERUNG</w:t>
            </w:r>
            <w:r w:rsidRPr="00A60247">
              <w:rPr>
                <w:b/>
                <w:noProof w:val="0"/>
                <w:lang w:val="de"/>
              </w:rPr>
              <w:t xml:space="preserve"> </w:t>
            </w:r>
            <w:r w:rsidR="006955E0" w:rsidRPr="00A60247">
              <w:rPr>
                <w:b/>
                <w:noProof w:val="0"/>
                <w:lang w:val="de"/>
              </w:rPr>
              <w:t xml:space="preserve">Nr. </w:t>
            </w:r>
            <w:r w:rsidR="006955E0">
              <w:rPr>
                <w:b/>
                <w:noProof w:val="0"/>
                <w:lang w:val="de"/>
              </w:rPr>
              <w:t>2</w:t>
            </w:r>
            <w:r w:rsidR="006955E0">
              <w:rPr>
                <w:lang w:val="de"/>
              </w:rPr>
              <w:t>,</w:t>
            </w:r>
            <w:r w:rsidR="006955E0">
              <w:rPr>
                <w:b/>
                <w:noProof w:val="0"/>
                <w:lang w:val="de"/>
              </w:rPr>
              <w:t xml:space="preserve"> </w:t>
            </w:r>
            <w:r w:rsidR="00417BED" w:rsidRPr="00417BED">
              <w:rPr>
                <w:rFonts w:cs="Arial"/>
                <w:b/>
                <w:noProof w:val="0"/>
                <w:lang w:val="de-DE" w:eastAsia="en-US"/>
              </w:rPr>
              <w:t xml:space="preserve">C.I.P.P.  </w:t>
            </w:r>
            <w:r w:rsidR="00417BED" w:rsidRPr="00A60247">
              <w:rPr>
                <w:rFonts w:cs="Arial"/>
                <w:b/>
                <w:noProof w:val="0"/>
                <w:lang w:eastAsia="en-US"/>
              </w:rPr>
              <w:t>– UV LINER</w:t>
            </w:r>
          </w:p>
        </w:tc>
      </w:tr>
      <w:tr w:rsidR="00EA43B6" w:rsidRPr="004F33AE" w14:paraId="495431C6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117B6F66" w14:textId="7E80C060" w:rsidR="00EA43B6" w:rsidRPr="004F33AE" w:rsidRDefault="00EA43B6" w:rsidP="00EA43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Eingriffsbeschreibung</w:t>
            </w:r>
            <w:r>
              <w:rPr>
                <w:noProof w:val="0"/>
                <w:lang w:val="de"/>
              </w:rPr>
              <w:t>:</w:t>
            </w:r>
          </w:p>
        </w:tc>
        <w:tc>
          <w:tcPr>
            <w:tcW w:w="710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D5B4B" w14:textId="77777777" w:rsidR="00EA43B6" w:rsidRPr="004F33AE" w:rsidRDefault="00EA43B6" w:rsidP="00EA43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F367CE" w:rsidRPr="004F33AE" w14:paraId="713609A9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3E06577D" w14:textId="6C7DB639" w:rsidR="00F367C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Kunde:</w:t>
            </w:r>
          </w:p>
        </w:tc>
        <w:tc>
          <w:tcPr>
            <w:tcW w:w="7101" w:type="dxa"/>
            <w:gridSpan w:val="4"/>
            <w:shd w:val="clear" w:color="auto" w:fill="D9D9D9" w:themeFill="background1" w:themeFillShade="D9"/>
            <w:vAlign w:val="center"/>
          </w:tcPr>
          <w:p w14:paraId="14573918" w14:textId="77777777" w:rsidR="00F367CE" w:rsidRPr="004F33A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F367CE" w:rsidRPr="004F33AE" w14:paraId="4FA7A0EC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411D7E39" w14:textId="1A8E63FC" w:rsidR="00F367CE" w:rsidRPr="004F33AE" w:rsidRDefault="00EA43B6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</w:t>
            </w:r>
            <w:r>
              <w:rPr>
                <w:noProof w:val="0"/>
                <w:lang w:val="de"/>
              </w:rPr>
              <w:t>sort: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38024DB" w14:textId="77777777" w:rsidR="00F367CE" w:rsidRPr="004F33AE" w:rsidRDefault="00F367CE" w:rsidP="00F367CE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1340" w:type="dxa"/>
            <w:shd w:val="clear" w:color="auto" w:fill="auto"/>
            <w:vAlign w:val="center"/>
          </w:tcPr>
          <w:p w14:paraId="0612985D" w14:textId="77777777" w:rsidR="00F367CE" w:rsidRPr="004F33AE" w:rsidRDefault="00F367CE" w:rsidP="00F367CE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Jahr:</w:t>
            </w:r>
          </w:p>
        </w:tc>
        <w:tc>
          <w:tcPr>
            <w:tcW w:w="3067" w:type="dxa"/>
            <w:gridSpan w:val="2"/>
            <w:shd w:val="clear" w:color="auto" w:fill="D9D9D9" w:themeFill="background1" w:themeFillShade="D9"/>
            <w:vAlign w:val="center"/>
          </w:tcPr>
          <w:p w14:paraId="126BE11C" w14:textId="77777777" w:rsidR="00F367CE" w:rsidRPr="004F33A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664F33" w14:paraId="39F3487A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6CD56EF3" w14:textId="68C03EB4" w:rsidR="00664F33" w:rsidRDefault="00F367CE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Betrag</w:t>
            </w:r>
            <w:r w:rsidR="00664F33">
              <w:rPr>
                <w:noProof w:val="0"/>
                <w:lang w:val="de"/>
              </w:rPr>
              <w:t>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30E4BB9" w14:textId="77777777" w:rsidR="00664F33" w:rsidRDefault="00664F33" w:rsidP="00664F33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4407" w:type="dxa"/>
            <w:gridSpan w:val="3"/>
            <w:shd w:val="clear" w:color="auto" w:fill="auto"/>
            <w:vAlign w:val="center"/>
          </w:tcPr>
          <w:p w14:paraId="667BE454" w14:textId="77777777" w:rsidR="00664F33" w:rsidRDefault="00664F33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€</w:t>
            </w:r>
          </w:p>
        </w:tc>
      </w:tr>
      <w:tr w:rsidR="00664F33" w14:paraId="7DDDFF48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4530419E" w14:textId="6BAD19E6" w:rsidR="00664F33" w:rsidRDefault="00664F33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Länge: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752274F" w14:textId="77777777" w:rsidR="00664F33" w:rsidRDefault="00664F33" w:rsidP="00664F33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4407" w:type="dxa"/>
            <w:gridSpan w:val="3"/>
            <w:shd w:val="clear" w:color="auto" w:fill="auto"/>
            <w:vAlign w:val="center"/>
          </w:tcPr>
          <w:p w14:paraId="55BAE487" w14:textId="1EA1F0C4" w:rsidR="00664F33" w:rsidRDefault="00664F33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 xml:space="preserve">m </w:t>
            </w:r>
            <w:r w:rsidRPr="006955E0">
              <w:rPr>
                <w:noProof w:val="0"/>
                <w:lang w:val="de"/>
              </w:rPr>
              <w:t>≥</w:t>
            </w:r>
            <w:r>
              <w:rPr>
                <w:lang w:val="de"/>
              </w:rPr>
              <w:t xml:space="preserve"> </w:t>
            </w:r>
            <w:r w:rsidRPr="001E5BCC">
              <w:rPr>
                <w:noProof w:val="0"/>
                <w:lang w:val="de"/>
              </w:rPr>
              <w:t>4</w:t>
            </w:r>
            <w:r>
              <w:rPr>
                <w:noProof w:val="0"/>
                <w:lang w:val="de"/>
              </w:rPr>
              <w:t>0</w:t>
            </w:r>
            <w:r w:rsidRPr="001E5BCC">
              <w:rPr>
                <w:noProof w:val="0"/>
                <w:lang w:val="de"/>
              </w:rPr>
              <w:t>0 m</w:t>
            </w:r>
          </w:p>
        </w:tc>
      </w:tr>
      <w:tr w:rsidR="00664F33" w14:paraId="1494526E" w14:textId="77777777" w:rsidTr="00EA43B6">
        <w:trPr>
          <w:gridAfter w:val="2"/>
          <w:wAfter w:w="143" w:type="dxa"/>
          <w:trHeight w:val="378"/>
        </w:trPr>
        <w:tc>
          <w:tcPr>
            <w:tcW w:w="2195" w:type="dxa"/>
            <w:vAlign w:val="center"/>
          </w:tcPr>
          <w:p w14:paraId="4897711B" w14:textId="599100D0" w:rsidR="00664F33" w:rsidRDefault="00F444C5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Eiprofilgröße</w:t>
            </w:r>
            <w:r w:rsidR="00417BED">
              <w:rPr>
                <w:noProof w:val="0"/>
                <w:lang w:val="de"/>
              </w:rPr>
              <w:t xml:space="preserve"> </w:t>
            </w:r>
            <w:r w:rsidR="00664F33">
              <w:rPr>
                <w:noProof w:val="0"/>
                <w:lang w:val="de"/>
              </w:rPr>
              <w:t>(l/L):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4DAEDB3" w14:textId="77777777" w:rsidR="00664F33" w:rsidRDefault="00664F33" w:rsidP="00664F33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x/x</w:t>
            </w:r>
          </w:p>
        </w:tc>
        <w:tc>
          <w:tcPr>
            <w:tcW w:w="4272" w:type="dxa"/>
            <w:gridSpan w:val="2"/>
            <w:shd w:val="clear" w:color="auto" w:fill="auto"/>
            <w:vAlign w:val="center"/>
          </w:tcPr>
          <w:p w14:paraId="0DDDE484" w14:textId="42A30E67" w:rsidR="00664F33" w:rsidRDefault="00664F33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 xml:space="preserve">mm/mm </w:t>
            </w:r>
            <w:r w:rsidRPr="006955E0">
              <w:rPr>
                <w:noProof w:val="0"/>
                <w:lang w:val="de"/>
              </w:rPr>
              <w:t>≥</w:t>
            </w:r>
            <w:r>
              <w:rPr>
                <w:lang w:val="de"/>
              </w:rPr>
              <w:t xml:space="preserve"> </w:t>
            </w:r>
            <w:r>
              <w:rPr>
                <w:noProof w:val="0"/>
                <w:lang w:val="de"/>
              </w:rPr>
              <w:t>500/750 mm</w:t>
            </w:r>
          </w:p>
        </w:tc>
      </w:tr>
      <w:tr w:rsidR="006955E0" w:rsidRPr="005B14AD" w14:paraId="17401044" w14:textId="77777777" w:rsidTr="006955E0">
        <w:trPr>
          <w:trHeight w:val="324"/>
        </w:trPr>
        <w:tc>
          <w:tcPr>
            <w:tcW w:w="9304" w:type="dxa"/>
            <w:gridSpan w:val="6"/>
            <w:shd w:val="clear" w:color="auto" w:fill="C5E0B3" w:themeFill="accent6" w:themeFillTint="66"/>
            <w:vAlign w:val="center"/>
          </w:tcPr>
          <w:p w14:paraId="3EB740DC" w14:textId="28695A67" w:rsidR="006955E0" w:rsidRPr="000860E2" w:rsidRDefault="006F285E" w:rsidP="006955E0">
            <w:pPr>
              <w:overflowPunct/>
              <w:textAlignment w:val="auto"/>
              <w:rPr>
                <w:rFonts w:cs="Arial"/>
                <w:b/>
                <w:noProof w:val="0"/>
                <w:lang w:val="de-DE" w:eastAsia="en-US"/>
              </w:rPr>
            </w:pPr>
            <w:r>
              <w:rPr>
                <w:b/>
                <w:noProof w:val="0"/>
                <w:lang w:val="de"/>
              </w:rPr>
              <w:t>SANIERUNG</w:t>
            </w:r>
            <w:r w:rsidRPr="00A60247">
              <w:rPr>
                <w:b/>
                <w:noProof w:val="0"/>
                <w:lang w:val="de"/>
              </w:rPr>
              <w:t xml:space="preserve"> </w:t>
            </w:r>
            <w:r w:rsidR="006955E0" w:rsidRPr="00A60247">
              <w:rPr>
                <w:b/>
                <w:noProof w:val="0"/>
                <w:lang w:val="de"/>
              </w:rPr>
              <w:t xml:space="preserve">Nr. </w:t>
            </w:r>
            <w:r w:rsidR="006955E0">
              <w:rPr>
                <w:b/>
                <w:noProof w:val="0"/>
                <w:lang w:val="de"/>
              </w:rPr>
              <w:t>3</w:t>
            </w:r>
            <w:r w:rsidR="006955E0">
              <w:rPr>
                <w:lang w:val="de"/>
              </w:rPr>
              <w:t>,</w:t>
            </w:r>
            <w:r w:rsidR="006955E0">
              <w:rPr>
                <w:b/>
                <w:noProof w:val="0"/>
                <w:lang w:val="de"/>
              </w:rPr>
              <w:t xml:space="preserve"> </w:t>
            </w:r>
            <w:r w:rsidR="00417BED" w:rsidRPr="00417BED">
              <w:rPr>
                <w:rFonts w:cs="Arial"/>
                <w:b/>
                <w:noProof w:val="0"/>
                <w:lang w:val="de-DE" w:eastAsia="en-US"/>
              </w:rPr>
              <w:t xml:space="preserve">C.I.P.P.  </w:t>
            </w:r>
            <w:r w:rsidR="00417BED" w:rsidRPr="00A60247">
              <w:rPr>
                <w:rFonts w:cs="Arial"/>
                <w:b/>
                <w:noProof w:val="0"/>
                <w:lang w:eastAsia="en-US"/>
              </w:rPr>
              <w:t>– UV LINER</w:t>
            </w:r>
          </w:p>
        </w:tc>
      </w:tr>
      <w:tr w:rsidR="00EA43B6" w:rsidRPr="004F33AE" w14:paraId="5E10A85A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0FBCBA1A" w14:textId="027E15D3" w:rsidR="00EA43B6" w:rsidRPr="004F33AE" w:rsidRDefault="00EA43B6" w:rsidP="00EA43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Eingriffsbeschreibung</w:t>
            </w:r>
            <w:r>
              <w:rPr>
                <w:noProof w:val="0"/>
                <w:lang w:val="de"/>
              </w:rPr>
              <w:t>:</w:t>
            </w:r>
          </w:p>
        </w:tc>
        <w:tc>
          <w:tcPr>
            <w:tcW w:w="710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C302A" w14:textId="77777777" w:rsidR="00EA43B6" w:rsidRPr="004F33AE" w:rsidRDefault="00EA43B6" w:rsidP="00EA43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F367CE" w:rsidRPr="004F33AE" w14:paraId="00333134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40177084" w14:textId="3D1C2FD5" w:rsidR="00F367C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Kunde:</w:t>
            </w:r>
          </w:p>
        </w:tc>
        <w:tc>
          <w:tcPr>
            <w:tcW w:w="7101" w:type="dxa"/>
            <w:gridSpan w:val="4"/>
            <w:shd w:val="clear" w:color="auto" w:fill="D9D9D9" w:themeFill="background1" w:themeFillShade="D9"/>
            <w:vAlign w:val="center"/>
          </w:tcPr>
          <w:p w14:paraId="5E446067" w14:textId="77777777" w:rsidR="00F367CE" w:rsidRPr="004F33A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F367CE" w:rsidRPr="004F33AE" w14:paraId="1B0E7DF1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46F34CF1" w14:textId="5492D870" w:rsidR="00F367CE" w:rsidRPr="004F33AE" w:rsidRDefault="00EA43B6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</w:t>
            </w:r>
            <w:r>
              <w:rPr>
                <w:noProof w:val="0"/>
                <w:lang w:val="de"/>
              </w:rPr>
              <w:t>sort: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EDB841A" w14:textId="77777777" w:rsidR="00F367CE" w:rsidRPr="004F33AE" w:rsidRDefault="00F367CE" w:rsidP="00F367CE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1340" w:type="dxa"/>
            <w:shd w:val="clear" w:color="auto" w:fill="auto"/>
            <w:vAlign w:val="center"/>
          </w:tcPr>
          <w:p w14:paraId="4667DDC5" w14:textId="77777777" w:rsidR="00F367CE" w:rsidRPr="004F33AE" w:rsidRDefault="00F367CE" w:rsidP="00F367CE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Jahr:</w:t>
            </w:r>
          </w:p>
        </w:tc>
        <w:tc>
          <w:tcPr>
            <w:tcW w:w="3067" w:type="dxa"/>
            <w:gridSpan w:val="2"/>
            <w:shd w:val="clear" w:color="auto" w:fill="D9D9D9" w:themeFill="background1" w:themeFillShade="D9"/>
            <w:vAlign w:val="center"/>
          </w:tcPr>
          <w:p w14:paraId="19B3A004" w14:textId="77777777" w:rsidR="00F367CE" w:rsidRPr="004F33AE" w:rsidRDefault="00F367CE" w:rsidP="00F367CE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664F33" w14:paraId="4A4DF7D7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16023AC7" w14:textId="025B0D0D" w:rsidR="00664F33" w:rsidRDefault="00F367CE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Betrag</w:t>
            </w:r>
            <w:r w:rsidR="00664F33">
              <w:rPr>
                <w:noProof w:val="0"/>
                <w:lang w:val="de"/>
              </w:rPr>
              <w:t>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E95AEEB" w14:textId="77777777" w:rsidR="00664F33" w:rsidRDefault="00664F33" w:rsidP="00664F33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4407" w:type="dxa"/>
            <w:gridSpan w:val="3"/>
            <w:shd w:val="clear" w:color="auto" w:fill="auto"/>
            <w:vAlign w:val="center"/>
          </w:tcPr>
          <w:p w14:paraId="7F646A46" w14:textId="77777777" w:rsidR="00664F33" w:rsidRDefault="00664F33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€</w:t>
            </w:r>
          </w:p>
        </w:tc>
      </w:tr>
      <w:tr w:rsidR="00664F33" w14:paraId="731101C8" w14:textId="77777777" w:rsidTr="00EA43B6">
        <w:trPr>
          <w:gridAfter w:val="1"/>
          <w:wAfter w:w="8" w:type="dxa"/>
          <w:trHeight w:val="378"/>
        </w:trPr>
        <w:tc>
          <w:tcPr>
            <w:tcW w:w="2195" w:type="dxa"/>
            <w:vAlign w:val="center"/>
          </w:tcPr>
          <w:p w14:paraId="2C29C90D" w14:textId="3A04BCF5" w:rsidR="00664F33" w:rsidRDefault="00664F33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Länge: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A12B84F" w14:textId="77777777" w:rsidR="00664F33" w:rsidRDefault="00664F33" w:rsidP="00664F33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4407" w:type="dxa"/>
            <w:gridSpan w:val="3"/>
            <w:shd w:val="clear" w:color="auto" w:fill="auto"/>
            <w:vAlign w:val="center"/>
          </w:tcPr>
          <w:p w14:paraId="1B359E92" w14:textId="459E57E2" w:rsidR="00664F33" w:rsidRDefault="00664F33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 xml:space="preserve">m </w:t>
            </w:r>
            <w:r w:rsidRPr="006955E0">
              <w:rPr>
                <w:noProof w:val="0"/>
                <w:lang w:val="de"/>
              </w:rPr>
              <w:t>≥</w:t>
            </w:r>
            <w:r>
              <w:rPr>
                <w:lang w:val="de"/>
              </w:rPr>
              <w:t xml:space="preserve"> </w:t>
            </w:r>
            <w:r>
              <w:rPr>
                <w:noProof w:val="0"/>
                <w:lang w:val="de"/>
              </w:rPr>
              <w:t>10</w:t>
            </w:r>
            <w:r w:rsidRPr="001E5BCC">
              <w:rPr>
                <w:noProof w:val="0"/>
                <w:lang w:val="de"/>
              </w:rPr>
              <w:t>0 m</w:t>
            </w:r>
          </w:p>
        </w:tc>
      </w:tr>
      <w:tr w:rsidR="00664F33" w14:paraId="49B6D518" w14:textId="77777777" w:rsidTr="00EA43B6">
        <w:trPr>
          <w:gridAfter w:val="2"/>
          <w:wAfter w:w="143" w:type="dxa"/>
          <w:trHeight w:val="378"/>
        </w:trPr>
        <w:tc>
          <w:tcPr>
            <w:tcW w:w="2195" w:type="dxa"/>
            <w:vAlign w:val="center"/>
          </w:tcPr>
          <w:p w14:paraId="6E7E3F14" w14:textId="6CBDED65" w:rsidR="00664F33" w:rsidRDefault="00F444C5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Eiprofilgröße</w:t>
            </w:r>
            <w:r w:rsidR="00417BED">
              <w:rPr>
                <w:noProof w:val="0"/>
                <w:lang w:val="de"/>
              </w:rPr>
              <w:t xml:space="preserve"> </w:t>
            </w:r>
            <w:r w:rsidR="00664F33">
              <w:rPr>
                <w:noProof w:val="0"/>
                <w:lang w:val="de"/>
              </w:rPr>
              <w:t>(l/L):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C46D1FB" w14:textId="77777777" w:rsidR="00664F33" w:rsidRDefault="00664F33" w:rsidP="00664F33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x/x</w:t>
            </w:r>
          </w:p>
        </w:tc>
        <w:tc>
          <w:tcPr>
            <w:tcW w:w="4272" w:type="dxa"/>
            <w:gridSpan w:val="2"/>
            <w:shd w:val="clear" w:color="auto" w:fill="auto"/>
            <w:vAlign w:val="center"/>
          </w:tcPr>
          <w:p w14:paraId="43F283CB" w14:textId="4B30886D" w:rsidR="00664F33" w:rsidRDefault="00664F33" w:rsidP="00664F33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 xml:space="preserve">mm/mm </w:t>
            </w:r>
            <w:r w:rsidRPr="006955E0">
              <w:rPr>
                <w:noProof w:val="0"/>
                <w:lang w:val="de"/>
              </w:rPr>
              <w:t>≥</w:t>
            </w:r>
            <w:r>
              <w:rPr>
                <w:lang w:val="de"/>
              </w:rPr>
              <w:t xml:space="preserve"> </w:t>
            </w:r>
            <w:r>
              <w:rPr>
                <w:noProof w:val="0"/>
                <w:lang w:val="de"/>
              </w:rPr>
              <w:t>500/750 mm</w:t>
            </w:r>
          </w:p>
        </w:tc>
      </w:tr>
    </w:tbl>
    <w:p w14:paraId="6C5FD23F" w14:textId="77777777" w:rsidR="00F367CE" w:rsidRDefault="00F367CE" w:rsidP="004B110A">
      <w:pPr>
        <w:spacing w:line="360" w:lineRule="auto"/>
        <w:ind w:left="142"/>
        <w:jc w:val="both"/>
        <w:rPr>
          <w:b/>
          <w:noProof w:val="0"/>
          <w:lang w:val="de"/>
        </w:rPr>
      </w:pPr>
    </w:p>
    <w:p w14:paraId="47D64F09" w14:textId="77777777" w:rsidR="00F367CE" w:rsidRDefault="00F367CE">
      <w:pPr>
        <w:overflowPunct/>
        <w:autoSpaceDE/>
        <w:autoSpaceDN/>
        <w:adjustRightInd/>
        <w:textAlignment w:val="auto"/>
        <w:rPr>
          <w:b/>
          <w:noProof w:val="0"/>
          <w:lang w:val="de"/>
        </w:rPr>
      </w:pPr>
      <w:r>
        <w:rPr>
          <w:b/>
          <w:noProof w:val="0"/>
          <w:lang w:val="de"/>
        </w:rPr>
        <w:br w:type="page"/>
      </w:r>
    </w:p>
    <w:p w14:paraId="17D6232F" w14:textId="6762EE28" w:rsidR="004B110A" w:rsidRPr="000860E2" w:rsidRDefault="004B110A" w:rsidP="004B110A">
      <w:pPr>
        <w:spacing w:line="360" w:lineRule="auto"/>
        <w:ind w:left="142"/>
        <w:jc w:val="both"/>
        <w:rPr>
          <w:noProof w:val="0"/>
          <w:lang w:val="de-DE"/>
        </w:rPr>
      </w:pPr>
      <w:r w:rsidRPr="00E11870">
        <w:rPr>
          <w:b/>
          <w:noProof w:val="0"/>
          <w:lang w:val="de"/>
        </w:rPr>
        <w:lastRenderedPageBreak/>
        <w:t xml:space="preserve">Tabelle </w:t>
      </w:r>
      <w:r w:rsidR="00F367CE">
        <w:rPr>
          <w:b/>
          <w:noProof w:val="0"/>
          <w:lang w:val="de"/>
        </w:rPr>
        <w:t>2</w:t>
      </w:r>
      <w:r w:rsidRPr="00E11870">
        <w:rPr>
          <w:b/>
          <w:noProof w:val="0"/>
          <w:lang w:val="de"/>
        </w:rPr>
        <w:t>:</w:t>
      </w:r>
      <w:r>
        <w:rPr>
          <w:lang w:val="de"/>
        </w:rPr>
        <w:t xml:space="preserve"> Erfahrung</w:t>
      </w:r>
      <w:r w:rsidR="00417BED">
        <w:rPr>
          <w:lang w:val="de"/>
        </w:rPr>
        <w:t>,</w:t>
      </w:r>
      <w:r>
        <w:rPr>
          <w:lang w:val="de"/>
        </w:rPr>
        <w:t xml:space="preserve"> </w:t>
      </w:r>
      <w:r w:rsidR="004C364E" w:rsidRPr="004C364E">
        <w:rPr>
          <w:noProof w:val="0"/>
          <w:lang w:val="de"/>
        </w:rPr>
        <w:t>im Dreijahreszeitraum 2018, 2019, 2020</w:t>
      </w:r>
      <w:r w:rsidR="00EA43B6" w:rsidRPr="00EA43B6">
        <w:rPr>
          <w:lang w:val="de-DE"/>
        </w:rPr>
        <w:t xml:space="preserve"> </w:t>
      </w:r>
      <w:r w:rsidR="00EA43B6" w:rsidRPr="00EA43B6">
        <w:rPr>
          <w:noProof w:val="0"/>
          <w:lang w:val="de"/>
        </w:rPr>
        <w:t>mit Einbau und kontinuierlichem Betrieb von Nr. 3 Bypass</w:t>
      </w:r>
      <w:r w:rsidR="004C364E" w:rsidRPr="004C364E">
        <w:rPr>
          <w:noProof w:val="0"/>
          <w:lang w:val="de"/>
        </w:rPr>
        <w:t>,</w:t>
      </w:r>
      <w:r>
        <w:rPr>
          <w:lang w:val="de"/>
        </w:rPr>
        <w:t xml:space="preserve"> mit folgenden </w:t>
      </w:r>
      <w:r>
        <w:rPr>
          <w:noProof w:val="0"/>
          <w:lang w:val="de"/>
        </w:rPr>
        <w:t>Anforderungen:</w:t>
      </w:r>
    </w:p>
    <w:p w14:paraId="0D1071F5" w14:textId="10DA71E4" w:rsidR="004B110A" w:rsidRPr="001E5BCC" w:rsidRDefault="006F285E" w:rsidP="004B110A">
      <w:pPr>
        <w:pStyle w:val="Paragrafoelenco"/>
        <w:numPr>
          <w:ilvl w:val="0"/>
          <w:numId w:val="10"/>
        </w:numPr>
        <w:spacing w:line="360" w:lineRule="auto"/>
        <w:jc w:val="both"/>
        <w:rPr>
          <w:b/>
          <w:noProof w:val="0"/>
        </w:rPr>
      </w:pPr>
      <w:r>
        <w:rPr>
          <w:noProof w:val="0"/>
          <w:lang w:val="de"/>
        </w:rPr>
        <w:t xml:space="preserve">Durchfluss </w:t>
      </w:r>
      <w:r w:rsidR="004B110A" w:rsidRPr="001E5BCC">
        <w:rPr>
          <w:noProof w:val="0"/>
          <w:lang w:val="de"/>
        </w:rPr>
        <w:t>≥</w:t>
      </w:r>
      <w:r w:rsidR="004B110A">
        <w:rPr>
          <w:lang w:val="de"/>
        </w:rPr>
        <w:t xml:space="preserve"> </w:t>
      </w:r>
      <w:r w:rsidR="004B110A" w:rsidRPr="001E5BCC">
        <w:rPr>
          <w:noProof w:val="0"/>
          <w:lang w:val="de"/>
        </w:rPr>
        <w:t>4</w:t>
      </w:r>
      <w:r w:rsidR="00D9090E">
        <w:rPr>
          <w:noProof w:val="0"/>
          <w:lang w:val="de"/>
        </w:rPr>
        <w:t>5</w:t>
      </w:r>
      <w:r w:rsidR="004B110A">
        <w:rPr>
          <w:lang w:val="de"/>
        </w:rPr>
        <w:t>0</w:t>
      </w:r>
      <w:r w:rsidR="00E454B0">
        <w:rPr>
          <w:lang w:val="de"/>
        </w:rPr>
        <w:t xml:space="preserve"> </w:t>
      </w:r>
      <w:r w:rsidR="00C93486" w:rsidRPr="001E5BCC">
        <w:rPr>
          <w:noProof w:val="0"/>
        </w:rPr>
        <w:t>m³/h</w:t>
      </w:r>
    </w:p>
    <w:p w14:paraId="4AF07A1A" w14:textId="39A55327" w:rsidR="004B110A" w:rsidRPr="001E5BCC" w:rsidRDefault="004B110A" w:rsidP="004B110A">
      <w:pPr>
        <w:pStyle w:val="Paragrafoelenco"/>
        <w:numPr>
          <w:ilvl w:val="0"/>
          <w:numId w:val="10"/>
        </w:numPr>
        <w:spacing w:line="360" w:lineRule="auto"/>
        <w:jc w:val="both"/>
        <w:rPr>
          <w:b/>
          <w:noProof w:val="0"/>
        </w:rPr>
      </w:pPr>
      <w:r w:rsidRPr="00E11870">
        <w:rPr>
          <w:noProof w:val="0"/>
          <w:lang w:val="de"/>
        </w:rPr>
        <w:t>Dauer</w:t>
      </w:r>
      <w:r w:rsidR="0079563D">
        <w:rPr>
          <w:noProof w:val="0"/>
          <w:lang w:val="de"/>
        </w:rPr>
        <w:t xml:space="preserve"> Einsatz B</w:t>
      </w:r>
      <w:r w:rsidR="0079563D" w:rsidRPr="0079563D">
        <w:rPr>
          <w:noProof w:val="0"/>
          <w:lang w:val="de"/>
        </w:rPr>
        <w:t>ypass</w:t>
      </w:r>
      <w:r w:rsidR="0079563D" w:rsidRPr="001E5BCC">
        <w:rPr>
          <w:noProof w:val="0"/>
          <w:lang w:val="de"/>
        </w:rPr>
        <w:t xml:space="preserve"> </w:t>
      </w:r>
      <w:r w:rsidRPr="001E5BCC">
        <w:rPr>
          <w:noProof w:val="0"/>
          <w:lang w:val="de"/>
        </w:rPr>
        <w:t>≥</w:t>
      </w:r>
      <w:r>
        <w:rPr>
          <w:lang w:val="de"/>
        </w:rPr>
        <w:t xml:space="preserve"> </w:t>
      </w:r>
      <w:r w:rsidRPr="001E5BCC">
        <w:rPr>
          <w:noProof w:val="0"/>
          <w:lang w:val="de"/>
        </w:rPr>
        <w:t xml:space="preserve">60 </w:t>
      </w:r>
      <w:r w:rsidR="006F285E">
        <w:rPr>
          <w:noProof w:val="0"/>
          <w:lang w:val="de"/>
        </w:rPr>
        <w:t>Tage</w:t>
      </w:r>
    </w:p>
    <w:tbl>
      <w:tblPr>
        <w:tblStyle w:val="Grigliatabella"/>
        <w:tblW w:w="9456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2350"/>
        <w:gridCol w:w="2822"/>
        <w:gridCol w:w="1060"/>
        <w:gridCol w:w="3083"/>
        <w:gridCol w:w="141"/>
      </w:tblGrid>
      <w:tr w:rsidR="004B110A" w:rsidRPr="004F33AE" w14:paraId="543DA59F" w14:textId="77777777" w:rsidTr="0079563D">
        <w:trPr>
          <w:trHeight w:val="324"/>
        </w:trPr>
        <w:tc>
          <w:tcPr>
            <w:tcW w:w="9456" w:type="dxa"/>
            <w:gridSpan w:val="5"/>
            <w:shd w:val="clear" w:color="auto" w:fill="C5E0B3" w:themeFill="accent6" w:themeFillTint="66"/>
            <w:vAlign w:val="center"/>
          </w:tcPr>
          <w:p w14:paraId="068916D5" w14:textId="648BB698" w:rsidR="004B110A" w:rsidRPr="00A60247" w:rsidRDefault="00E454B0" w:rsidP="004D2988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 w:rsidRPr="00A60247">
              <w:rPr>
                <w:b/>
                <w:noProof w:val="0"/>
                <w:lang w:val="de"/>
              </w:rPr>
              <w:t xml:space="preserve">BYPASS </w:t>
            </w:r>
            <w:r>
              <w:rPr>
                <w:b/>
                <w:noProof w:val="0"/>
                <w:lang w:val="de"/>
              </w:rPr>
              <w:t>Nr. 1</w:t>
            </w:r>
          </w:p>
        </w:tc>
      </w:tr>
      <w:tr w:rsidR="004B110A" w:rsidRPr="004F33AE" w14:paraId="2C4E0B9A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5C07A019" w14:textId="67A9F75B" w:rsidR="004B110A" w:rsidRPr="004F33AE" w:rsidRDefault="0079563D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Eingriffsbeschreibung</w:t>
            </w:r>
            <w:r>
              <w:rPr>
                <w:noProof w:val="0"/>
                <w:lang w:val="de"/>
              </w:rPr>
              <w:t>:</w:t>
            </w:r>
          </w:p>
        </w:tc>
        <w:tc>
          <w:tcPr>
            <w:tcW w:w="710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5C908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4B110A" w:rsidRPr="004F33AE" w14:paraId="378C1BB4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491FE8AA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Kunde:</w:t>
            </w:r>
          </w:p>
        </w:tc>
        <w:tc>
          <w:tcPr>
            <w:tcW w:w="7101" w:type="dxa"/>
            <w:gridSpan w:val="4"/>
            <w:shd w:val="clear" w:color="auto" w:fill="D9D9D9" w:themeFill="background1" w:themeFillShade="D9"/>
            <w:vAlign w:val="center"/>
          </w:tcPr>
          <w:p w14:paraId="682D93CD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79563D" w:rsidRPr="004F33AE" w14:paraId="28C27A46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150FA860" w14:textId="61F27C3A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</w:t>
            </w:r>
            <w:r>
              <w:rPr>
                <w:noProof w:val="0"/>
                <w:lang w:val="de"/>
              </w:rPr>
              <w:t>sort: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14BB3881" w14:textId="77777777" w:rsidR="0079563D" w:rsidRPr="004F33AE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D73673B" w14:textId="77777777" w:rsidR="0079563D" w:rsidRPr="004F33AE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Jahr:</w:t>
            </w:r>
          </w:p>
        </w:tc>
        <w:tc>
          <w:tcPr>
            <w:tcW w:w="3219" w:type="dxa"/>
            <w:gridSpan w:val="2"/>
            <w:shd w:val="clear" w:color="auto" w:fill="D9D9D9" w:themeFill="background1" w:themeFillShade="D9"/>
            <w:vAlign w:val="center"/>
          </w:tcPr>
          <w:p w14:paraId="7F4C2F60" w14:textId="77777777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79563D" w14:paraId="47942DE4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47D9A7C5" w14:textId="3330E4ED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Betrag: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04061054" w14:textId="77777777" w:rsidR="0079563D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4279" w:type="dxa"/>
            <w:gridSpan w:val="3"/>
            <w:shd w:val="clear" w:color="auto" w:fill="auto"/>
            <w:vAlign w:val="center"/>
          </w:tcPr>
          <w:p w14:paraId="77AD1F3C" w14:textId="77777777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€</w:t>
            </w:r>
          </w:p>
        </w:tc>
      </w:tr>
      <w:tr w:rsidR="0079563D" w14:paraId="3C4DD89B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1AB16FA7" w14:textId="225F1B58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79563D">
              <w:rPr>
                <w:noProof w:val="0"/>
                <w:lang w:val="de"/>
              </w:rPr>
              <w:t xml:space="preserve">Dauer Einsatz </w:t>
            </w:r>
            <w:r>
              <w:rPr>
                <w:noProof w:val="0"/>
                <w:lang w:val="de"/>
              </w:rPr>
              <w:t>B</w:t>
            </w:r>
            <w:r w:rsidRPr="0079563D">
              <w:rPr>
                <w:noProof w:val="0"/>
                <w:lang w:val="de"/>
              </w:rPr>
              <w:t>ypass</w:t>
            </w:r>
            <w:r>
              <w:rPr>
                <w:noProof w:val="0"/>
                <w:lang w:val="de"/>
              </w:rPr>
              <w:t>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24151BC2" w14:textId="77777777" w:rsidR="0079563D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4279" w:type="dxa"/>
            <w:gridSpan w:val="3"/>
            <w:shd w:val="clear" w:color="auto" w:fill="auto"/>
            <w:vAlign w:val="center"/>
          </w:tcPr>
          <w:p w14:paraId="58D69CE5" w14:textId="3A27C132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Tage</w:t>
            </w:r>
            <w:r w:rsidRPr="001E5BCC">
              <w:rPr>
                <w:noProof w:val="0"/>
                <w:lang w:val="de"/>
              </w:rPr>
              <w:t xml:space="preserve"> ≥</w:t>
            </w:r>
            <w:r>
              <w:rPr>
                <w:lang w:val="de"/>
              </w:rPr>
              <w:t xml:space="preserve"> </w:t>
            </w:r>
            <w:r w:rsidRPr="001E5BCC">
              <w:rPr>
                <w:noProof w:val="0"/>
                <w:lang w:val="de"/>
              </w:rPr>
              <w:t xml:space="preserve">60 </w:t>
            </w:r>
            <w:r>
              <w:rPr>
                <w:noProof w:val="0"/>
                <w:lang w:val="de"/>
              </w:rPr>
              <w:t>Tage</w:t>
            </w:r>
          </w:p>
        </w:tc>
      </w:tr>
      <w:tr w:rsidR="0079563D" w14:paraId="5D96BEFA" w14:textId="77777777" w:rsidTr="0079563D">
        <w:trPr>
          <w:gridAfter w:val="1"/>
          <w:wAfter w:w="141" w:type="dxa"/>
          <w:trHeight w:val="378"/>
        </w:trPr>
        <w:tc>
          <w:tcPr>
            <w:tcW w:w="2350" w:type="dxa"/>
            <w:vAlign w:val="center"/>
          </w:tcPr>
          <w:p w14:paraId="117B7CDE" w14:textId="1E684FF8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Durchfluss: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4971F9DC" w14:textId="77777777" w:rsidR="0079563D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4143" w:type="dxa"/>
            <w:gridSpan w:val="2"/>
            <w:shd w:val="clear" w:color="auto" w:fill="auto"/>
            <w:vAlign w:val="center"/>
          </w:tcPr>
          <w:p w14:paraId="348B4304" w14:textId="241D99CC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11870">
              <w:rPr>
                <w:noProof w:val="0"/>
                <w:lang w:val="de"/>
              </w:rPr>
              <w:t>m³/h</w:t>
            </w:r>
            <w:r w:rsidRPr="001E5BCC">
              <w:rPr>
                <w:noProof w:val="0"/>
                <w:lang w:val="de"/>
              </w:rPr>
              <w:t xml:space="preserve"> ≥</w:t>
            </w:r>
            <w:r>
              <w:rPr>
                <w:lang w:val="de"/>
              </w:rPr>
              <w:t xml:space="preserve"> </w:t>
            </w:r>
            <w:r w:rsidRPr="001E5BCC">
              <w:rPr>
                <w:noProof w:val="0"/>
                <w:lang w:val="de"/>
              </w:rPr>
              <w:t>4</w:t>
            </w:r>
            <w:r>
              <w:rPr>
                <w:noProof w:val="0"/>
                <w:lang w:val="de"/>
              </w:rPr>
              <w:t>5</w:t>
            </w:r>
            <w:r w:rsidRPr="001E5BCC">
              <w:rPr>
                <w:noProof w:val="0"/>
                <w:lang w:val="de"/>
              </w:rPr>
              <w:t>0 m³/h</w:t>
            </w:r>
          </w:p>
        </w:tc>
      </w:tr>
      <w:tr w:rsidR="0079563D" w:rsidRPr="004F33AE" w14:paraId="7DFF4B44" w14:textId="77777777" w:rsidTr="0079563D">
        <w:trPr>
          <w:trHeight w:val="324"/>
        </w:trPr>
        <w:tc>
          <w:tcPr>
            <w:tcW w:w="9456" w:type="dxa"/>
            <w:gridSpan w:val="5"/>
            <w:shd w:val="clear" w:color="auto" w:fill="C5E0B3" w:themeFill="accent6" w:themeFillTint="66"/>
            <w:vAlign w:val="center"/>
          </w:tcPr>
          <w:p w14:paraId="7B296471" w14:textId="201519CE" w:rsidR="0079563D" w:rsidRPr="00A60247" w:rsidRDefault="0079563D" w:rsidP="0079563D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 w:rsidRPr="00A60247">
              <w:rPr>
                <w:b/>
                <w:noProof w:val="0"/>
                <w:lang w:val="de"/>
              </w:rPr>
              <w:t xml:space="preserve">BYPASS </w:t>
            </w:r>
            <w:r>
              <w:rPr>
                <w:b/>
                <w:noProof w:val="0"/>
                <w:lang w:val="de"/>
              </w:rPr>
              <w:t>Nr. 2</w:t>
            </w:r>
          </w:p>
        </w:tc>
      </w:tr>
      <w:tr w:rsidR="0079563D" w:rsidRPr="004F33AE" w14:paraId="70BC8D37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45F77899" w14:textId="0B745F30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Eingriffsbeschreibung</w:t>
            </w:r>
            <w:r>
              <w:rPr>
                <w:noProof w:val="0"/>
                <w:lang w:val="de"/>
              </w:rPr>
              <w:t>:</w:t>
            </w:r>
          </w:p>
        </w:tc>
        <w:tc>
          <w:tcPr>
            <w:tcW w:w="710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A5A07" w14:textId="77777777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79563D" w:rsidRPr="004F33AE" w14:paraId="2646F72D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0C826C8C" w14:textId="77777777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Kunde:</w:t>
            </w:r>
          </w:p>
        </w:tc>
        <w:tc>
          <w:tcPr>
            <w:tcW w:w="7101" w:type="dxa"/>
            <w:gridSpan w:val="4"/>
            <w:shd w:val="clear" w:color="auto" w:fill="D9D9D9" w:themeFill="background1" w:themeFillShade="D9"/>
            <w:vAlign w:val="center"/>
          </w:tcPr>
          <w:p w14:paraId="028AEA30" w14:textId="77777777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79563D" w:rsidRPr="004F33AE" w14:paraId="0ED27896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0B85349F" w14:textId="5360603A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</w:t>
            </w:r>
            <w:r>
              <w:rPr>
                <w:noProof w:val="0"/>
                <w:lang w:val="de"/>
              </w:rPr>
              <w:t>sort: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104075E1" w14:textId="77777777" w:rsidR="0079563D" w:rsidRPr="004F33AE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3F70279" w14:textId="77777777" w:rsidR="0079563D" w:rsidRPr="004F33AE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Jahr:</w:t>
            </w:r>
          </w:p>
        </w:tc>
        <w:tc>
          <w:tcPr>
            <w:tcW w:w="3219" w:type="dxa"/>
            <w:gridSpan w:val="2"/>
            <w:shd w:val="clear" w:color="auto" w:fill="D9D9D9" w:themeFill="background1" w:themeFillShade="D9"/>
            <w:vAlign w:val="center"/>
          </w:tcPr>
          <w:p w14:paraId="0626853F" w14:textId="77777777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79563D" w14:paraId="1682B77E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3B68DCE6" w14:textId="0E5060FC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Betrag: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40EF2531" w14:textId="77777777" w:rsidR="0079563D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4279" w:type="dxa"/>
            <w:gridSpan w:val="3"/>
            <w:shd w:val="clear" w:color="auto" w:fill="auto"/>
            <w:vAlign w:val="center"/>
          </w:tcPr>
          <w:p w14:paraId="3172A723" w14:textId="77777777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€</w:t>
            </w:r>
          </w:p>
        </w:tc>
      </w:tr>
      <w:tr w:rsidR="0079563D" w14:paraId="7B5CA537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2FC62515" w14:textId="5A4EDA9D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79563D">
              <w:rPr>
                <w:noProof w:val="0"/>
                <w:lang w:val="de"/>
              </w:rPr>
              <w:t xml:space="preserve">Dauer Einsatz </w:t>
            </w:r>
            <w:r>
              <w:rPr>
                <w:noProof w:val="0"/>
                <w:lang w:val="de"/>
              </w:rPr>
              <w:t>B</w:t>
            </w:r>
            <w:r w:rsidRPr="0079563D">
              <w:rPr>
                <w:noProof w:val="0"/>
                <w:lang w:val="de"/>
              </w:rPr>
              <w:t>ypass</w:t>
            </w:r>
            <w:r>
              <w:rPr>
                <w:noProof w:val="0"/>
                <w:lang w:val="de"/>
              </w:rPr>
              <w:t>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5F8954F8" w14:textId="77777777" w:rsidR="0079563D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4279" w:type="dxa"/>
            <w:gridSpan w:val="3"/>
            <w:shd w:val="clear" w:color="auto" w:fill="auto"/>
            <w:vAlign w:val="center"/>
          </w:tcPr>
          <w:p w14:paraId="328D8CBB" w14:textId="0BAC0760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 xml:space="preserve">Tage </w:t>
            </w:r>
            <w:r w:rsidRPr="001E5BCC">
              <w:rPr>
                <w:noProof w:val="0"/>
                <w:lang w:val="de"/>
              </w:rPr>
              <w:t>≥</w:t>
            </w:r>
            <w:r>
              <w:rPr>
                <w:lang w:val="de"/>
              </w:rPr>
              <w:t xml:space="preserve"> </w:t>
            </w:r>
            <w:r w:rsidRPr="001E5BCC">
              <w:rPr>
                <w:noProof w:val="0"/>
                <w:lang w:val="de"/>
              </w:rPr>
              <w:t xml:space="preserve">60 </w:t>
            </w:r>
            <w:r>
              <w:rPr>
                <w:noProof w:val="0"/>
                <w:lang w:val="de"/>
              </w:rPr>
              <w:t>Tage</w:t>
            </w:r>
          </w:p>
        </w:tc>
      </w:tr>
      <w:tr w:rsidR="0079563D" w14:paraId="357F752C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2C3B3388" w14:textId="257D50D7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Durchfluss: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7634A851" w14:textId="77777777" w:rsidR="0079563D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4279" w:type="dxa"/>
            <w:gridSpan w:val="3"/>
            <w:shd w:val="clear" w:color="auto" w:fill="auto"/>
            <w:vAlign w:val="center"/>
          </w:tcPr>
          <w:p w14:paraId="5D2A294E" w14:textId="158B8297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11870">
              <w:rPr>
                <w:noProof w:val="0"/>
                <w:lang w:val="de"/>
              </w:rPr>
              <w:t>m³/h</w:t>
            </w:r>
            <w:r w:rsidRPr="001E5BCC">
              <w:rPr>
                <w:noProof w:val="0"/>
                <w:lang w:val="de"/>
              </w:rPr>
              <w:t xml:space="preserve"> ≥ 4</w:t>
            </w:r>
            <w:r>
              <w:rPr>
                <w:noProof w:val="0"/>
                <w:lang w:val="de"/>
              </w:rPr>
              <w:t>5</w:t>
            </w:r>
            <w:r w:rsidRPr="001E5BCC">
              <w:rPr>
                <w:noProof w:val="0"/>
                <w:lang w:val="de"/>
              </w:rPr>
              <w:t>0 m³/h</w:t>
            </w:r>
          </w:p>
        </w:tc>
      </w:tr>
      <w:tr w:rsidR="0079563D" w:rsidRPr="004F33AE" w14:paraId="358B2776" w14:textId="77777777" w:rsidTr="0079563D">
        <w:trPr>
          <w:trHeight w:val="324"/>
        </w:trPr>
        <w:tc>
          <w:tcPr>
            <w:tcW w:w="9456" w:type="dxa"/>
            <w:gridSpan w:val="5"/>
            <w:shd w:val="clear" w:color="auto" w:fill="C5E0B3" w:themeFill="accent6" w:themeFillTint="66"/>
            <w:vAlign w:val="center"/>
          </w:tcPr>
          <w:p w14:paraId="75BED8AC" w14:textId="5EE8DF5A" w:rsidR="0079563D" w:rsidRPr="00A60247" w:rsidRDefault="0079563D" w:rsidP="0079563D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 w:rsidRPr="00A60247">
              <w:rPr>
                <w:b/>
                <w:noProof w:val="0"/>
                <w:lang w:val="de"/>
              </w:rPr>
              <w:t>BYPASS</w:t>
            </w:r>
            <w:r>
              <w:rPr>
                <w:b/>
                <w:noProof w:val="0"/>
                <w:lang w:val="de"/>
              </w:rPr>
              <w:t xml:space="preserve"> Nr. 3</w:t>
            </w:r>
          </w:p>
        </w:tc>
      </w:tr>
      <w:tr w:rsidR="0079563D" w:rsidRPr="004F33AE" w14:paraId="05CC4013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36759FC7" w14:textId="2579B4C1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Eingriffsbeschreibung</w:t>
            </w:r>
            <w:r>
              <w:rPr>
                <w:noProof w:val="0"/>
                <w:lang w:val="de"/>
              </w:rPr>
              <w:t>:</w:t>
            </w:r>
          </w:p>
        </w:tc>
        <w:tc>
          <w:tcPr>
            <w:tcW w:w="710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7F5AD3" w14:textId="77777777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79563D" w:rsidRPr="004F33AE" w14:paraId="1810BA76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07C2D034" w14:textId="77777777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Kunde:</w:t>
            </w:r>
          </w:p>
        </w:tc>
        <w:tc>
          <w:tcPr>
            <w:tcW w:w="7101" w:type="dxa"/>
            <w:gridSpan w:val="4"/>
            <w:shd w:val="clear" w:color="auto" w:fill="D9D9D9" w:themeFill="background1" w:themeFillShade="D9"/>
            <w:vAlign w:val="center"/>
          </w:tcPr>
          <w:p w14:paraId="57BA1050" w14:textId="77777777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79563D" w:rsidRPr="004F33AE" w14:paraId="479F3350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54CDFBD6" w14:textId="49F8D8A9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A43B6">
              <w:rPr>
                <w:noProof w:val="0"/>
                <w:lang w:val="de"/>
              </w:rPr>
              <w:t>Eingriff</w:t>
            </w:r>
            <w:r>
              <w:rPr>
                <w:noProof w:val="0"/>
                <w:lang w:val="de"/>
              </w:rPr>
              <w:t>sort: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7D4318B4" w14:textId="77777777" w:rsidR="0079563D" w:rsidRPr="004F33AE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217BB09" w14:textId="77777777" w:rsidR="0079563D" w:rsidRPr="004F33AE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Jahr:</w:t>
            </w:r>
          </w:p>
        </w:tc>
        <w:tc>
          <w:tcPr>
            <w:tcW w:w="3219" w:type="dxa"/>
            <w:gridSpan w:val="2"/>
            <w:shd w:val="clear" w:color="auto" w:fill="D9D9D9" w:themeFill="background1" w:themeFillShade="D9"/>
            <w:vAlign w:val="center"/>
          </w:tcPr>
          <w:p w14:paraId="336F15AC" w14:textId="77777777" w:rsidR="0079563D" w:rsidRPr="004F33AE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</w:tr>
      <w:tr w:rsidR="0079563D" w14:paraId="7103B688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41805702" w14:textId="2F55C3DA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Betrag: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7396C47C" w14:textId="77777777" w:rsidR="0079563D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proofErr w:type="spellStart"/>
            <w:r>
              <w:rPr>
                <w:noProof w:val="0"/>
                <w:lang w:val="de"/>
              </w:rPr>
              <w:t>Xxx</w:t>
            </w:r>
            <w:proofErr w:type="spellEnd"/>
          </w:p>
        </w:tc>
        <w:tc>
          <w:tcPr>
            <w:tcW w:w="4279" w:type="dxa"/>
            <w:gridSpan w:val="3"/>
            <w:shd w:val="clear" w:color="auto" w:fill="auto"/>
            <w:vAlign w:val="center"/>
          </w:tcPr>
          <w:p w14:paraId="79FCC44D" w14:textId="77777777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€</w:t>
            </w:r>
          </w:p>
        </w:tc>
      </w:tr>
      <w:tr w:rsidR="0079563D" w14:paraId="478396E4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367E6349" w14:textId="237A81CC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79563D">
              <w:rPr>
                <w:noProof w:val="0"/>
                <w:lang w:val="de"/>
              </w:rPr>
              <w:t xml:space="preserve">Dauer Einsatz </w:t>
            </w:r>
            <w:r>
              <w:rPr>
                <w:noProof w:val="0"/>
                <w:lang w:val="de"/>
              </w:rPr>
              <w:t>B</w:t>
            </w:r>
            <w:r w:rsidRPr="0079563D">
              <w:rPr>
                <w:noProof w:val="0"/>
                <w:lang w:val="de"/>
              </w:rPr>
              <w:t>ypass</w:t>
            </w:r>
            <w:r>
              <w:rPr>
                <w:noProof w:val="0"/>
                <w:lang w:val="de"/>
              </w:rPr>
              <w:t>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29B3C64E" w14:textId="77777777" w:rsidR="0079563D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4279" w:type="dxa"/>
            <w:gridSpan w:val="3"/>
            <w:shd w:val="clear" w:color="auto" w:fill="auto"/>
            <w:vAlign w:val="center"/>
          </w:tcPr>
          <w:p w14:paraId="70CB6F8E" w14:textId="609C66E5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 xml:space="preserve">Tage </w:t>
            </w:r>
            <w:r w:rsidRPr="001E5BCC">
              <w:rPr>
                <w:noProof w:val="0"/>
                <w:lang w:val="de"/>
              </w:rPr>
              <w:t>≥</w:t>
            </w:r>
            <w:r>
              <w:rPr>
                <w:lang w:val="de"/>
              </w:rPr>
              <w:t xml:space="preserve"> </w:t>
            </w:r>
            <w:r w:rsidRPr="001E5BCC">
              <w:rPr>
                <w:noProof w:val="0"/>
                <w:lang w:val="de"/>
              </w:rPr>
              <w:t xml:space="preserve">60 </w:t>
            </w:r>
            <w:r>
              <w:rPr>
                <w:noProof w:val="0"/>
                <w:lang w:val="de"/>
              </w:rPr>
              <w:t>Tage</w:t>
            </w:r>
          </w:p>
        </w:tc>
      </w:tr>
      <w:tr w:rsidR="0079563D" w14:paraId="4EED84A0" w14:textId="77777777" w:rsidTr="0079563D">
        <w:trPr>
          <w:trHeight w:val="378"/>
        </w:trPr>
        <w:tc>
          <w:tcPr>
            <w:tcW w:w="2350" w:type="dxa"/>
            <w:vAlign w:val="center"/>
          </w:tcPr>
          <w:p w14:paraId="1E408FDB" w14:textId="293EF4B6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Durchfluss: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2DDB9508" w14:textId="77777777" w:rsidR="0079563D" w:rsidRDefault="0079563D" w:rsidP="0079563D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4279" w:type="dxa"/>
            <w:gridSpan w:val="3"/>
            <w:shd w:val="clear" w:color="auto" w:fill="auto"/>
            <w:vAlign w:val="center"/>
          </w:tcPr>
          <w:p w14:paraId="5BF130E4" w14:textId="4CAFF65F" w:rsidR="0079563D" w:rsidRDefault="0079563D" w:rsidP="0079563D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11870">
              <w:rPr>
                <w:noProof w:val="0"/>
                <w:lang w:val="de"/>
              </w:rPr>
              <w:t>m³/h</w:t>
            </w:r>
            <w:r w:rsidRPr="001E5BCC">
              <w:rPr>
                <w:noProof w:val="0"/>
                <w:lang w:val="de"/>
              </w:rPr>
              <w:t xml:space="preserve"> ≥ 4</w:t>
            </w:r>
            <w:r>
              <w:rPr>
                <w:noProof w:val="0"/>
                <w:lang w:val="de"/>
              </w:rPr>
              <w:t>5</w:t>
            </w:r>
            <w:r w:rsidRPr="001E5BCC">
              <w:rPr>
                <w:noProof w:val="0"/>
                <w:lang w:val="de"/>
              </w:rPr>
              <w:t>0 m³/h</w:t>
            </w:r>
          </w:p>
        </w:tc>
      </w:tr>
    </w:tbl>
    <w:p w14:paraId="0905DA40" w14:textId="77777777" w:rsidR="004B110A" w:rsidRDefault="004B110A" w:rsidP="004B110A">
      <w:pPr>
        <w:spacing w:line="360" w:lineRule="auto"/>
        <w:ind w:left="142"/>
        <w:jc w:val="both"/>
        <w:rPr>
          <w:b/>
          <w:noProof w:val="0"/>
        </w:rPr>
      </w:pPr>
    </w:p>
    <w:p w14:paraId="409280D9" w14:textId="77777777" w:rsidR="004B110A" w:rsidRDefault="004B110A" w:rsidP="004B110A">
      <w:pPr>
        <w:overflowPunct/>
        <w:autoSpaceDE/>
        <w:autoSpaceDN/>
        <w:adjustRightInd/>
        <w:textAlignment w:val="auto"/>
        <w:rPr>
          <w:b/>
          <w:noProof w:val="0"/>
        </w:rPr>
      </w:pPr>
      <w:r>
        <w:rPr>
          <w:b/>
          <w:noProof w:val="0"/>
        </w:rPr>
        <w:br w:type="page"/>
      </w:r>
    </w:p>
    <w:p w14:paraId="0619C51A" w14:textId="77777777" w:rsidR="006955E0" w:rsidRDefault="006955E0" w:rsidP="006955E0">
      <w:pPr>
        <w:overflowPunct/>
        <w:autoSpaceDE/>
        <w:autoSpaceDN/>
        <w:adjustRightInd/>
        <w:textAlignment w:val="auto"/>
        <w:rPr>
          <w:b/>
          <w:noProof w:val="0"/>
        </w:rPr>
      </w:pPr>
    </w:p>
    <w:p w14:paraId="4384ACED" w14:textId="207D958A" w:rsidR="00A60247" w:rsidRPr="000860E2" w:rsidRDefault="00A60247" w:rsidP="00A60247">
      <w:pPr>
        <w:overflowPunct/>
        <w:autoSpaceDE/>
        <w:autoSpaceDN/>
        <w:adjustRightInd/>
        <w:textAlignment w:val="auto"/>
        <w:rPr>
          <w:noProof w:val="0"/>
          <w:lang w:val="de-DE"/>
        </w:rPr>
      </w:pPr>
      <w:r w:rsidRPr="00E11870">
        <w:rPr>
          <w:b/>
          <w:noProof w:val="0"/>
          <w:lang w:val="de"/>
        </w:rPr>
        <w:t xml:space="preserve">TABELLE </w:t>
      </w:r>
      <w:r>
        <w:rPr>
          <w:b/>
          <w:noProof w:val="0"/>
          <w:lang w:val="de"/>
        </w:rPr>
        <w:t>3</w:t>
      </w:r>
      <w:r w:rsidRPr="00E11870">
        <w:rPr>
          <w:b/>
          <w:noProof w:val="0"/>
          <w:lang w:val="de"/>
        </w:rPr>
        <w:t xml:space="preserve">: </w:t>
      </w:r>
      <w:r w:rsidRPr="007A1995">
        <w:rPr>
          <w:bCs/>
          <w:noProof w:val="0"/>
          <w:lang w:val="de"/>
        </w:rPr>
        <w:t>Besitz</w:t>
      </w:r>
      <w:r>
        <w:rPr>
          <w:lang w:val="de"/>
        </w:rPr>
        <w:t xml:space="preserve"> </w:t>
      </w:r>
      <w:r w:rsidR="00E454B0">
        <w:rPr>
          <w:lang w:val="de"/>
        </w:rPr>
        <w:t>aller</w:t>
      </w:r>
      <w:r>
        <w:rPr>
          <w:lang w:val="de"/>
        </w:rPr>
        <w:t xml:space="preserve"> angegebenen</w:t>
      </w:r>
      <w:r w:rsidRPr="00A60247">
        <w:rPr>
          <w:noProof w:val="0"/>
          <w:lang w:val="de"/>
        </w:rPr>
        <w:t xml:space="preserve"> Unternehmenszertifizierungen:</w:t>
      </w:r>
    </w:p>
    <w:p w14:paraId="37EB4BB5" w14:textId="77777777" w:rsidR="00A60247" w:rsidRPr="000904C4" w:rsidRDefault="00A60247">
      <w:pPr>
        <w:overflowPunct/>
        <w:autoSpaceDE/>
        <w:autoSpaceDN/>
        <w:adjustRightInd/>
        <w:textAlignment w:val="auto"/>
        <w:rPr>
          <w:noProof w:val="0"/>
          <w:lang w:val="de-DE"/>
        </w:rPr>
      </w:pPr>
    </w:p>
    <w:tbl>
      <w:tblPr>
        <w:tblStyle w:val="Grigliatabella"/>
        <w:tblW w:w="9739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1990"/>
        <w:gridCol w:w="2750"/>
        <w:gridCol w:w="1721"/>
        <w:gridCol w:w="3270"/>
        <w:gridCol w:w="8"/>
      </w:tblGrid>
      <w:tr w:rsidR="00A60247" w:rsidRPr="004F33AE" w14:paraId="64466A82" w14:textId="77777777" w:rsidTr="00A60247">
        <w:trPr>
          <w:trHeight w:val="340"/>
        </w:trPr>
        <w:tc>
          <w:tcPr>
            <w:tcW w:w="9739" w:type="dxa"/>
            <w:gridSpan w:val="5"/>
            <w:shd w:val="clear" w:color="auto" w:fill="C5E0B3" w:themeFill="accent6" w:themeFillTint="66"/>
            <w:vAlign w:val="center"/>
          </w:tcPr>
          <w:p w14:paraId="2B8D3C13" w14:textId="57062358" w:rsidR="00A60247" w:rsidRPr="005D3DD4" w:rsidRDefault="00E454B0" w:rsidP="00A60247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>
              <w:rPr>
                <w:b/>
                <w:noProof w:val="0"/>
                <w:lang w:val="de"/>
              </w:rPr>
              <w:t>ZERTIFIZIERUNG</w:t>
            </w:r>
            <w:r w:rsidRPr="005D3DD4">
              <w:rPr>
                <w:b/>
                <w:noProof w:val="0"/>
                <w:lang w:val="de"/>
              </w:rPr>
              <w:t xml:space="preserve"> </w:t>
            </w:r>
            <w:r w:rsidR="005D3DD4" w:rsidRPr="005D3DD4">
              <w:rPr>
                <w:b/>
                <w:noProof w:val="0"/>
                <w:lang w:val="de"/>
              </w:rPr>
              <w:t xml:space="preserve">EN ISO </w:t>
            </w:r>
            <w:r w:rsidR="005D3DD4">
              <w:rPr>
                <w:lang w:val="de"/>
              </w:rPr>
              <w:t xml:space="preserve"> </w:t>
            </w:r>
            <w:r w:rsidR="005D3DD4">
              <w:rPr>
                <w:b/>
                <w:noProof w:val="0"/>
                <w:lang w:val="de"/>
              </w:rPr>
              <w:t>14001</w:t>
            </w:r>
          </w:p>
        </w:tc>
      </w:tr>
      <w:tr w:rsidR="00A60247" w:rsidRPr="004F33AE" w14:paraId="42AF8EA4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7C70F39C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Zertifikatsnummer:</w:t>
            </w:r>
          </w:p>
        </w:tc>
        <w:tc>
          <w:tcPr>
            <w:tcW w:w="7741" w:type="dxa"/>
            <w:gridSpan w:val="3"/>
            <w:shd w:val="clear" w:color="auto" w:fill="D9D9D9" w:themeFill="background1" w:themeFillShade="D9"/>
            <w:vAlign w:val="center"/>
          </w:tcPr>
          <w:p w14:paraId="143EA794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</w:tr>
      <w:tr w:rsidR="00A60247" w:rsidRPr="004F33AE" w14:paraId="31CF6F4D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63FFF40E" w14:textId="77777777" w:rsidR="00A60247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Zertifizierende Stelle:</w:t>
            </w:r>
          </w:p>
        </w:tc>
        <w:tc>
          <w:tcPr>
            <w:tcW w:w="7741" w:type="dxa"/>
            <w:gridSpan w:val="3"/>
            <w:shd w:val="clear" w:color="auto" w:fill="D9D9D9" w:themeFill="background1" w:themeFillShade="D9"/>
            <w:vAlign w:val="center"/>
          </w:tcPr>
          <w:p w14:paraId="6D42AC0D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</w:tr>
      <w:tr w:rsidR="00E454B0" w:rsidRPr="004F33AE" w14:paraId="287DD4E1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7DEDAB1F" w14:textId="089E936A" w:rsidR="00E454B0" w:rsidRPr="004F33AE" w:rsidRDefault="00E454B0" w:rsidP="00E454B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Ausstellungsdatum:</w:t>
            </w:r>
          </w:p>
        </w:tc>
        <w:tc>
          <w:tcPr>
            <w:tcW w:w="2750" w:type="dxa"/>
            <w:shd w:val="clear" w:color="auto" w:fill="D9D9D9" w:themeFill="background1" w:themeFillShade="D9"/>
            <w:vAlign w:val="center"/>
          </w:tcPr>
          <w:p w14:paraId="21CAAF69" w14:textId="77777777" w:rsidR="00E454B0" w:rsidRPr="004F33AE" w:rsidRDefault="00E454B0" w:rsidP="00E454B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7B81F64" w14:textId="77777777" w:rsidR="00E454B0" w:rsidRPr="004F33AE" w:rsidRDefault="00E454B0" w:rsidP="00E454B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Ablaufdatum: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6D992DC5" w14:textId="77777777" w:rsidR="00E454B0" w:rsidRPr="004F33AE" w:rsidRDefault="00E454B0" w:rsidP="00E454B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</w:tr>
    </w:tbl>
    <w:p w14:paraId="5CCE1A57" w14:textId="274F4512" w:rsidR="004C3F58" w:rsidRDefault="004C3F58" w:rsidP="00376668">
      <w:pPr>
        <w:spacing w:line="360" w:lineRule="auto"/>
        <w:ind w:left="360"/>
        <w:jc w:val="both"/>
        <w:rPr>
          <w:noProof w:val="0"/>
        </w:rPr>
      </w:pPr>
    </w:p>
    <w:p w14:paraId="2719985C" w14:textId="77777777" w:rsidR="00951372" w:rsidRDefault="00951372" w:rsidP="00376668">
      <w:pPr>
        <w:spacing w:line="360" w:lineRule="auto"/>
        <w:ind w:left="360"/>
        <w:jc w:val="both"/>
        <w:rPr>
          <w:noProof w:val="0"/>
        </w:rPr>
      </w:pPr>
    </w:p>
    <w:tbl>
      <w:tblPr>
        <w:tblStyle w:val="Grigliatabella"/>
        <w:tblW w:w="9739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1990"/>
        <w:gridCol w:w="2750"/>
        <w:gridCol w:w="1721"/>
        <w:gridCol w:w="3270"/>
        <w:gridCol w:w="8"/>
      </w:tblGrid>
      <w:tr w:rsidR="00A60247" w:rsidRPr="004F33AE" w14:paraId="73E8802B" w14:textId="77777777" w:rsidTr="00A60247">
        <w:trPr>
          <w:trHeight w:val="340"/>
        </w:trPr>
        <w:tc>
          <w:tcPr>
            <w:tcW w:w="9739" w:type="dxa"/>
            <w:gridSpan w:val="5"/>
            <w:shd w:val="clear" w:color="auto" w:fill="C5E0B3" w:themeFill="accent6" w:themeFillTint="66"/>
            <w:vAlign w:val="center"/>
          </w:tcPr>
          <w:p w14:paraId="615E2619" w14:textId="4F6384ED" w:rsidR="00A60247" w:rsidRPr="005D3DD4" w:rsidRDefault="00E454B0" w:rsidP="00A60247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>
              <w:rPr>
                <w:b/>
                <w:noProof w:val="0"/>
                <w:lang w:val="de"/>
              </w:rPr>
              <w:t>ZERTIFIZIERUNG</w:t>
            </w:r>
            <w:r w:rsidRPr="005D3DD4">
              <w:rPr>
                <w:b/>
                <w:noProof w:val="0"/>
                <w:lang w:val="de"/>
              </w:rPr>
              <w:t xml:space="preserve"> </w:t>
            </w:r>
            <w:r w:rsidR="00A60247" w:rsidRPr="005D3DD4">
              <w:rPr>
                <w:b/>
                <w:noProof w:val="0"/>
                <w:lang w:val="de"/>
              </w:rPr>
              <w:t>EN ISO 45001</w:t>
            </w:r>
          </w:p>
        </w:tc>
      </w:tr>
      <w:tr w:rsidR="00A60247" w:rsidRPr="004F33AE" w14:paraId="661C1269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3989F1D3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Zertifikatsnummer:</w:t>
            </w:r>
          </w:p>
        </w:tc>
        <w:tc>
          <w:tcPr>
            <w:tcW w:w="7741" w:type="dxa"/>
            <w:gridSpan w:val="3"/>
            <w:shd w:val="clear" w:color="auto" w:fill="D9D9D9" w:themeFill="background1" w:themeFillShade="D9"/>
            <w:vAlign w:val="center"/>
          </w:tcPr>
          <w:p w14:paraId="7C0EFD65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</w:tr>
      <w:tr w:rsidR="00A60247" w:rsidRPr="004F33AE" w14:paraId="433F747F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5DFB36C3" w14:textId="77777777" w:rsidR="00A60247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Zertifizierende Stelle:</w:t>
            </w:r>
          </w:p>
        </w:tc>
        <w:tc>
          <w:tcPr>
            <w:tcW w:w="7741" w:type="dxa"/>
            <w:gridSpan w:val="3"/>
            <w:shd w:val="clear" w:color="auto" w:fill="D9D9D9" w:themeFill="background1" w:themeFillShade="D9"/>
            <w:vAlign w:val="center"/>
          </w:tcPr>
          <w:p w14:paraId="0970B0E8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</w:tr>
      <w:tr w:rsidR="00E454B0" w:rsidRPr="004F33AE" w14:paraId="794C53BD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7464F929" w14:textId="146D196A" w:rsidR="00E454B0" w:rsidRPr="004F33AE" w:rsidRDefault="00E454B0" w:rsidP="00E454B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Ausstellungsdatum:</w:t>
            </w:r>
          </w:p>
        </w:tc>
        <w:tc>
          <w:tcPr>
            <w:tcW w:w="2750" w:type="dxa"/>
            <w:shd w:val="clear" w:color="auto" w:fill="D9D9D9" w:themeFill="background1" w:themeFillShade="D9"/>
            <w:vAlign w:val="center"/>
          </w:tcPr>
          <w:p w14:paraId="60B78F9B" w14:textId="77777777" w:rsidR="00E454B0" w:rsidRPr="004F33AE" w:rsidRDefault="00E454B0" w:rsidP="00E454B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D0D14EE" w14:textId="77777777" w:rsidR="00E454B0" w:rsidRPr="004F33AE" w:rsidRDefault="00E454B0" w:rsidP="00E454B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Ablaufdatum: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79E8F6AD" w14:textId="77777777" w:rsidR="00E454B0" w:rsidRPr="004F33AE" w:rsidRDefault="00E454B0" w:rsidP="00E454B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noProof w:val="0"/>
                <w:lang w:val="de"/>
              </w:rPr>
              <w:t>X</w:t>
            </w:r>
          </w:p>
        </w:tc>
      </w:tr>
    </w:tbl>
    <w:p w14:paraId="23F1D1A3" w14:textId="08250595" w:rsidR="00951372" w:rsidRDefault="00951372" w:rsidP="00951372">
      <w:pPr>
        <w:spacing w:line="360" w:lineRule="auto"/>
        <w:ind w:left="360"/>
        <w:jc w:val="both"/>
        <w:rPr>
          <w:noProof w:val="0"/>
        </w:rPr>
      </w:pPr>
    </w:p>
    <w:p w14:paraId="7AD63E68" w14:textId="0439AF85" w:rsidR="00951372" w:rsidRDefault="00951372">
      <w:pPr>
        <w:overflowPunct/>
        <w:autoSpaceDE/>
        <w:autoSpaceDN/>
        <w:adjustRightInd/>
        <w:textAlignment w:val="auto"/>
        <w:rPr>
          <w:noProof w:val="0"/>
        </w:rPr>
      </w:pPr>
    </w:p>
    <w:p w14:paraId="340F3518" w14:textId="4674A0E7" w:rsidR="00AC3DD6" w:rsidRDefault="00AC3DD6">
      <w:pPr>
        <w:overflowPunct/>
        <w:autoSpaceDE/>
        <w:autoSpaceDN/>
        <w:adjustRightInd/>
        <w:textAlignment w:val="auto"/>
        <w:rPr>
          <w:noProof w:val="0"/>
        </w:rPr>
      </w:pPr>
    </w:p>
    <w:p w14:paraId="034D86D4" w14:textId="503A1C60" w:rsidR="00AC3DD6" w:rsidRDefault="00AC3DD6">
      <w:pPr>
        <w:overflowPunct/>
        <w:autoSpaceDE/>
        <w:autoSpaceDN/>
        <w:adjustRightInd/>
        <w:textAlignment w:val="auto"/>
        <w:rPr>
          <w:noProof w:val="0"/>
        </w:rPr>
      </w:pPr>
    </w:p>
    <w:p w14:paraId="605F72E8" w14:textId="48C80B91" w:rsidR="00AC3DD6" w:rsidRDefault="00AC3DD6">
      <w:pPr>
        <w:overflowPunct/>
        <w:autoSpaceDE/>
        <w:autoSpaceDN/>
        <w:adjustRightInd/>
        <w:textAlignment w:val="auto"/>
        <w:rPr>
          <w:noProof w:val="0"/>
        </w:rPr>
      </w:pPr>
    </w:p>
    <w:p w14:paraId="3D7098FC" w14:textId="23A9D730" w:rsidR="00AC3DD6" w:rsidRDefault="00AC3DD6">
      <w:pPr>
        <w:overflowPunct/>
        <w:autoSpaceDE/>
        <w:autoSpaceDN/>
        <w:adjustRightInd/>
        <w:textAlignment w:val="auto"/>
        <w:rPr>
          <w:noProof w:val="0"/>
        </w:rPr>
      </w:pPr>
    </w:p>
    <w:p w14:paraId="45B10588" w14:textId="77777777" w:rsidR="00AC3DD6" w:rsidRDefault="00AC3DD6">
      <w:pPr>
        <w:overflowPunct/>
        <w:autoSpaceDE/>
        <w:autoSpaceDN/>
        <w:adjustRightInd/>
        <w:textAlignment w:val="auto"/>
        <w:rPr>
          <w:noProof w:val="0"/>
        </w:rPr>
      </w:pPr>
    </w:p>
    <w:p w14:paraId="7BA1F416" w14:textId="47A96FD3" w:rsidR="00E454B0" w:rsidRDefault="005D3DD4" w:rsidP="005D3DD4">
      <w:pPr>
        <w:spacing w:line="360" w:lineRule="auto"/>
        <w:ind w:left="142"/>
        <w:jc w:val="both"/>
        <w:rPr>
          <w:noProof w:val="0"/>
          <w:lang w:val="de"/>
        </w:rPr>
      </w:pPr>
      <w:r>
        <w:rPr>
          <w:noProof w:val="0"/>
          <w:lang w:val="de"/>
        </w:rPr>
        <w:t>Ort und</w:t>
      </w:r>
      <w:r w:rsidR="00E454B0">
        <w:rPr>
          <w:noProof w:val="0"/>
          <w:lang w:val="de"/>
        </w:rPr>
        <w:t xml:space="preserve"> </w:t>
      </w:r>
      <w:r>
        <w:rPr>
          <w:noProof w:val="0"/>
          <w:lang w:val="de"/>
        </w:rPr>
        <w:t>Datum</w:t>
      </w:r>
      <w:r w:rsidR="00570E8F">
        <w:rPr>
          <w:noProof w:val="0"/>
          <w:lang w:val="de"/>
        </w:rPr>
        <w:t>:</w:t>
      </w:r>
    </w:p>
    <w:p w14:paraId="0786A317" w14:textId="77777777" w:rsidR="00E454B0" w:rsidRDefault="00E454B0" w:rsidP="005D3DD4">
      <w:pPr>
        <w:spacing w:line="360" w:lineRule="auto"/>
        <w:ind w:left="142"/>
        <w:jc w:val="both"/>
        <w:rPr>
          <w:noProof w:val="0"/>
          <w:lang w:val="de"/>
        </w:rPr>
      </w:pPr>
    </w:p>
    <w:p w14:paraId="43D12F51" w14:textId="359982F5" w:rsidR="00E454B0" w:rsidRDefault="00E454B0" w:rsidP="00570E8F">
      <w:pPr>
        <w:spacing w:line="360" w:lineRule="auto"/>
        <w:jc w:val="both"/>
        <w:rPr>
          <w:noProof w:val="0"/>
          <w:lang w:val="de"/>
        </w:rPr>
      </w:pPr>
    </w:p>
    <w:p w14:paraId="5D41D0B0" w14:textId="77777777" w:rsidR="00570E8F" w:rsidRDefault="00570E8F" w:rsidP="00570E8F">
      <w:pPr>
        <w:spacing w:line="360" w:lineRule="auto"/>
        <w:jc w:val="both"/>
        <w:rPr>
          <w:noProof w:val="0"/>
          <w:lang w:val="de"/>
        </w:rPr>
      </w:pPr>
    </w:p>
    <w:p w14:paraId="72CDAD1C" w14:textId="4A33C1AD" w:rsidR="005D3DD4" w:rsidRPr="000860E2" w:rsidRDefault="005D3DD4" w:rsidP="005D3DD4">
      <w:pPr>
        <w:spacing w:line="360" w:lineRule="auto"/>
        <w:ind w:left="142"/>
        <w:jc w:val="both"/>
        <w:rPr>
          <w:noProof w:val="0"/>
          <w:lang w:val="de-DE"/>
        </w:rPr>
      </w:pPr>
      <w:r>
        <w:rPr>
          <w:noProof w:val="0"/>
          <w:lang w:val="de"/>
        </w:rPr>
        <w:t>Stempel und Unterschrift</w:t>
      </w:r>
      <w:r w:rsidR="00570E8F">
        <w:rPr>
          <w:noProof w:val="0"/>
          <w:lang w:val="de"/>
        </w:rPr>
        <w:t>:</w:t>
      </w:r>
    </w:p>
    <w:p w14:paraId="5777065A" w14:textId="77777777" w:rsidR="005D3DD4" w:rsidRPr="000860E2" w:rsidRDefault="005D3DD4" w:rsidP="005D3DD4">
      <w:pPr>
        <w:spacing w:line="360" w:lineRule="auto"/>
        <w:ind w:left="360"/>
        <w:jc w:val="both"/>
        <w:rPr>
          <w:noProof w:val="0"/>
          <w:lang w:val="de-DE"/>
        </w:rPr>
      </w:pPr>
    </w:p>
    <w:p w14:paraId="4AAA7E61" w14:textId="40EFC80E" w:rsidR="007E7522" w:rsidRDefault="007E7522" w:rsidP="005D3DD4">
      <w:pPr>
        <w:spacing w:line="360" w:lineRule="auto"/>
        <w:ind w:left="360"/>
        <w:jc w:val="both"/>
        <w:rPr>
          <w:noProof w:val="0"/>
          <w:lang w:val="de-DE"/>
        </w:rPr>
      </w:pPr>
    </w:p>
    <w:p w14:paraId="49DA8BF0" w14:textId="77777777" w:rsidR="00570E8F" w:rsidRPr="000860E2" w:rsidRDefault="00570E8F" w:rsidP="005D3DD4">
      <w:pPr>
        <w:spacing w:line="360" w:lineRule="auto"/>
        <w:ind w:left="360"/>
        <w:jc w:val="both"/>
        <w:rPr>
          <w:noProof w:val="0"/>
          <w:lang w:val="de-DE"/>
        </w:rPr>
      </w:pPr>
    </w:p>
    <w:p w14:paraId="4DFFDA59" w14:textId="77777777" w:rsidR="005D3DD4" w:rsidRPr="000860E2" w:rsidRDefault="005D3DD4" w:rsidP="005D3DD4">
      <w:pPr>
        <w:spacing w:line="360" w:lineRule="auto"/>
        <w:ind w:left="360"/>
        <w:jc w:val="both"/>
        <w:rPr>
          <w:noProof w:val="0"/>
          <w:lang w:val="de-DE"/>
        </w:rPr>
      </w:pPr>
    </w:p>
    <w:p w14:paraId="6B687A25" w14:textId="77777777" w:rsidR="005D3DD4" w:rsidRPr="00570E8F" w:rsidRDefault="005D3DD4" w:rsidP="005D3DD4">
      <w:pPr>
        <w:spacing w:line="360" w:lineRule="auto"/>
        <w:jc w:val="both"/>
        <w:rPr>
          <w:noProof w:val="0"/>
          <w:lang w:val="de-DE"/>
        </w:rPr>
      </w:pPr>
      <w:r w:rsidRPr="00570E8F">
        <w:rPr>
          <w:noProof w:val="0"/>
          <w:lang w:val="de"/>
        </w:rPr>
        <w:t xml:space="preserve">Anlagen: </w:t>
      </w:r>
    </w:p>
    <w:p w14:paraId="37ED9882" w14:textId="77777777" w:rsidR="007A1995" w:rsidRDefault="005D3DD4" w:rsidP="005D3DD4">
      <w:pPr>
        <w:spacing w:line="360" w:lineRule="auto"/>
        <w:ind w:left="360"/>
        <w:jc w:val="both"/>
        <w:rPr>
          <w:noProof w:val="0"/>
          <w:lang w:val="de"/>
        </w:rPr>
      </w:pPr>
      <w:r w:rsidRPr="00570E8F">
        <w:rPr>
          <w:noProof w:val="0"/>
          <w:lang w:val="de"/>
        </w:rPr>
        <w:t>-</w:t>
      </w:r>
      <w:r w:rsidR="007A1995" w:rsidRPr="00570E8F">
        <w:rPr>
          <w:lang w:val="de-DE"/>
        </w:rPr>
        <w:t xml:space="preserve"> </w:t>
      </w:r>
      <w:r w:rsidR="007A1995" w:rsidRPr="00570E8F">
        <w:rPr>
          <w:noProof w:val="0"/>
          <w:lang w:val="de"/>
        </w:rPr>
        <w:t>Kopie eines gültigen Personalausweises</w:t>
      </w:r>
    </w:p>
    <w:p w14:paraId="15A50D7F" w14:textId="7BDFFB1C" w:rsidR="005D3DD4" w:rsidRPr="00461C86" w:rsidRDefault="005D3DD4" w:rsidP="005D3DD4">
      <w:pPr>
        <w:spacing w:line="360" w:lineRule="auto"/>
        <w:ind w:left="360"/>
        <w:jc w:val="both"/>
        <w:rPr>
          <w:strike/>
          <w:noProof w:val="0"/>
          <w:lang w:val="de-DE"/>
        </w:rPr>
      </w:pPr>
    </w:p>
    <w:sectPr w:rsidR="005D3DD4" w:rsidRPr="00461C86" w:rsidSect="00461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696" w:right="1134" w:bottom="1134" w:left="1134" w:header="601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3F5CB" w14:textId="77777777" w:rsidR="00461C86" w:rsidRDefault="00461C86">
      <w:r>
        <w:rPr>
          <w:lang w:val="de"/>
        </w:rPr>
        <w:separator/>
      </w:r>
    </w:p>
  </w:endnote>
  <w:endnote w:type="continuationSeparator" w:id="0">
    <w:p w14:paraId="44FAFD87" w14:textId="77777777" w:rsidR="00461C86" w:rsidRDefault="00461C86">
      <w:r>
        <w:rPr>
          <w:lang w:val="de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FA5ED" w14:textId="77777777" w:rsidR="00461C86" w:rsidRDefault="00461C86">
    <w:pPr>
      <w:pStyle w:val="Pidipagina"/>
    </w:pPr>
  </w:p>
  <w:p w14:paraId="3319BDD1" w14:textId="77777777" w:rsidR="00461C86" w:rsidRDefault="00461C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8F485" w14:textId="77777777" w:rsidR="00461C86" w:rsidRPr="005D675E" w:rsidRDefault="00461C86" w:rsidP="005D675E">
    <w:pPr>
      <w:jc w:val="right"/>
      <w:rPr>
        <w:sz w:val="16"/>
        <w:szCs w:val="16"/>
      </w:rPr>
    </w:pPr>
    <w:r w:rsidRPr="00F35942">
      <w:rPr>
        <w:rStyle w:val="Numeropagina"/>
        <w:sz w:val="16"/>
        <w:szCs w:val="16"/>
        <w:lang w:val="de"/>
      </w:rPr>
      <w:fldChar w:fldCharType="begin"/>
    </w:r>
    <w:r w:rsidRPr="00F35942">
      <w:rPr>
        <w:rStyle w:val="Numeropagina"/>
        <w:sz w:val="16"/>
        <w:szCs w:val="16"/>
        <w:lang w:val="de"/>
      </w:rPr>
      <w:instrText xml:space="preserve"> PAGE </w:instrText>
    </w:r>
    <w:r w:rsidRPr="00F35942">
      <w:rPr>
        <w:rStyle w:val="Numeropagina"/>
        <w:sz w:val="16"/>
        <w:szCs w:val="16"/>
        <w:lang w:val="de"/>
      </w:rPr>
      <w:fldChar w:fldCharType="separate"/>
    </w:r>
    <w:r>
      <w:rPr>
        <w:rStyle w:val="Numeropagina"/>
        <w:sz w:val="16"/>
        <w:szCs w:val="16"/>
        <w:lang w:val="de"/>
      </w:rPr>
      <w:t>2</w:t>
    </w:r>
    <w:r w:rsidRPr="00F35942">
      <w:rPr>
        <w:rStyle w:val="Numeropagina"/>
        <w:sz w:val="16"/>
        <w:szCs w:val="16"/>
        <w:lang w:val="de"/>
      </w:rPr>
      <w:fldChar w:fldCharType="end"/>
    </w:r>
  </w:p>
  <w:p w14:paraId="22094366" w14:textId="77777777" w:rsidR="00461C86" w:rsidRPr="005D675E" w:rsidRDefault="00461C86" w:rsidP="005D675E">
    <w:pPr>
      <w:pStyle w:val="Pidipagina"/>
      <w:rPr>
        <w:sz w:val="4"/>
        <w:szCs w:val="4"/>
        <w:lang w:val="de-DE"/>
      </w:rPr>
    </w:pPr>
  </w:p>
  <w:p w14:paraId="4238A405" w14:textId="77777777" w:rsidR="00461C86" w:rsidRDefault="00461C8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00A9E" w14:textId="1A8ED987" w:rsidR="00461C86" w:rsidRDefault="00461C86" w:rsidP="009D0ABB">
    <w:pPr>
      <w:jc w:val="center"/>
      <w:rPr>
        <w:rStyle w:val="Numeropagina"/>
        <w:sz w:val="16"/>
        <w:szCs w:val="16"/>
      </w:rPr>
    </w:pPr>
    <w:r w:rsidRPr="00F35942">
      <w:rPr>
        <w:rStyle w:val="Numeropagina"/>
        <w:sz w:val="16"/>
        <w:szCs w:val="16"/>
        <w:lang w:val="de"/>
      </w:rPr>
      <w:fldChar w:fldCharType="begin"/>
    </w:r>
    <w:r w:rsidRPr="00F35942">
      <w:rPr>
        <w:rStyle w:val="Numeropagina"/>
        <w:sz w:val="16"/>
        <w:szCs w:val="16"/>
        <w:lang w:val="de"/>
      </w:rPr>
      <w:instrText xml:space="preserve"> PAGE </w:instrText>
    </w:r>
    <w:r w:rsidRPr="00F35942">
      <w:rPr>
        <w:rStyle w:val="Numeropagina"/>
        <w:sz w:val="16"/>
        <w:szCs w:val="16"/>
        <w:lang w:val="de"/>
      </w:rPr>
      <w:fldChar w:fldCharType="separate"/>
    </w:r>
    <w:r>
      <w:rPr>
        <w:rStyle w:val="Numeropagina"/>
        <w:sz w:val="16"/>
        <w:szCs w:val="16"/>
        <w:lang w:val="de"/>
      </w:rPr>
      <w:t>1</w:t>
    </w:r>
    <w:r w:rsidRPr="00F35942">
      <w:rPr>
        <w:rStyle w:val="Numeropagina"/>
        <w:sz w:val="16"/>
        <w:szCs w:val="16"/>
        <w:lang w:val="de"/>
      </w:rPr>
      <w:fldChar w:fldCharType="end"/>
    </w:r>
  </w:p>
  <w:p w14:paraId="1D6448EF" w14:textId="77777777" w:rsidR="00461C86" w:rsidRDefault="00461C86" w:rsidP="00FA6448">
    <w:pPr>
      <w:rPr>
        <w:rStyle w:val="Numeropagina"/>
        <w:sz w:val="16"/>
        <w:szCs w:val="16"/>
      </w:rPr>
    </w:pPr>
  </w:p>
  <w:p w14:paraId="2B4EC447" w14:textId="77777777" w:rsidR="00461C86" w:rsidRPr="003A45E1" w:rsidRDefault="00461C86" w:rsidP="001C37EF">
    <w:pPr>
      <w:jc w:val="right"/>
      <w:rPr>
        <w:sz w:val="4"/>
        <w:szCs w:val="4"/>
      </w:rPr>
    </w:pPr>
  </w:p>
  <w:p w14:paraId="07CCAE44" w14:textId="77777777" w:rsidR="00461C86" w:rsidRPr="001C37EF" w:rsidRDefault="00461C86">
    <w:pPr>
      <w:pStyle w:val="Pidipagina"/>
      <w:rPr>
        <w:sz w:val="2"/>
        <w:szCs w:val="2"/>
      </w:rPr>
    </w:pPr>
  </w:p>
  <w:p w14:paraId="179C18C9" w14:textId="77777777" w:rsidR="00461C86" w:rsidRDefault="00461C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61B4F" w14:textId="77777777" w:rsidR="00461C86" w:rsidRDefault="00461C86">
      <w:r>
        <w:rPr>
          <w:lang w:val="de"/>
        </w:rPr>
        <w:separator/>
      </w:r>
    </w:p>
  </w:footnote>
  <w:footnote w:type="continuationSeparator" w:id="0">
    <w:p w14:paraId="125983A8" w14:textId="77777777" w:rsidR="00461C86" w:rsidRDefault="00461C86">
      <w:r>
        <w:rPr>
          <w:lang w:val="de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6DEF3" w14:textId="77777777" w:rsidR="00461C86" w:rsidRDefault="00461C86">
    <w:pPr>
      <w:pStyle w:val="Intestazione"/>
    </w:pPr>
  </w:p>
  <w:p w14:paraId="5A641F81" w14:textId="77777777" w:rsidR="00461C86" w:rsidRDefault="00461C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CB93A" w14:textId="0E461AAA" w:rsidR="00461C86" w:rsidRDefault="00461C86" w:rsidP="00D675B2">
    <w:pPr>
      <w:pStyle w:val="Intestazione"/>
    </w:pPr>
  </w:p>
  <w:p w14:paraId="0277D03F" w14:textId="77777777" w:rsidR="00461C86" w:rsidRDefault="00461C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AFBC3" w14:textId="3B57B6DC" w:rsidR="00461C86" w:rsidRDefault="00461C86" w:rsidP="00565583">
    <w:pPr>
      <w:pStyle w:val="Intestazione"/>
      <w:tabs>
        <w:tab w:val="clear" w:pos="4536"/>
        <w:tab w:val="clear" w:pos="9072"/>
      </w:tabs>
    </w:pPr>
  </w:p>
  <w:p w14:paraId="4E40D2EE" w14:textId="10271392" w:rsidR="00C26BD7" w:rsidRDefault="00C26BD7" w:rsidP="00C26BD7">
    <w:pPr>
      <w:widowControl w:val="0"/>
      <w:spacing w:line="240" w:lineRule="exact"/>
      <w:ind w:right="180"/>
      <w:jc w:val="center"/>
      <w:rPr>
        <w:rFonts w:cs="Arial"/>
        <w:bCs/>
        <w:caps/>
        <w:noProof w:val="0"/>
        <w:lang w:val="de-DE"/>
      </w:rPr>
    </w:pPr>
    <w:r w:rsidRPr="00D333A6">
      <w:rPr>
        <w:bCs/>
        <w:caps/>
        <w:lang w:val="de-DE"/>
      </w:rPr>
      <w:t xml:space="preserve">NICHTOFFENES VERFAHREN FÜR DIE VERGABE DER </w:t>
    </w:r>
    <w:r w:rsidRPr="00D333A6">
      <w:rPr>
        <w:rFonts w:cs="Arial"/>
        <w:bCs/>
        <w:caps/>
        <w:noProof w:val="0"/>
        <w:lang w:val="de-DE"/>
      </w:rPr>
      <w:t xml:space="preserve">bAUArbeiten </w:t>
    </w:r>
    <w:r w:rsidRPr="00D333A6">
      <w:rPr>
        <w:rFonts w:cs="Arial"/>
        <w:bCs/>
        <w:noProof w:val="0"/>
        <w:lang w:val="de-DE"/>
      </w:rPr>
      <w:t xml:space="preserve">ZUR SANIERUNG DES HAUPTSAMMLERS </w:t>
    </w:r>
    <w:r w:rsidRPr="00D333A6">
      <w:rPr>
        <w:lang w:val="de-DE"/>
      </w:rPr>
      <w:t>VON ÜBERGEMEINDLICHEM INTERESSE</w:t>
    </w:r>
    <w:r w:rsidRPr="00D333A6">
      <w:rPr>
        <w:rFonts w:cs="Arial"/>
        <w:bCs/>
        <w:noProof w:val="0"/>
        <w:lang w:val="de-DE"/>
      </w:rPr>
      <w:t xml:space="preserve"> GRÖDEN </w:t>
    </w:r>
    <w:r w:rsidRPr="00D333A6">
      <w:rPr>
        <w:rFonts w:cs="Arial"/>
        <w:bCs/>
        <w:caps/>
        <w:noProof w:val="0"/>
        <w:lang w:val="de-DE"/>
      </w:rPr>
      <w:t>(BZ)</w:t>
    </w:r>
  </w:p>
  <w:p w14:paraId="4F4BB261" w14:textId="77777777" w:rsidR="00C26BD7" w:rsidRDefault="00C26BD7" w:rsidP="00C26BD7">
    <w:pPr>
      <w:widowControl w:val="0"/>
      <w:spacing w:line="240" w:lineRule="exact"/>
      <w:ind w:right="180"/>
      <w:jc w:val="center"/>
      <w:rPr>
        <w:bCs/>
        <w:caps/>
        <w:lang w:val="de-DE"/>
      </w:rPr>
    </w:pPr>
  </w:p>
  <w:p w14:paraId="29676FD6" w14:textId="46268867" w:rsidR="00C26BD7" w:rsidRDefault="00C26BD7" w:rsidP="00C26BD7">
    <w:pPr>
      <w:widowControl w:val="0"/>
      <w:spacing w:line="240" w:lineRule="exact"/>
      <w:ind w:right="180"/>
      <w:jc w:val="center"/>
      <w:rPr>
        <w:bCs/>
        <w:caps/>
        <w:lang w:val="de-DE"/>
      </w:rPr>
    </w:pPr>
    <w:r>
      <w:rPr>
        <w:bCs/>
        <w:caps/>
        <w:lang w:val="de-DE"/>
      </w:rPr>
      <w:t>Prat.0450</w:t>
    </w:r>
  </w:p>
  <w:p w14:paraId="29CE556E" w14:textId="77777777" w:rsidR="00461C86" w:rsidRPr="00C26BD7" w:rsidRDefault="00461C86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C24B0"/>
    <w:multiLevelType w:val="hybridMultilevel"/>
    <w:tmpl w:val="1A7EC63E"/>
    <w:lvl w:ilvl="0" w:tplc="7A8A6612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98628E"/>
    <w:multiLevelType w:val="hybridMultilevel"/>
    <w:tmpl w:val="47B8F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428D3"/>
    <w:multiLevelType w:val="hybridMultilevel"/>
    <w:tmpl w:val="1104184E"/>
    <w:lvl w:ilvl="0" w:tplc="C046D08C">
      <w:start w:val="5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F49B3"/>
    <w:multiLevelType w:val="hybridMultilevel"/>
    <w:tmpl w:val="4976C708"/>
    <w:lvl w:ilvl="0" w:tplc="0410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 w15:restartNumberingAfterBreak="0">
    <w:nsid w:val="2B103970"/>
    <w:multiLevelType w:val="hybridMultilevel"/>
    <w:tmpl w:val="671AC5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A3C3B"/>
    <w:multiLevelType w:val="multilevel"/>
    <w:tmpl w:val="CD223B72"/>
    <w:lvl w:ilvl="0">
      <w:start w:val="400"/>
      <w:numFmt w:val="decimal"/>
      <w:lvlText w:val="%1"/>
      <w:lvlJc w:val="left"/>
      <w:pPr>
        <w:ind w:left="690" w:hanging="690"/>
      </w:pPr>
      <w:rPr>
        <w:rFonts w:hint="default"/>
        <w:color w:val="FF0000"/>
      </w:rPr>
    </w:lvl>
    <w:lvl w:ilvl="1">
      <w:start w:val="600"/>
      <w:numFmt w:val="decimal"/>
      <w:lvlText w:val="%1-%2"/>
      <w:lvlJc w:val="left"/>
      <w:pPr>
        <w:ind w:left="690" w:hanging="690"/>
      </w:pPr>
      <w:rPr>
        <w:rFonts w:hint="default"/>
        <w:color w:val="FF000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FF0000"/>
      </w:rPr>
    </w:lvl>
  </w:abstractNum>
  <w:abstractNum w:abstractNumId="6" w15:restartNumberingAfterBreak="0">
    <w:nsid w:val="33447B27"/>
    <w:multiLevelType w:val="multilevel"/>
    <w:tmpl w:val="CD223B72"/>
    <w:lvl w:ilvl="0">
      <w:start w:val="400"/>
      <w:numFmt w:val="decimal"/>
      <w:lvlText w:val="%1"/>
      <w:lvlJc w:val="left"/>
      <w:pPr>
        <w:ind w:left="690" w:hanging="690"/>
      </w:pPr>
      <w:rPr>
        <w:rFonts w:hint="default"/>
        <w:color w:val="FF0000"/>
      </w:rPr>
    </w:lvl>
    <w:lvl w:ilvl="1">
      <w:start w:val="600"/>
      <w:numFmt w:val="decimal"/>
      <w:lvlText w:val="%1-%2"/>
      <w:lvlJc w:val="left"/>
      <w:pPr>
        <w:ind w:left="690" w:hanging="690"/>
      </w:pPr>
      <w:rPr>
        <w:rFonts w:hint="default"/>
        <w:color w:val="FF000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FF0000"/>
      </w:rPr>
    </w:lvl>
  </w:abstractNum>
  <w:abstractNum w:abstractNumId="7" w15:restartNumberingAfterBreak="0">
    <w:nsid w:val="350379E3"/>
    <w:multiLevelType w:val="hybridMultilevel"/>
    <w:tmpl w:val="0BAAD860"/>
    <w:lvl w:ilvl="0" w:tplc="157800AC">
      <w:start w:val="2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8D4544"/>
    <w:multiLevelType w:val="hybridMultilevel"/>
    <w:tmpl w:val="E2509248"/>
    <w:lvl w:ilvl="0" w:tplc="072EC34C">
      <w:start w:val="4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F6582"/>
    <w:multiLevelType w:val="hybridMultilevel"/>
    <w:tmpl w:val="117410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C8ABBA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13A78"/>
    <w:multiLevelType w:val="hybridMultilevel"/>
    <w:tmpl w:val="820804A0"/>
    <w:lvl w:ilvl="0" w:tplc="7E109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C8ABBA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488"/>
    <w:rsid w:val="00011F9F"/>
    <w:rsid w:val="000215C2"/>
    <w:rsid w:val="000272B0"/>
    <w:rsid w:val="00027B5D"/>
    <w:rsid w:val="0003287D"/>
    <w:rsid w:val="000341D4"/>
    <w:rsid w:val="00034D07"/>
    <w:rsid w:val="0004118C"/>
    <w:rsid w:val="0004464A"/>
    <w:rsid w:val="00047796"/>
    <w:rsid w:val="00051CEC"/>
    <w:rsid w:val="00061989"/>
    <w:rsid w:val="00063B05"/>
    <w:rsid w:val="0006465B"/>
    <w:rsid w:val="00074471"/>
    <w:rsid w:val="0007657A"/>
    <w:rsid w:val="0008182C"/>
    <w:rsid w:val="000860E2"/>
    <w:rsid w:val="000904C4"/>
    <w:rsid w:val="000A6E22"/>
    <w:rsid w:val="000B218A"/>
    <w:rsid w:val="000B2613"/>
    <w:rsid w:val="000D639D"/>
    <w:rsid w:val="000D7191"/>
    <w:rsid w:val="000E118C"/>
    <w:rsid w:val="0010085E"/>
    <w:rsid w:val="00101B09"/>
    <w:rsid w:val="001035EC"/>
    <w:rsid w:val="00104AFE"/>
    <w:rsid w:val="00105656"/>
    <w:rsid w:val="00106F31"/>
    <w:rsid w:val="00120F36"/>
    <w:rsid w:val="00136A8C"/>
    <w:rsid w:val="00140DC7"/>
    <w:rsid w:val="00154B8B"/>
    <w:rsid w:val="00155BFD"/>
    <w:rsid w:val="00156827"/>
    <w:rsid w:val="00164B43"/>
    <w:rsid w:val="001803BC"/>
    <w:rsid w:val="00183C52"/>
    <w:rsid w:val="001874CF"/>
    <w:rsid w:val="00191D6C"/>
    <w:rsid w:val="001924EB"/>
    <w:rsid w:val="00195E97"/>
    <w:rsid w:val="001A0481"/>
    <w:rsid w:val="001A7178"/>
    <w:rsid w:val="001B7FD4"/>
    <w:rsid w:val="001C37EF"/>
    <w:rsid w:val="001C7BCB"/>
    <w:rsid w:val="001E01F5"/>
    <w:rsid w:val="001E5BCC"/>
    <w:rsid w:val="001F3950"/>
    <w:rsid w:val="001F6251"/>
    <w:rsid w:val="001F7F1E"/>
    <w:rsid w:val="00206E71"/>
    <w:rsid w:val="002073B2"/>
    <w:rsid w:val="00214D23"/>
    <w:rsid w:val="00227420"/>
    <w:rsid w:val="0023126C"/>
    <w:rsid w:val="00233AAB"/>
    <w:rsid w:val="002366F4"/>
    <w:rsid w:val="0025234F"/>
    <w:rsid w:val="00254D80"/>
    <w:rsid w:val="002639B6"/>
    <w:rsid w:val="00264C46"/>
    <w:rsid w:val="0028060C"/>
    <w:rsid w:val="00285EFB"/>
    <w:rsid w:val="00287C82"/>
    <w:rsid w:val="00293C32"/>
    <w:rsid w:val="00296CC2"/>
    <w:rsid w:val="002A27E1"/>
    <w:rsid w:val="002B04A6"/>
    <w:rsid w:val="002B1051"/>
    <w:rsid w:val="002B24CE"/>
    <w:rsid w:val="002B3BCF"/>
    <w:rsid w:val="002C4760"/>
    <w:rsid w:val="002D1ADC"/>
    <w:rsid w:val="002D71BF"/>
    <w:rsid w:val="002E13B1"/>
    <w:rsid w:val="002F0BB2"/>
    <w:rsid w:val="002F3B18"/>
    <w:rsid w:val="002F7726"/>
    <w:rsid w:val="00304EF5"/>
    <w:rsid w:val="00316066"/>
    <w:rsid w:val="00316684"/>
    <w:rsid w:val="00323041"/>
    <w:rsid w:val="003250BC"/>
    <w:rsid w:val="00332B43"/>
    <w:rsid w:val="00340EFB"/>
    <w:rsid w:val="00342B4F"/>
    <w:rsid w:val="003455FA"/>
    <w:rsid w:val="00347FB1"/>
    <w:rsid w:val="003521FE"/>
    <w:rsid w:val="00360FB9"/>
    <w:rsid w:val="00366572"/>
    <w:rsid w:val="0036787D"/>
    <w:rsid w:val="00376668"/>
    <w:rsid w:val="00377D5A"/>
    <w:rsid w:val="003832B6"/>
    <w:rsid w:val="00385683"/>
    <w:rsid w:val="00390DFB"/>
    <w:rsid w:val="0039135A"/>
    <w:rsid w:val="003930CA"/>
    <w:rsid w:val="0039326A"/>
    <w:rsid w:val="00393292"/>
    <w:rsid w:val="00396102"/>
    <w:rsid w:val="003A5E2D"/>
    <w:rsid w:val="003C17F5"/>
    <w:rsid w:val="003C264F"/>
    <w:rsid w:val="003D1DD1"/>
    <w:rsid w:val="003D7ED7"/>
    <w:rsid w:val="003E01C8"/>
    <w:rsid w:val="003E02E4"/>
    <w:rsid w:val="003F17F2"/>
    <w:rsid w:val="003F2D1D"/>
    <w:rsid w:val="003F4C54"/>
    <w:rsid w:val="00401EDC"/>
    <w:rsid w:val="00405E02"/>
    <w:rsid w:val="0040634D"/>
    <w:rsid w:val="004173F7"/>
    <w:rsid w:val="004175CD"/>
    <w:rsid w:val="00417BED"/>
    <w:rsid w:val="004200E0"/>
    <w:rsid w:val="0042576F"/>
    <w:rsid w:val="00426001"/>
    <w:rsid w:val="0042722E"/>
    <w:rsid w:val="004300D5"/>
    <w:rsid w:val="0043108A"/>
    <w:rsid w:val="004470D0"/>
    <w:rsid w:val="00456069"/>
    <w:rsid w:val="00456CEB"/>
    <w:rsid w:val="00461C86"/>
    <w:rsid w:val="004676DD"/>
    <w:rsid w:val="0047282F"/>
    <w:rsid w:val="00475F88"/>
    <w:rsid w:val="00490666"/>
    <w:rsid w:val="00491F79"/>
    <w:rsid w:val="004947FD"/>
    <w:rsid w:val="00494F15"/>
    <w:rsid w:val="00496BDC"/>
    <w:rsid w:val="004A673D"/>
    <w:rsid w:val="004A7D8E"/>
    <w:rsid w:val="004B0CA4"/>
    <w:rsid w:val="004B110A"/>
    <w:rsid w:val="004B19C9"/>
    <w:rsid w:val="004B5222"/>
    <w:rsid w:val="004B77DE"/>
    <w:rsid w:val="004B796E"/>
    <w:rsid w:val="004C364E"/>
    <w:rsid w:val="004C3F58"/>
    <w:rsid w:val="004D2988"/>
    <w:rsid w:val="004D3DE6"/>
    <w:rsid w:val="004F1BFE"/>
    <w:rsid w:val="004F6EB8"/>
    <w:rsid w:val="00501908"/>
    <w:rsid w:val="005056A7"/>
    <w:rsid w:val="00510275"/>
    <w:rsid w:val="0051405F"/>
    <w:rsid w:val="00517C4F"/>
    <w:rsid w:val="00520BF5"/>
    <w:rsid w:val="005216DF"/>
    <w:rsid w:val="00521968"/>
    <w:rsid w:val="005234D4"/>
    <w:rsid w:val="00524B87"/>
    <w:rsid w:val="005304E9"/>
    <w:rsid w:val="00536380"/>
    <w:rsid w:val="00540D66"/>
    <w:rsid w:val="00542222"/>
    <w:rsid w:val="00564F24"/>
    <w:rsid w:val="00565583"/>
    <w:rsid w:val="00570E8F"/>
    <w:rsid w:val="00570FA0"/>
    <w:rsid w:val="00585E1C"/>
    <w:rsid w:val="00595BDB"/>
    <w:rsid w:val="005A265C"/>
    <w:rsid w:val="005A6987"/>
    <w:rsid w:val="005B14AD"/>
    <w:rsid w:val="005B27B3"/>
    <w:rsid w:val="005C096D"/>
    <w:rsid w:val="005C5D9F"/>
    <w:rsid w:val="005D3B34"/>
    <w:rsid w:val="005D3DD4"/>
    <w:rsid w:val="005D66DC"/>
    <w:rsid w:val="005D675E"/>
    <w:rsid w:val="005D7088"/>
    <w:rsid w:val="005F2552"/>
    <w:rsid w:val="005F590A"/>
    <w:rsid w:val="005F7871"/>
    <w:rsid w:val="00603185"/>
    <w:rsid w:val="00612D81"/>
    <w:rsid w:val="0061367B"/>
    <w:rsid w:val="0061485E"/>
    <w:rsid w:val="00614BD8"/>
    <w:rsid w:val="0062237E"/>
    <w:rsid w:val="00624A97"/>
    <w:rsid w:val="00624C19"/>
    <w:rsid w:val="00625AC9"/>
    <w:rsid w:val="00640C54"/>
    <w:rsid w:val="00642F8C"/>
    <w:rsid w:val="00645F9C"/>
    <w:rsid w:val="00655AF0"/>
    <w:rsid w:val="00656E58"/>
    <w:rsid w:val="00664F33"/>
    <w:rsid w:val="00666562"/>
    <w:rsid w:val="006757F3"/>
    <w:rsid w:val="0069266E"/>
    <w:rsid w:val="006955E0"/>
    <w:rsid w:val="00696199"/>
    <w:rsid w:val="006A4197"/>
    <w:rsid w:val="006A4F37"/>
    <w:rsid w:val="006A7658"/>
    <w:rsid w:val="006C5A0F"/>
    <w:rsid w:val="006D0644"/>
    <w:rsid w:val="006D097B"/>
    <w:rsid w:val="006D1A79"/>
    <w:rsid w:val="006D47CA"/>
    <w:rsid w:val="006D6D4D"/>
    <w:rsid w:val="006D7A10"/>
    <w:rsid w:val="006D7B00"/>
    <w:rsid w:val="006E0E1A"/>
    <w:rsid w:val="006F23F4"/>
    <w:rsid w:val="006F285E"/>
    <w:rsid w:val="006F5279"/>
    <w:rsid w:val="006F62E6"/>
    <w:rsid w:val="007000A2"/>
    <w:rsid w:val="00700AFE"/>
    <w:rsid w:val="00701E81"/>
    <w:rsid w:val="007073E7"/>
    <w:rsid w:val="007077B7"/>
    <w:rsid w:val="00707AB6"/>
    <w:rsid w:val="00710C27"/>
    <w:rsid w:val="00725D2F"/>
    <w:rsid w:val="00726D10"/>
    <w:rsid w:val="007276EF"/>
    <w:rsid w:val="00727DB2"/>
    <w:rsid w:val="007367D3"/>
    <w:rsid w:val="00742B7E"/>
    <w:rsid w:val="00746677"/>
    <w:rsid w:val="00750378"/>
    <w:rsid w:val="007536D3"/>
    <w:rsid w:val="007617DA"/>
    <w:rsid w:val="00766330"/>
    <w:rsid w:val="0077533D"/>
    <w:rsid w:val="00777D33"/>
    <w:rsid w:val="007805CE"/>
    <w:rsid w:val="007808FC"/>
    <w:rsid w:val="007879FB"/>
    <w:rsid w:val="00790520"/>
    <w:rsid w:val="0079563D"/>
    <w:rsid w:val="00796C10"/>
    <w:rsid w:val="007A1995"/>
    <w:rsid w:val="007A1A07"/>
    <w:rsid w:val="007A201F"/>
    <w:rsid w:val="007A4AD6"/>
    <w:rsid w:val="007B0DF5"/>
    <w:rsid w:val="007B375A"/>
    <w:rsid w:val="007B3C3A"/>
    <w:rsid w:val="007B4E8B"/>
    <w:rsid w:val="007C0807"/>
    <w:rsid w:val="007C5230"/>
    <w:rsid w:val="007C7FFD"/>
    <w:rsid w:val="007D0DEC"/>
    <w:rsid w:val="007E7522"/>
    <w:rsid w:val="007E7B32"/>
    <w:rsid w:val="007F00E5"/>
    <w:rsid w:val="00805AD4"/>
    <w:rsid w:val="00812E5B"/>
    <w:rsid w:val="00823A38"/>
    <w:rsid w:val="0083470C"/>
    <w:rsid w:val="00841231"/>
    <w:rsid w:val="0084161C"/>
    <w:rsid w:val="00843DC9"/>
    <w:rsid w:val="00857442"/>
    <w:rsid w:val="00861DF9"/>
    <w:rsid w:val="0086282F"/>
    <w:rsid w:val="00866B1A"/>
    <w:rsid w:val="008702B0"/>
    <w:rsid w:val="00874B2B"/>
    <w:rsid w:val="00880F2B"/>
    <w:rsid w:val="00883D34"/>
    <w:rsid w:val="00884C6C"/>
    <w:rsid w:val="008916EE"/>
    <w:rsid w:val="0089556B"/>
    <w:rsid w:val="008A1FA3"/>
    <w:rsid w:val="008B0EDC"/>
    <w:rsid w:val="008B6041"/>
    <w:rsid w:val="008C43CF"/>
    <w:rsid w:val="008C674F"/>
    <w:rsid w:val="008C6C8A"/>
    <w:rsid w:val="008E22E3"/>
    <w:rsid w:val="008E3847"/>
    <w:rsid w:val="008E3947"/>
    <w:rsid w:val="008E5795"/>
    <w:rsid w:val="008E7C46"/>
    <w:rsid w:val="008F2973"/>
    <w:rsid w:val="00901689"/>
    <w:rsid w:val="009108DB"/>
    <w:rsid w:val="00924256"/>
    <w:rsid w:val="009246CB"/>
    <w:rsid w:val="00926838"/>
    <w:rsid w:val="00933E01"/>
    <w:rsid w:val="00942660"/>
    <w:rsid w:val="00951372"/>
    <w:rsid w:val="0095283E"/>
    <w:rsid w:val="009565CF"/>
    <w:rsid w:val="00961F8D"/>
    <w:rsid w:val="009702B5"/>
    <w:rsid w:val="009747E0"/>
    <w:rsid w:val="009873C9"/>
    <w:rsid w:val="009876D7"/>
    <w:rsid w:val="009952B6"/>
    <w:rsid w:val="00995A8C"/>
    <w:rsid w:val="009A009C"/>
    <w:rsid w:val="009A7380"/>
    <w:rsid w:val="009B116F"/>
    <w:rsid w:val="009B1317"/>
    <w:rsid w:val="009B4C47"/>
    <w:rsid w:val="009D0ABB"/>
    <w:rsid w:val="009D6C06"/>
    <w:rsid w:val="009E4BFB"/>
    <w:rsid w:val="009F271D"/>
    <w:rsid w:val="009F36F2"/>
    <w:rsid w:val="009F3813"/>
    <w:rsid w:val="00A112E3"/>
    <w:rsid w:val="00A2128F"/>
    <w:rsid w:val="00A226C2"/>
    <w:rsid w:val="00A27A86"/>
    <w:rsid w:val="00A313C2"/>
    <w:rsid w:val="00A37EAE"/>
    <w:rsid w:val="00A46DFC"/>
    <w:rsid w:val="00A60247"/>
    <w:rsid w:val="00A60288"/>
    <w:rsid w:val="00A61472"/>
    <w:rsid w:val="00A6331A"/>
    <w:rsid w:val="00A67797"/>
    <w:rsid w:val="00A70B53"/>
    <w:rsid w:val="00A713FA"/>
    <w:rsid w:val="00A804AF"/>
    <w:rsid w:val="00A81C1D"/>
    <w:rsid w:val="00A81E99"/>
    <w:rsid w:val="00A94CBC"/>
    <w:rsid w:val="00A97305"/>
    <w:rsid w:val="00AB226E"/>
    <w:rsid w:val="00AB3B14"/>
    <w:rsid w:val="00AB65FA"/>
    <w:rsid w:val="00AB7797"/>
    <w:rsid w:val="00AC3038"/>
    <w:rsid w:val="00AC34C6"/>
    <w:rsid w:val="00AC3DD6"/>
    <w:rsid w:val="00AD4595"/>
    <w:rsid w:val="00AD6F1D"/>
    <w:rsid w:val="00AF15C8"/>
    <w:rsid w:val="00B026E6"/>
    <w:rsid w:val="00B06B2E"/>
    <w:rsid w:val="00B25732"/>
    <w:rsid w:val="00B37143"/>
    <w:rsid w:val="00B42610"/>
    <w:rsid w:val="00B42E6F"/>
    <w:rsid w:val="00B436D2"/>
    <w:rsid w:val="00B45102"/>
    <w:rsid w:val="00B575E0"/>
    <w:rsid w:val="00B60603"/>
    <w:rsid w:val="00B60910"/>
    <w:rsid w:val="00B71949"/>
    <w:rsid w:val="00B76895"/>
    <w:rsid w:val="00B83110"/>
    <w:rsid w:val="00B8416C"/>
    <w:rsid w:val="00B84294"/>
    <w:rsid w:val="00B85ECF"/>
    <w:rsid w:val="00B947CF"/>
    <w:rsid w:val="00BA074A"/>
    <w:rsid w:val="00BA7D8A"/>
    <w:rsid w:val="00BB5097"/>
    <w:rsid w:val="00BB7C14"/>
    <w:rsid w:val="00BD110D"/>
    <w:rsid w:val="00BE160A"/>
    <w:rsid w:val="00BF1845"/>
    <w:rsid w:val="00BF5B2F"/>
    <w:rsid w:val="00C01C0F"/>
    <w:rsid w:val="00C056D0"/>
    <w:rsid w:val="00C06705"/>
    <w:rsid w:val="00C17FCC"/>
    <w:rsid w:val="00C26BD7"/>
    <w:rsid w:val="00C27BFA"/>
    <w:rsid w:val="00C37E31"/>
    <w:rsid w:val="00C42C34"/>
    <w:rsid w:val="00C444A8"/>
    <w:rsid w:val="00C466A1"/>
    <w:rsid w:val="00C528A2"/>
    <w:rsid w:val="00C56C22"/>
    <w:rsid w:val="00C60EBD"/>
    <w:rsid w:val="00C62EA3"/>
    <w:rsid w:val="00C66F67"/>
    <w:rsid w:val="00C676D2"/>
    <w:rsid w:val="00C7008D"/>
    <w:rsid w:val="00C703AF"/>
    <w:rsid w:val="00C75DD8"/>
    <w:rsid w:val="00C81BE6"/>
    <w:rsid w:val="00C82902"/>
    <w:rsid w:val="00C82F9E"/>
    <w:rsid w:val="00C83488"/>
    <w:rsid w:val="00C84517"/>
    <w:rsid w:val="00C87F18"/>
    <w:rsid w:val="00C910F5"/>
    <w:rsid w:val="00C93486"/>
    <w:rsid w:val="00CA1764"/>
    <w:rsid w:val="00CA423A"/>
    <w:rsid w:val="00CB0078"/>
    <w:rsid w:val="00CB31F4"/>
    <w:rsid w:val="00CC1230"/>
    <w:rsid w:val="00CC3A29"/>
    <w:rsid w:val="00CE50AE"/>
    <w:rsid w:val="00CE62A2"/>
    <w:rsid w:val="00CE70AE"/>
    <w:rsid w:val="00CF2896"/>
    <w:rsid w:val="00CF2DC2"/>
    <w:rsid w:val="00D037B1"/>
    <w:rsid w:val="00D06D1A"/>
    <w:rsid w:val="00D07BD9"/>
    <w:rsid w:val="00D14EEA"/>
    <w:rsid w:val="00D20573"/>
    <w:rsid w:val="00D33FAF"/>
    <w:rsid w:val="00D364F7"/>
    <w:rsid w:val="00D43F95"/>
    <w:rsid w:val="00D458A2"/>
    <w:rsid w:val="00D50456"/>
    <w:rsid w:val="00D5504B"/>
    <w:rsid w:val="00D618F6"/>
    <w:rsid w:val="00D63B1D"/>
    <w:rsid w:val="00D65EF6"/>
    <w:rsid w:val="00D675B2"/>
    <w:rsid w:val="00D75943"/>
    <w:rsid w:val="00D83CC2"/>
    <w:rsid w:val="00D9090E"/>
    <w:rsid w:val="00DA106D"/>
    <w:rsid w:val="00DA1A4D"/>
    <w:rsid w:val="00DB2EBA"/>
    <w:rsid w:val="00DB68DA"/>
    <w:rsid w:val="00DC0081"/>
    <w:rsid w:val="00DC3A9C"/>
    <w:rsid w:val="00DD09E4"/>
    <w:rsid w:val="00DD1AD1"/>
    <w:rsid w:val="00DD799F"/>
    <w:rsid w:val="00DE4491"/>
    <w:rsid w:val="00DF26C0"/>
    <w:rsid w:val="00DF64A4"/>
    <w:rsid w:val="00E0257C"/>
    <w:rsid w:val="00E117E8"/>
    <w:rsid w:val="00E11870"/>
    <w:rsid w:val="00E15D62"/>
    <w:rsid w:val="00E164A2"/>
    <w:rsid w:val="00E17D32"/>
    <w:rsid w:val="00E17E12"/>
    <w:rsid w:val="00E17F32"/>
    <w:rsid w:val="00E33EA3"/>
    <w:rsid w:val="00E33F2A"/>
    <w:rsid w:val="00E356FE"/>
    <w:rsid w:val="00E4323E"/>
    <w:rsid w:val="00E454B0"/>
    <w:rsid w:val="00E47202"/>
    <w:rsid w:val="00E52158"/>
    <w:rsid w:val="00E566CF"/>
    <w:rsid w:val="00E573BB"/>
    <w:rsid w:val="00E61B08"/>
    <w:rsid w:val="00E65D2E"/>
    <w:rsid w:val="00E73A99"/>
    <w:rsid w:val="00E77215"/>
    <w:rsid w:val="00E83EC1"/>
    <w:rsid w:val="00EA43B6"/>
    <w:rsid w:val="00EA79F6"/>
    <w:rsid w:val="00EB19F1"/>
    <w:rsid w:val="00EC4F40"/>
    <w:rsid w:val="00ED13FA"/>
    <w:rsid w:val="00ED1710"/>
    <w:rsid w:val="00ED68D1"/>
    <w:rsid w:val="00EE1517"/>
    <w:rsid w:val="00EE3420"/>
    <w:rsid w:val="00EF486D"/>
    <w:rsid w:val="00EF48AB"/>
    <w:rsid w:val="00F008A4"/>
    <w:rsid w:val="00F030DC"/>
    <w:rsid w:val="00F17308"/>
    <w:rsid w:val="00F20FA5"/>
    <w:rsid w:val="00F2265A"/>
    <w:rsid w:val="00F23DD1"/>
    <w:rsid w:val="00F2403E"/>
    <w:rsid w:val="00F26ADC"/>
    <w:rsid w:val="00F325F0"/>
    <w:rsid w:val="00F3545B"/>
    <w:rsid w:val="00F367CE"/>
    <w:rsid w:val="00F444C5"/>
    <w:rsid w:val="00F50357"/>
    <w:rsid w:val="00F83748"/>
    <w:rsid w:val="00F83BA7"/>
    <w:rsid w:val="00F83ECC"/>
    <w:rsid w:val="00F85D42"/>
    <w:rsid w:val="00F87607"/>
    <w:rsid w:val="00F903E2"/>
    <w:rsid w:val="00F92926"/>
    <w:rsid w:val="00F95626"/>
    <w:rsid w:val="00FA5ADA"/>
    <w:rsid w:val="00FA6448"/>
    <w:rsid w:val="00FB14F8"/>
    <w:rsid w:val="00FB2490"/>
    <w:rsid w:val="00FB374C"/>
    <w:rsid w:val="00FC2FFE"/>
    <w:rsid w:val="00FC366B"/>
    <w:rsid w:val="00FC3888"/>
    <w:rsid w:val="00FC680E"/>
    <w:rsid w:val="00FC6A2C"/>
    <w:rsid w:val="00FC6C63"/>
    <w:rsid w:val="00FC6F9D"/>
    <w:rsid w:val="00FD1A61"/>
    <w:rsid w:val="00FE556D"/>
    <w:rsid w:val="00FE7499"/>
    <w:rsid w:val="00FF45A3"/>
    <w:rsid w:val="00F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5232AB1"/>
  <w15:chartTrackingRefBased/>
  <w15:docId w15:val="{A35E937A-CA77-419E-9ED9-3AD7BCB4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8416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noProof/>
    </w:rPr>
  </w:style>
  <w:style w:type="paragraph" w:styleId="Titolo1">
    <w:name w:val="heading 1"/>
    <w:basedOn w:val="Normale"/>
    <w:next w:val="Normale"/>
    <w:link w:val="Titolo1Carattere"/>
    <w:qFormat/>
    <w:rsid w:val="002312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164A2"/>
    <w:pPr>
      <w:keepNext/>
      <w:tabs>
        <w:tab w:val="left" w:pos="5940"/>
      </w:tabs>
      <w:outlineLvl w:val="1"/>
    </w:pPr>
    <w:rPr>
      <w:b/>
      <w:smallCap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8416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1C37EF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1C37EF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1C37EF"/>
  </w:style>
  <w:style w:type="paragraph" w:styleId="Testofumetto">
    <w:name w:val="Balloon Text"/>
    <w:basedOn w:val="Normale"/>
    <w:semiHidden/>
    <w:rsid w:val="002D71BF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rsid w:val="00E164A2"/>
    <w:rPr>
      <w:rFonts w:ascii="Arial" w:hAnsi="Arial"/>
      <w:b/>
      <w:smallCaps/>
      <w:noProof/>
      <w:sz w:val="48"/>
      <w:szCs w:val="48"/>
    </w:rPr>
  </w:style>
  <w:style w:type="table" w:customStyle="1" w:styleId="Tabellaelenco3">
    <w:name w:val="Tabella elenco 3"/>
    <w:basedOn w:val="Tabellanormale"/>
    <w:rsid w:val="00377D5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elenco21">
    <w:name w:val="Tabella elenco 21"/>
    <w:basedOn w:val="Tabellanormale"/>
    <w:rsid w:val="00377D5A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llegamentoipertestuale">
    <w:name w:val="Hyperlink"/>
    <w:unhideWhenUsed/>
    <w:rsid w:val="006D0644"/>
    <w:rPr>
      <w:color w:val="0000FF"/>
      <w:u w:val="single"/>
    </w:rPr>
  </w:style>
  <w:style w:type="character" w:customStyle="1" w:styleId="csa16174ba1">
    <w:name w:val="csa16174ba1"/>
    <w:rsid w:val="006D0644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Enfasigrassetto">
    <w:name w:val="Strong"/>
    <w:uiPriority w:val="22"/>
    <w:qFormat/>
    <w:rsid w:val="0028060C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A7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Theme="minorHAnsi" w:hAnsi="Courier New" w:cs="Courier New"/>
      <w:noProof w:val="0"/>
      <w:color w:val="00000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A7178"/>
    <w:rPr>
      <w:rFonts w:ascii="Courier New" w:eastAsiaTheme="minorHAnsi" w:hAnsi="Courier New" w:cs="Courier New"/>
      <w:color w:val="000000"/>
    </w:rPr>
  </w:style>
  <w:style w:type="paragraph" w:styleId="Paragrafoelenco">
    <w:name w:val="List Paragraph"/>
    <w:basedOn w:val="Normale"/>
    <w:uiPriority w:val="34"/>
    <w:qFormat/>
    <w:rsid w:val="00191D6C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D7ED7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23126C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styleId="Testosegnaposto">
    <w:name w:val="Placeholder Text"/>
    <w:basedOn w:val="Carpredefinitoparagrafo"/>
    <w:uiPriority w:val="99"/>
    <w:semiHidden/>
    <w:rsid w:val="000860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5CB7C-82CB-443D-B4AF-F43FDDE4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576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Spettabile</vt:lpstr>
      <vt:lpstr>Spettabile</vt:lpstr>
    </vt:vector>
  </TitlesOfParts>
  <Company>d.velop</Company>
  <LinksUpToDate>false</LinksUpToDate>
  <CharactersWithSpaces>3880</CharactersWithSpaces>
  <SharedDoc>false</SharedDoc>
  <HLinks>
    <vt:vector size="12" baseType="variant">
      <vt:variant>
        <vt:i4>3473427</vt:i4>
      </vt:variant>
      <vt:variant>
        <vt:i4>3</vt:i4>
      </vt:variant>
      <vt:variant>
        <vt:i4>0</vt:i4>
      </vt:variant>
      <vt:variant>
        <vt:i4>5</vt:i4>
      </vt:variant>
      <vt:variant>
        <vt:lpwstr>mailto:w.schlagenauf@eco-center.it</vt:lpwstr>
      </vt:variant>
      <vt:variant>
        <vt:lpwstr/>
      </vt:variant>
      <vt:variant>
        <vt:i4>2162774</vt:i4>
      </vt:variant>
      <vt:variant>
        <vt:i4>0</vt:i4>
      </vt:variant>
      <vt:variant>
        <vt:i4>0</vt:i4>
      </vt:variant>
      <vt:variant>
        <vt:i4>5</vt:i4>
      </vt:variant>
      <vt:variant>
        <vt:lpwstr>mailto:reider.hugo@rolmail.net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Spettabile</dc:title>
  <dc:subject/>
  <dc:creator>anam</dc:creator>
  <cp:keywords/>
  <cp:lastModifiedBy>Katia De Carli</cp:lastModifiedBy>
  <cp:revision>7</cp:revision>
  <cp:lastPrinted>2021-01-21T17:27:00Z</cp:lastPrinted>
  <dcterms:created xsi:type="dcterms:W3CDTF">2021-05-10T13:42:00Z</dcterms:created>
  <dcterms:modified xsi:type="dcterms:W3CDTF">2021-05-10T15:50:00Z</dcterms:modified>
</cp:coreProperties>
</file>