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26D" w:rsidRDefault="0021526D"/>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21526D" w:rsidRDefault="0021526D" w:rsidP="00DC2B27">
            <w:pPr>
              <w:pStyle w:val="Rientrocorpodeltesto21"/>
              <w:spacing w:after="0" w:line="360" w:lineRule="auto"/>
              <w:ind w:left="1440" w:hanging="1440"/>
              <w:jc w:val="center"/>
              <w:rPr>
                <w:b/>
                <w:bCs/>
                <w:lang w:val="it-IT"/>
              </w:rPr>
            </w:pPr>
          </w:p>
          <w:p w:rsidR="009A17F5" w:rsidRPr="0072234D" w:rsidRDefault="009A17F5" w:rsidP="00DC2B27">
            <w:pPr>
              <w:pStyle w:val="Rientrocorpodeltesto21"/>
              <w:spacing w:after="0" w:line="360" w:lineRule="auto"/>
              <w:ind w:left="1440" w:hanging="1440"/>
              <w:jc w:val="center"/>
              <w:rPr>
                <w:b/>
                <w:bCs/>
                <w:lang w:val="it-IT"/>
              </w:rPr>
            </w:pPr>
            <w:r w:rsidRPr="0072234D">
              <w:rPr>
                <w:b/>
                <w:bCs/>
                <w:lang w:val="it-IT"/>
              </w:rPr>
              <w:t>Allegato A1</w:t>
            </w:r>
            <w:r w:rsidRPr="0072234D">
              <w:rPr>
                <w:rStyle w:val="Endnotenzeichen"/>
                <w:rFonts w:cs="Arial"/>
                <w:b/>
                <w:bCs/>
                <w:lang w:val="it-IT"/>
              </w:rPr>
              <w:endnoteReference w:id="1"/>
            </w:r>
          </w:p>
          <w:p w:rsidR="00387E6E" w:rsidRPr="005B7DFF" w:rsidRDefault="00387E6E" w:rsidP="00387E6E">
            <w:pPr>
              <w:pStyle w:val="Rientrocorpodeltesto21"/>
              <w:spacing w:after="0" w:line="360" w:lineRule="auto"/>
              <w:ind w:left="1440" w:hanging="1440"/>
              <w:jc w:val="center"/>
              <w:rPr>
                <w:b/>
                <w:bCs/>
                <w:lang w:val="it-IT"/>
              </w:rPr>
            </w:pPr>
            <w:r w:rsidRPr="00981A1B">
              <w:rPr>
                <w:b/>
                <w:bCs/>
                <w:lang w:val="it-IT"/>
              </w:rPr>
              <w:t>Dichiarazione di partecipazione</w:t>
            </w:r>
          </w:p>
          <w:p w:rsidR="009A17F5" w:rsidRPr="0072234D" w:rsidRDefault="009A17F5" w:rsidP="00DC2B27">
            <w:pPr>
              <w:pStyle w:val="Rientrocorpodeltesto21"/>
              <w:spacing w:after="0" w:line="360" w:lineRule="auto"/>
              <w:ind w:left="1440" w:hanging="1440"/>
              <w:jc w:val="center"/>
              <w:rPr>
                <w:b/>
                <w:bCs/>
                <w:lang w:val="it-IT"/>
              </w:rPr>
            </w:pPr>
          </w:p>
          <w:p w:rsidR="009A17F5" w:rsidRPr="0072234D" w:rsidRDefault="009A17F5" w:rsidP="00DC2B27">
            <w:pPr>
              <w:pStyle w:val="Rientrocorpodeltesto31"/>
              <w:spacing w:after="0" w:line="360" w:lineRule="auto"/>
              <w:ind w:left="5"/>
              <w:jc w:val="both"/>
              <w:rPr>
                <w:b/>
                <w:bCs/>
                <w:i/>
                <w:sz w:val="18"/>
                <w:szCs w:val="18"/>
                <w:lang w:val="it-IT"/>
              </w:rPr>
            </w:pPr>
            <w:r w:rsidRPr="0072234D">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72234D" w:rsidRDefault="009A17F5" w:rsidP="00DC2B27">
            <w:pPr>
              <w:pStyle w:val="Rientrocorpodeltesto31"/>
              <w:spacing w:after="0" w:line="360" w:lineRule="auto"/>
              <w:ind w:left="0" w:firstLine="283"/>
              <w:jc w:val="both"/>
              <w:rPr>
                <w:b/>
                <w:bCs/>
                <w:sz w:val="18"/>
                <w:szCs w:val="18"/>
                <w:lang w:val="it-IT"/>
              </w:rPr>
            </w:pPr>
          </w:p>
          <w:p w:rsidR="009A17F5" w:rsidRPr="00A72C71" w:rsidRDefault="009A17F5" w:rsidP="00141B5B">
            <w:pPr>
              <w:pStyle w:val="Rientrocorpodeltesto31"/>
              <w:spacing w:after="0" w:line="360" w:lineRule="auto"/>
              <w:ind w:left="5"/>
              <w:jc w:val="both"/>
              <w:rPr>
                <w:sz w:val="18"/>
                <w:szCs w:val="18"/>
                <w:lang w:val="it-IT"/>
              </w:rPr>
            </w:pPr>
            <w:r w:rsidRPr="00A72C71">
              <w:rPr>
                <w:b/>
                <w:bCs/>
                <w:sz w:val="18"/>
                <w:szCs w:val="18"/>
                <w:lang w:val="it-IT"/>
              </w:rPr>
              <w:t xml:space="preserve">Codice GARA: </w:t>
            </w:r>
            <w:r w:rsidRPr="00A72C71">
              <w:rPr>
                <w:sz w:val="18"/>
                <w:szCs w:val="18"/>
                <w:lang w:val="it-IT"/>
              </w:rPr>
              <w:fldChar w:fldCharType="begin">
                <w:ffData>
                  <w:name w:val="Testo82"/>
                  <w:enabled/>
                  <w:calcOnExit w:val="0"/>
                  <w:textInput/>
                </w:ffData>
              </w:fldChar>
            </w:r>
            <w:bookmarkStart w:id="0" w:name="Testo82"/>
            <w:r w:rsidRPr="00A72C71">
              <w:rPr>
                <w:sz w:val="18"/>
                <w:szCs w:val="18"/>
                <w:lang w:val="it-IT"/>
              </w:rPr>
              <w:instrText xml:space="preserve"> FORMTEXT </w:instrText>
            </w:r>
            <w:r w:rsidRPr="00A72C71">
              <w:rPr>
                <w:sz w:val="18"/>
                <w:szCs w:val="18"/>
                <w:lang w:val="it-IT"/>
              </w:rPr>
            </w:r>
            <w:r w:rsidRPr="00A72C71">
              <w:rPr>
                <w:sz w:val="18"/>
                <w:szCs w:val="18"/>
                <w:lang w:val="it-IT"/>
              </w:rPr>
              <w:fldChar w:fldCharType="separate"/>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fldChar w:fldCharType="end"/>
            </w:r>
            <w:bookmarkEnd w:id="0"/>
          </w:p>
          <w:p w:rsidR="009A17F5" w:rsidRPr="00A72C71" w:rsidRDefault="009A17F5" w:rsidP="00141B5B">
            <w:pPr>
              <w:pStyle w:val="Rientrocorpodeltesto31"/>
              <w:spacing w:after="0" w:line="360" w:lineRule="auto"/>
              <w:ind w:left="5"/>
              <w:jc w:val="both"/>
              <w:rPr>
                <w:sz w:val="18"/>
                <w:szCs w:val="18"/>
                <w:lang w:val="it-IT"/>
              </w:rPr>
            </w:pPr>
            <w:r w:rsidRPr="00A72C71">
              <w:rPr>
                <w:b/>
                <w:bCs/>
                <w:sz w:val="18"/>
                <w:szCs w:val="18"/>
                <w:lang w:val="it-IT"/>
              </w:rPr>
              <w:t xml:space="preserve">Codice CIG: </w:t>
            </w:r>
            <w:r w:rsidRPr="00A72C71">
              <w:rPr>
                <w:sz w:val="18"/>
                <w:szCs w:val="18"/>
                <w:lang w:val="it-IT"/>
              </w:rPr>
              <w:fldChar w:fldCharType="begin">
                <w:ffData>
                  <w:name w:val="Testo83"/>
                  <w:enabled/>
                  <w:calcOnExit w:val="0"/>
                  <w:textInput/>
                </w:ffData>
              </w:fldChar>
            </w:r>
            <w:bookmarkStart w:id="1" w:name="Testo83"/>
            <w:r w:rsidRPr="00A72C71">
              <w:rPr>
                <w:sz w:val="18"/>
                <w:szCs w:val="18"/>
                <w:lang w:val="it-IT"/>
              </w:rPr>
              <w:instrText xml:space="preserve"> FORMTEXT </w:instrText>
            </w:r>
            <w:r w:rsidRPr="00A72C71">
              <w:rPr>
                <w:sz w:val="18"/>
                <w:szCs w:val="18"/>
                <w:lang w:val="it-IT"/>
              </w:rPr>
            </w:r>
            <w:r w:rsidRPr="00A72C71">
              <w:rPr>
                <w:sz w:val="18"/>
                <w:szCs w:val="18"/>
                <w:lang w:val="it-IT"/>
              </w:rPr>
              <w:fldChar w:fldCharType="separate"/>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fldChar w:fldCharType="end"/>
            </w:r>
            <w:bookmarkEnd w:id="1"/>
          </w:p>
          <w:p w:rsidR="009A17F5" w:rsidRPr="00A72C71" w:rsidRDefault="009A17F5" w:rsidP="00141B5B">
            <w:pPr>
              <w:pStyle w:val="Rientrocorpodeltesto31"/>
              <w:spacing w:after="0" w:line="360" w:lineRule="auto"/>
              <w:ind w:left="5"/>
              <w:jc w:val="both"/>
              <w:rPr>
                <w:sz w:val="18"/>
                <w:szCs w:val="18"/>
                <w:lang w:val="it-IT"/>
              </w:rPr>
            </w:pPr>
            <w:r w:rsidRPr="00A72C71">
              <w:rPr>
                <w:b/>
                <w:bCs/>
                <w:sz w:val="18"/>
                <w:szCs w:val="18"/>
                <w:lang w:val="it-IT"/>
              </w:rPr>
              <w:t xml:space="preserve">Codice CUP: </w:t>
            </w:r>
            <w:r w:rsidRPr="00A72C71">
              <w:rPr>
                <w:sz w:val="18"/>
                <w:szCs w:val="18"/>
                <w:lang w:val="it-IT"/>
              </w:rPr>
              <w:fldChar w:fldCharType="begin">
                <w:ffData>
                  <w:name w:val="Testo84"/>
                  <w:enabled/>
                  <w:calcOnExit w:val="0"/>
                  <w:textInput/>
                </w:ffData>
              </w:fldChar>
            </w:r>
            <w:bookmarkStart w:id="2" w:name="Testo84"/>
            <w:r w:rsidRPr="00A72C71">
              <w:rPr>
                <w:sz w:val="18"/>
                <w:szCs w:val="18"/>
                <w:lang w:val="it-IT"/>
              </w:rPr>
              <w:instrText xml:space="preserve"> FORMTEXT </w:instrText>
            </w:r>
            <w:r w:rsidRPr="00A72C71">
              <w:rPr>
                <w:sz w:val="18"/>
                <w:szCs w:val="18"/>
                <w:lang w:val="it-IT"/>
              </w:rPr>
            </w:r>
            <w:r w:rsidRPr="00A72C71">
              <w:rPr>
                <w:sz w:val="18"/>
                <w:szCs w:val="18"/>
                <w:lang w:val="it-IT"/>
              </w:rPr>
              <w:fldChar w:fldCharType="separate"/>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t> </w:t>
            </w:r>
            <w:r w:rsidRPr="00A72C71">
              <w:rPr>
                <w:sz w:val="18"/>
                <w:szCs w:val="18"/>
                <w:lang w:val="it-IT"/>
              </w:rPr>
              <w:fldChar w:fldCharType="end"/>
            </w:r>
            <w:bookmarkEnd w:id="2"/>
          </w:p>
          <w:p w:rsidR="009A17F5" w:rsidRPr="0072234D" w:rsidRDefault="000E2746" w:rsidP="00DC2B27">
            <w:pPr>
              <w:pStyle w:val="sche22"/>
              <w:spacing w:line="360" w:lineRule="auto"/>
              <w:rPr>
                <w:rFonts w:ascii="Arial" w:hAnsi="Arial" w:cs="Arial"/>
                <w:sz w:val="18"/>
                <w:szCs w:val="18"/>
                <w:lang w:val="it-IT"/>
              </w:rPr>
            </w:pPr>
            <w:r w:rsidRPr="003E2405">
              <w:rPr>
                <w:rFonts w:ascii="Arial" w:hAnsi="Arial" w:cs="Arial"/>
                <w:color w:val="0000FF"/>
                <w:sz w:val="18"/>
                <w:szCs w:val="18"/>
                <w:lang w:val="it-IT"/>
              </w:rPr>
              <w:t>Version</w:t>
            </w:r>
            <w:r w:rsidR="009A17F5" w:rsidRPr="003E2405">
              <w:rPr>
                <w:rFonts w:ascii="Arial" w:hAnsi="Arial" w:cs="Arial"/>
                <w:color w:val="0000FF"/>
                <w:sz w:val="18"/>
                <w:szCs w:val="18"/>
                <w:lang w:val="it-IT"/>
              </w:rPr>
              <w:t xml:space="preserve">e </w:t>
            </w:r>
            <w:r w:rsidR="00E135FA">
              <w:rPr>
                <w:rFonts w:ascii="Arial" w:hAnsi="Arial" w:cs="Arial"/>
                <w:color w:val="0000FF"/>
                <w:sz w:val="18"/>
                <w:szCs w:val="18"/>
                <w:lang w:val="it-IT"/>
              </w:rPr>
              <w:t>15.10.2018</w:t>
            </w:r>
          </w:p>
        </w:tc>
      </w:tr>
    </w:tbl>
    <w:p w:rsidR="009A17F5" w:rsidRPr="0072234D" w:rsidRDefault="009A17F5" w:rsidP="009A17F5">
      <w:pPr>
        <w:pStyle w:val="Rientrocorpodeltesto21"/>
        <w:spacing w:after="0" w:line="360" w:lineRule="auto"/>
        <w:ind w:left="1440" w:hanging="1440"/>
        <w:jc w:val="center"/>
        <w:rPr>
          <w:b/>
          <w:bCs/>
          <w:i/>
          <w:iCs/>
          <w:sz w:val="18"/>
          <w:szCs w:val="18"/>
          <w:lang w:val="it-IT"/>
        </w:rPr>
      </w:pP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72234D">
        <w:rPr>
          <w:rFonts w:ascii="Arial" w:hAnsi="Arial" w:cs="Arial"/>
          <w:b/>
          <w:bCs/>
          <w:i/>
          <w:iCs/>
          <w:sz w:val="18"/>
          <w:szCs w:val="18"/>
          <w:lang w:val="it-IT"/>
        </w:rPr>
        <w:t>Sez. I</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72234D">
        <w:rPr>
          <w:rFonts w:ascii="Arial" w:hAnsi="Arial" w:cs="Arial"/>
          <w:b/>
          <w:bCs/>
          <w:i/>
          <w:iCs/>
          <w:sz w:val="18"/>
          <w:szCs w:val="18"/>
          <w:lang w:val="it-IT"/>
        </w:rPr>
        <w:t>DICHIARAZIONE DI PARTECIPAZIONE ALLA PROCEDURA DI GARA</w:t>
      </w:r>
    </w:p>
    <w:p w:rsidR="009A17F5" w:rsidRPr="0072234D" w:rsidRDefault="009A17F5" w:rsidP="009A17F5">
      <w:pPr>
        <w:pStyle w:val="Standard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rPr>
          <w:rFonts w:ascii="Arial" w:hAnsi="Arial" w:cs="Arial"/>
          <w:sz w:val="18"/>
          <w:szCs w:val="18"/>
        </w:rPr>
      </w:pPr>
      <w:proofErr w:type="gramStart"/>
      <w:r w:rsidRPr="0072234D">
        <w:rPr>
          <w:rFonts w:ascii="Arial" w:hAnsi="Arial" w:cs="Arial"/>
          <w:b/>
          <w:bCs/>
          <w:i/>
          <w:iCs/>
          <w:sz w:val="18"/>
          <w:szCs w:val="18"/>
        </w:rPr>
        <w:t>ai</w:t>
      </w:r>
      <w:proofErr w:type="gramEnd"/>
      <w:r w:rsidRPr="0072234D">
        <w:rPr>
          <w:rFonts w:ascii="Arial" w:hAnsi="Arial" w:cs="Arial"/>
          <w:b/>
          <w:bCs/>
          <w:i/>
          <w:iCs/>
          <w:sz w:val="18"/>
          <w:szCs w:val="18"/>
        </w:rPr>
        <w:t xml:space="preserve"> sensi della L.P. 22 ottobre 1993, n. 17</w:t>
      </w:r>
      <w:r w:rsidRPr="0072234D">
        <w:rPr>
          <w:rFonts w:ascii="Arial" w:hAnsi="Arial" w:cs="Arial"/>
          <w:b/>
          <w:bCs/>
          <w:i/>
          <w:iCs/>
          <w:color w:val="000000"/>
          <w:sz w:val="18"/>
          <w:szCs w:val="18"/>
          <w:shd w:val="clear" w:color="auto" w:fill="FFFF00"/>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9A17F5">
      <w:pPr>
        <w:pStyle w:val="Rientrocorpodeltesto31"/>
        <w:spacing w:after="0" w:line="360" w:lineRule="auto"/>
        <w:ind w:left="0"/>
        <w:jc w:val="both"/>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DC4166" w:rsidRPr="0072234D" w:rsidRDefault="00DC4166"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w:t>
      </w:r>
      <w:proofErr w:type="gramStart"/>
      <w:r w:rsidRPr="0072234D">
        <w:rPr>
          <w:rFonts w:ascii="Arial" w:hAnsi="Arial" w:cs="Arial"/>
          <w:sz w:val="18"/>
          <w:szCs w:val="18"/>
          <w:lang w:val="it-IT"/>
        </w:rPr>
        <w:t>a</w:t>
      </w:r>
      <w:r w:rsidRPr="0072234D">
        <w:rPr>
          <w:rStyle w:val="Endnotenzeichen"/>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3"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3"/>
      <w:r w:rsidRPr="0072234D">
        <w:rPr>
          <w:rFonts w:ascii="Arial" w:hAnsi="Arial" w:cs="Arial"/>
          <w:sz w:val="18"/>
          <w:szCs w:val="18"/>
          <w:lang w:val="it-IT"/>
        </w:rPr>
        <w:t>,</w:t>
      </w:r>
      <w:proofErr w:type="gramEnd"/>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4"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
    </w:p>
    <w:p w:rsidR="009A17F5" w:rsidRPr="0072234D" w:rsidRDefault="009A17F5" w:rsidP="009A17F5">
      <w:pPr>
        <w:spacing w:line="360" w:lineRule="auto"/>
        <w:jc w:val="both"/>
        <w:rPr>
          <w:sz w:val="18"/>
          <w:szCs w:val="18"/>
          <w:lang w:val="it-IT"/>
        </w:rPr>
      </w:pPr>
      <w:proofErr w:type="gramStart"/>
      <w:r w:rsidRPr="0072234D">
        <w:rPr>
          <w:sz w:val="18"/>
          <w:szCs w:val="18"/>
          <w:lang w:val="it-IT"/>
        </w:rPr>
        <w:t>nato</w:t>
      </w:r>
      <w:proofErr w:type="gramEnd"/>
      <w:r w:rsidRPr="0072234D">
        <w:rPr>
          <w:sz w:val="18"/>
          <w:szCs w:val="18"/>
          <w:lang w:val="it-IT"/>
        </w:rPr>
        <w:t xml:space="preserve">/a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proofErr w:type="gramStart"/>
      <w:r w:rsidRPr="0072234D">
        <w:rPr>
          <w:sz w:val="18"/>
          <w:szCs w:val="18"/>
          <w:lang w:val="it-IT"/>
        </w:rPr>
        <w:t>residente</w:t>
      </w:r>
      <w:proofErr w:type="gramEnd"/>
      <w:r w:rsidRPr="0072234D">
        <w:rPr>
          <w:sz w:val="18"/>
          <w:szCs w:val="18"/>
          <w:lang w:val="it-IT"/>
        </w:rPr>
        <w:t xml:space="preserv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roofErr w:type="gramStart"/>
      <w:r w:rsidRPr="0072234D">
        <w:rPr>
          <w:sz w:val="18"/>
          <w:szCs w:val="18"/>
          <w:lang w:val="it-IT"/>
        </w:rPr>
        <w:t xml:space="preserve">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roofErr w:type="gramEnd"/>
    </w:p>
    <w:p w:rsidR="009A17F5" w:rsidRPr="0072234D" w:rsidRDefault="009A17F5" w:rsidP="009A17F5">
      <w:pPr>
        <w:spacing w:line="360" w:lineRule="auto"/>
        <w:jc w:val="both"/>
        <w:rPr>
          <w:sz w:val="18"/>
          <w:szCs w:val="18"/>
          <w:lang w:val="it-IT"/>
        </w:rPr>
      </w:pPr>
      <w:proofErr w:type="gramStart"/>
      <w:r w:rsidRPr="0072234D">
        <w:rPr>
          <w:sz w:val="18"/>
          <w:szCs w:val="18"/>
          <w:lang w:val="it-IT"/>
        </w:rPr>
        <w:t>via</w:t>
      </w:r>
      <w:proofErr w:type="gramEnd"/>
      <w:r w:rsidRPr="0072234D">
        <w:rPr>
          <w:sz w:val="18"/>
          <w:szCs w:val="18"/>
          <w:lang w:val="it-IT"/>
        </w:rPr>
        <w:t xml:space="preserve">/piazza,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387E6E" w:rsidRDefault="00387E6E" w:rsidP="009A17F5">
      <w:pPr>
        <w:spacing w:line="360" w:lineRule="auto"/>
        <w:jc w:val="both"/>
        <w:rPr>
          <w:sz w:val="18"/>
          <w:szCs w:val="18"/>
          <w:lang w:val="it-IT"/>
        </w:rPr>
      </w:pPr>
      <w:proofErr w:type="gramStart"/>
      <w:r w:rsidRPr="0021526D">
        <w:rPr>
          <w:sz w:val="18"/>
          <w:szCs w:val="18"/>
          <w:lang w:val="it-IT"/>
        </w:rPr>
        <w:t>in</w:t>
      </w:r>
      <w:proofErr w:type="gramEnd"/>
      <w:r w:rsidRPr="0021526D">
        <w:rPr>
          <w:sz w:val="18"/>
          <w:szCs w:val="18"/>
          <w:lang w:val="it-IT"/>
        </w:rPr>
        <w:t xml:space="preserve"> qualità di:  </w:t>
      </w:r>
      <w:r w:rsidRPr="0021526D">
        <w:rPr>
          <w:sz w:val="18"/>
          <w:szCs w:val="18"/>
          <w:lang w:val="it-IT"/>
        </w:rPr>
        <w:fldChar w:fldCharType="begin">
          <w:ffData>
            <w:name w:val="Controllo2"/>
            <w:enabled/>
            <w:calcOnExit w:val="0"/>
            <w:checkBox>
              <w:sizeAuto/>
              <w:default w:val="0"/>
              <w:checked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separate"/>
      </w:r>
      <w:r w:rsidRPr="0021526D">
        <w:rPr>
          <w:sz w:val="18"/>
          <w:szCs w:val="18"/>
          <w:lang w:val="it-IT"/>
        </w:rPr>
        <w:fldChar w:fldCharType="end"/>
      </w:r>
      <w:r w:rsidRPr="0021526D">
        <w:rPr>
          <w:sz w:val="18"/>
          <w:szCs w:val="18"/>
          <w:lang w:val="it-IT"/>
        </w:rPr>
        <w:t xml:space="preserve"> legale rappresentante/titolare    </w:t>
      </w:r>
      <w:r w:rsidRPr="0021526D">
        <w:rPr>
          <w:sz w:val="18"/>
          <w:szCs w:val="18"/>
          <w:lang w:val="it-IT"/>
        </w:rPr>
        <w:fldChar w:fldCharType="begin">
          <w:ffData>
            <w:name w:val="Controllo2"/>
            <w:enabled/>
            <w:calcOnExit w:val="0"/>
            <w:checkBox>
              <w:sizeAuto/>
              <w:default w:val="0"/>
              <w:checked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separate"/>
      </w:r>
      <w:r w:rsidRPr="0021526D">
        <w:rPr>
          <w:sz w:val="18"/>
          <w:szCs w:val="18"/>
          <w:lang w:val="it-IT"/>
        </w:rPr>
        <w:fldChar w:fldCharType="end"/>
      </w:r>
      <w:r w:rsidRPr="0021526D">
        <w:rPr>
          <w:sz w:val="18"/>
          <w:szCs w:val="18"/>
          <w:lang w:val="it-IT"/>
        </w:rPr>
        <w:t xml:space="preserve">  procuratore generale    </w:t>
      </w:r>
      <w:r w:rsidRPr="0021526D">
        <w:rPr>
          <w:sz w:val="18"/>
          <w:szCs w:val="18"/>
          <w:lang w:val="it-IT"/>
        </w:rPr>
        <w:fldChar w:fldCharType="begin">
          <w:ffData>
            <w:name w:val="Controllo2"/>
            <w:enabled/>
            <w:calcOnExit w:val="0"/>
            <w:checkBox>
              <w:sizeAuto/>
              <w:default w:val="0"/>
              <w:checked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separate"/>
      </w:r>
      <w:r w:rsidRPr="0021526D">
        <w:rPr>
          <w:sz w:val="18"/>
          <w:szCs w:val="18"/>
          <w:lang w:val="it-IT"/>
        </w:rPr>
        <w:fldChar w:fldCharType="end"/>
      </w:r>
      <w:r w:rsidRPr="0021526D">
        <w:rPr>
          <w:sz w:val="18"/>
          <w:szCs w:val="18"/>
          <w:lang w:val="it-IT"/>
        </w:rPr>
        <w:t xml:space="preserve"> procuratore speciale</w:t>
      </w:r>
      <w:r w:rsidRPr="0072234D">
        <w:rPr>
          <w:sz w:val="18"/>
          <w:szCs w:val="18"/>
          <w:lang w:val="it-IT"/>
        </w:rPr>
        <w:t xml:space="preserve"> </w:t>
      </w:r>
    </w:p>
    <w:p w:rsidR="009A17F5" w:rsidRPr="0072234D" w:rsidRDefault="009A17F5" w:rsidP="009A17F5">
      <w:pPr>
        <w:spacing w:line="360" w:lineRule="auto"/>
        <w:jc w:val="both"/>
        <w:rPr>
          <w:sz w:val="18"/>
          <w:szCs w:val="18"/>
          <w:lang w:val="it-IT"/>
        </w:rPr>
      </w:pPr>
      <w:proofErr w:type="gramStart"/>
      <w:r w:rsidRPr="0072234D">
        <w:rPr>
          <w:sz w:val="18"/>
          <w:szCs w:val="18"/>
          <w:lang w:val="it-IT"/>
        </w:rPr>
        <w:t>dell’impresa</w:t>
      </w:r>
      <w:proofErr w:type="gramEnd"/>
      <w:r w:rsidRPr="0072234D">
        <w:rPr>
          <w:sz w:val="18"/>
          <w:szCs w:val="18"/>
          <w:lang w:val="it-IT"/>
        </w:rPr>
        <w:t xml:space="preserve"> </w:t>
      </w:r>
      <w:r w:rsidRPr="0072234D">
        <w:rPr>
          <w:b/>
          <w:sz w:val="18"/>
          <w:szCs w:val="18"/>
          <w:lang w:val="it-IT"/>
        </w:rPr>
        <w:fldChar w:fldCharType="begin">
          <w:ffData>
            <w:name w:val="Testo8"/>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Partita IVA</w:t>
      </w:r>
      <w:proofErr w:type="gramStart"/>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roofErr w:type="gramEnd"/>
    </w:p>
    <w:p w:rsidR="009A17F5" w:rsidRPr="0072234D" w:rsidRDefault="009A17F5" w:rsidP="009A17F5">
      <w:pPr>
        <w:spacing w:line="360" w:lineRule="auto"/>
        <w:jc w:val="both"/>
        <w:rPr>
          <w:sz w:val="18"/>
          <w:szCs w:val="18"/>
          <w:lang w:val="it-IT"/>
        </w:rPr>
      </w:pPr>
      <w:r w:rsidRPr="0072234D">
        <w:rPr>
          <w:sz w:val="18"/>
          <w:szCs w:val="18"/>
          <w:lang w:val="it-IT"/>
        </w:rPr>
        <w:t>Codice Fiscale</w:t>
      </w:r>
      <w:proofErr w:type="gramStart"/>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roofErr w:type="gramEnd"/>
    </w:p>
    <w:p w:rsidR="009A17F5" w:rsidRPr="0072234D" w:rsidRDefault="009A17F5" w:rsidP="009A17F5">
      <w:pPr>
        <w:spacing w:line="360" w:lineRule="auto"/>
        <w:jc w:val="both"/>
        <w:rPr>
          <w:sz w:val="18"/>
          <w:szCs w:val="18"/>
          <w:lang w:val="it-IT"/>
        </w:rPr>
      </w:pPr>
      <w:proofErr w:type="gramStart"/>
      <w:r w:rsidRPr="0072234D">
        <w:rPr>
          <w:sz w:val="18"/>
          <w:szCs w:val="18"/>
          <w:lang w:val="it-IT"/>
        </w:rPr>
        <w:t>con</w:t>
      </w:r>
      <w:proofErr w:type="gramEnd"/>
      <w:r w:rsidRPr="0072234D">
        <w:rPr>
          <w:sz w:val="18"/>
          <w:szCs w:val="18"/>
          <w:lang w:val="it-IT"/>
        </w:rPr>
        <w:t xml:space="preserve">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roofErr w:type="gramStart"/>
      <w:r w:rsidRPr="0072234D">
        <w:rPr>
          <w:sz w:val="18"/>
          <w:szCs w:val="18"/>
          <w:lang w:val="it-IT"/>
        </w:rPr>
        <w:t xml:space="preserve">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roofErr w:type="gramEnd"/>
    </w:p>
    <w:p w:rsidR="009A17F5" w:rsidRPr="0072234D" w:rsidRDefault="009A17F5" w:rsidP="009A17F5">
      <w:pPr>
        <w:spacing w:line="360" w:lineRule="auto"/>
        <w:jc w:val="both"/>
        <w:rPr>
          <w:sz w:val="18"/>
          <w:szCs w:val="18"/>
          <w:lang w:val="it-IT"/>
        </w:rPr>
      </w:pPr>
      <w:proofErr w:type="gramStart"/>
      <w:r w:rsidRPr="0072234D">
        <w:rPr>
          <w:sz w:val="18"/>
          <w:szCs w:val="18"/>
          <w:lang w:val="it-IT"/>
        </w:rPr>
        <w:t>via</w:t>
      </w:r>
      <w:proofErr w:type="gramEnd"/>
      <w:r w:rsidRPr="0072234D">
        <w:rPr>
          <w:sz w:val="18"/>
          <w:szCs w:val="18"/>
          <w:lang w:val="it-IT"/>
        </w:rPr>
        <w:t xml:space="preserve">/piazza,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Indirizzo e-mail</w:t>
      </w:r>
      <w:proofErr w:type="gramStart"/>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roofErr w:type="gramEnd"/>
    </w:p>
    <w:p w:rsidR="009A17F5" w:rsidRPr="0072234D" w:rsidRDefault="009A17F5" w:rsidP="009A17F5">
      <w:pPr>
        <w:spacing w:line="360" w:lineRule="auto"/>
        <w:jc w:val="both"/>
        <w:rPr>
          <w:sz w:val="18"/>
          <w:szCs w:val="18"/>
          <w:lang w:val="it-IT"/>
        </w:rPr>
      </w:pPr>
      <w:r w:rsidRPr="0072234D">
        <w:rPr>
          <w:sz w:val="18"/>
          <w:szCs w:val="18"/>
          <w:lang w:val="it-IT"/>
        </w:rPr>
        <w:t>Indirizzo di posta elettronica certificata (PEC)</w:t>
      </w:r>
      <w:proofErr w:type="gramStart"/>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roofErr w:type="gramEnd"/>
    </w:p>
    <w:p w:rsidR="009A17F5" w:rsidRPr="0072234D" w:rsidRDefault="009A17F5" w:rsidP="009A17F5">
      <w:pPr>
        <w:spacing w:line="360" w:lineRule="auto"/>
        <w:jc w:val="both"/>
        <w:rPr>
          <w:sz w:val="18"/>
          <w:szCs w:val="18"/>
          <w:lang w:val="it-IT"/>
        </w:rPr>
      </w:pPr>
      <w:r w:rsidRPr="0072234D">
        <w:rPr>
          <w:sz w:val="18"/>
          <w:szCs w:val="18"/>
          <w:lang w:val="it-IT"/>
        </w:rPr>
        <w:t>Numero telefono</w:t>
      </w:r>
      <w:proofErr w:type="gramStart"/>
      <w:r w:rsidRPr="0072234D">
        <w:rPr>
          <w:sz w:val="18"/>
          <w:szCs w:val="18"/>
          <w:lang w:val="it-IT"/>
        </w:rPr>
        <w:t xml:space="preserve">: </w:t>
      </w:r>
      <w:r w:rsidRPr="0072234D">
        <w:rPr>
          <w:sz w:val="18"/>
          <w:szCs w:val="18"/>
          <w:lang w:val="it-IT"/>
        </w:rPr>
        <w:fldChar w:fldCharType="begin">
          <w:ffData>
            <w:name w:val="Testo9"/>
            <w:enabled/>
            <w:calcOnExit w:val="0"/>
            <w:textInput/>
          </w:ffData>
        </w:fldChar>
      </w:r>
      <w:bookmarkStart w:id="5"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
      <w:r w:rsidRPr="0072234D">
        <w:rPr>
          <w:sz w:val="18"/>
          <w:szCs w:val="18"/>
          <w:lang w:val="it-IT"/>
        </w:rPr>
        <w:t>;</w:t>
      </w:r>
      <w:proofErr w:type="gramEnd"/>
    </w:p>
    <w:p w:rsidR="009A17F5" w:rsidRDefault="009A17F5" w:rsidP="009A17F5">
      <w:pPr>
        <w:spacing w:line="360" w:lineRule="auto"/>
        <w:jc w:val="both"/>
        <w:rPr>
          <w:sz w:val="18"/>
          <w:szCs w:val="18"/>
          <w:lang w:val="it-IT"/>
        </w:rPr>
      </w:pPr>
      <w:r w:rsidRPr="0072234D">
        <w:rPr>
          <w:sz w:val="18"/>
          <w:szCs w:val="18"/>
          <w:lang w:val="it-IT"/>
        </w:rPr>
        <w:t>Fax</w:t>
      </w:r>
      <w:proofErr w:type="gramStart"/>
      <w:r w:rsidRPr="0072234D">
        <w:rPr>
          <w:sz w:val="18"/>
          <w:szCs w:val="18"/>
          <w:lang w:val="it-IT"/>
        </w:rPr>
        <w:t xml:space="preserve">: </w:t>
      </w:r>
      <w:r w:rsidRPr="0072234D">
        <w:rPr>
          <w:sz w:val="18"/>
          <w:szCs w:val="18"/>
          <w:lang w:val="it-IT"/>
        </w:rPr>
        <w:fldChar w:fldCharType="begin">
          <w:ffData>
            <w:name w:val="Testo10"/>
            <w:enabled/>
            <w:calcOnExit w:val="0"/>
            <w:textInput/>
          </w:ffData>
        </w:fldChar>
      </w:r>
      <w:bookmarkStart w:id="6"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
      <w:r w:rsidRPr="0072234D">
        <w:rPr>
          <w:sz w:val="18"/>
          <w:szCs w:val="18"/>
          <w:lang w:val="it-IT"/>
        </w:rPr>
        <w:t>;</w:t>
      </w:r>
      <w:proofErr w:type="gramEnd"/>
    </w:p>
    <w:p w:rsidR="00DC4166" w:rsidRDefault="00DC4166" w:rsidP="009A17F5">
      <w:pPr>
        <w:spacing w:line="360" w:lineRule="auto"/>
        <w:jc w:val="both"/>
        <w:rPr>
          <w:sz w:val="18"/>
          <w:szCs w:val="18"/>
          <w:lang w:val="it-IT"/>
        </w:rPr>
      </w:pPr>
    </w:p>
    <w:p w:rsidR="00DC4166" w:rsidRDefault="006A3524" w:rsidP="009A17F5">
      <w:pPr>
        <w:spacing w:line="360" w:lineRule="auto"/>
        <w:jc w:val="both"/>
        <w:rPr>
          <w:sz w:val="18"/>
          <w:szCs w:val="18"/>
          <w:lang w:val="it-IT"/>
        </w:rPr>
      </w:pPr>
      <w:r>
        <w:rPr>
          <w:sz w:val="18"/>
          <w:szCs w:val="18"/>
          <w:lang w:val="it-IT"/>
        </w:rPr>
        <w:br w:type="page"/>
      </w:r>
      <w:proofErr w:type="gramStart"/>
      <w:r w:rsidR="00DC4166" w:rsidRPr="00DC4166">
        <w:rPr>
          <w:sz w:val="18"/>
          <w:szCs w:val="18"/>
          <w:lang w:val="it-IT"/>
        </w:rPr>
        <w:lastRenderedPageBreak/>
        <w:t>ai</w:t>
      </w:r>
      <w:proofErr w:type="gramEnd"/>
      <w:r w:rsidR="00DC4166" w:rsidRPr="00DC4166">
        <w:rPr>
          <w:sz w:val="18"/>
          <w:szCs w:val="18"/>
          <w:lang w:val="it-IT"/>
        </w:rPr>
        <w:t xml:space="preserve">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00DC4166" w:rsidRPr="00DC4166">
        <w:rPr>
          <w:sz w:val="18"/>
          <w:szCs w:val="18"/>
          <w:lang w:val="it-IT"/>
        </w:rPr>
        <w:t>D.Lgs.</w:t>
      </w:r>
      <w:proofErr w:type="spellEnd"/>
      <w:r w:rsidR="00DC4166" w:rsidRPr="00DC4166">
        <w:rPr>
          <w:sz w:val="18"/>
          <w:szCs w:val="18"/>
          <w:lang w:val="it-IT"/>
        </w:rPr>
        <w:t xml:space="preserve"> n. 50/2016 e della normativa vigente in materia, con la presente</w:t>
      </w:r>
    </w:p>
    <w:p w:rsidR="00DC4166" w:rsidRPr="00DC4166" w:rsidRDefault="00DC4166" w:rsidP="009A17F5">
      <w:pPr>
        <w:spacing w:line="360" w:lineRule="auto"/>
        <w:jc w:val="both"/>
        <w:rPr>
          <w:sz w:val="18"/>
          <w:szCs w:val="18"/>
          <w:lang w:val="it-IT"/>
        </w:rPr>
      </w:pPr>
    </w:p>
    <w:p w:rsidR="009A17F5" w:rsidRPr="00DC4166" w:rsidRDefault="009A17F5" w:rsidP="00DC4166">
      <w:pPr>
        <w:spacing w:line="360" w:lineRule="auto"/>
        <w:jc w:val="center"/>
        <w:rPr>
          <w:sz w:val="18"/>
          <w:szCs w:val="18"/>
        </w:rPr>
      </w:pPr>
      <w:r w:rsidRPr="00DC4166">
        <w:rPr>
          <w:b/>
          <w:sz w:val="18"/>
          <w:szCs w:val="18"/>
          <w:lang w:val="de-DE"/>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proofErr w:type="gramStart"/>
      <w:r w:rsidRPr="0072234D">
        <w:rPr>
          <w:sz w:val="18"/>
          <w:szCs w:val="18"/>
          <w:lang w:val="it-IT"/>
        </w:rPr>
        <w:t>che</w:t>
      </w:r>
      <w:proofErr w:type="gramEnd"/>
      <w:r w:rsidRPr="0072234D">
        <w:rPr>
          <w:sz w:val="18"/>
          <w:szCs w:val="18"/>
          <w:lang w:val="it-IT"/>
        </w:rPr>
        <w:t xml:space="preserve"> l’indirizzo di posta elettronica certificata a cui ricevere le comunicazioni relative alla gara e in particolare quelle di cui all’art. 76 comma 6 D.Lgs.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Default="009A17F5" w:rsidP="009A17F5">
      <w:pPr>
        <w:pStyle w:val="sche22"/>
        <w:spacing w:line="360" w:lineRule="auto"/>
        <w:jc w:val="both"/>
        <w:rPr>
          <w:rFonts w:ascii="Arial" w:hAnsi="Arial" w:cs="Arial"/>
          <w:b/>
          <w:bCs/>
          <w:sz w:val="18"/>
          <w:szCs w:val="18"/>
          <w:lang w:val="it-IT"/>
        </w:rPr>
      </w:pPr>
    </w:p>
    <w:p w:rsidR="00387E6E" w:rsidRPr="0021526D" w:rsidRDefault="00387E6E" w:rsidP="00387E6E">
      <w:pPr>
        <w:pStyle w:val="sche3"/>
        <w:tabs>
          <w:tab w:val="left" w:pos="1701"/>
        </w:tabs>
        <w:spacing w:line="360" w:lineRule="auto"/>
        <w:rPr>
          <w:b/>
          <w:bCs/>
          <w:strike/>
          <w:sz w:val="18"/>
          <w:szCs w:val="18"/>
          <w:lang w:val="it-IT"/>
        </w:rPr>
      </w:pPr>
      <w:proofErr w:type="gramStart"/>
      <w:r w:rsidRPr="0021526D">
        <w:rPr>
          <w:b/>
          <w:bCs/>
          <w:sz w:val="18"/>
          <w:szCs w:val="18"/>
          <w:lang w:val="it-IT"/>
        </w:rPr>
        <w:t>e</w:t>
      </w:r>
      <w:proofErr w:type="gramEnd"/>
      <w:r w:rsidRPr="0021526D">
        <w:rPr>
          <w:b/>
          <w:bCs/>
          <w:sz w:val="18"/>
          <w:szCs w:val="18"/>
          <w:lang w:val="it-IT"/>
        </w:rPr>
        <w:t xml:space="preserve"> di essere in possesso dei poteri necessari per impegnare la suddetta impresa e sottoscrivere il presente documento e/o eventuali ulteriori documenti correlati alla procedura in oggetto e </w:t>
      </w:r>
    </w:p>
    <w:p w:rsidR="00387E6E" w:rsidRPr="001203EB" w:rsidRDefault="00387E6E" w:rsidP="00387E6E">
      <w:pPr>
        <w:tabs>
          <w:tab w:val="left" w:pos="540"/>
        </w:tabs>
        <w:suppressAutoHyphens w:val="0"/>
        <w:autoSpaceDE w:val="0"/>
        <w:autoSpaceDN w:val="0"/>
        <w:adjustRightInd w:val="0"/>
        <w:spacing w:line="480" w:lineRule="auto"/>
        <w:jc w:val="both"/>
        <w:rPr>
          <w:noProof/>
          <w:sz w:val="18"/>
          <w:szCs w:val="18"/>
          <w:lang w:val="it-IT" w:eastAsia="en-US"/>
        </w:rPr>
      </w:pPr>
      <w:r w:rsidRPr="0021526D">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7"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r w:rsidRPr="0072234D">
        <w:rPr>
          <w:sz w:val="18"/>
          <w:szCs w:val="18"/>
          <w:lang w:val="it-IT"/>
        </w:rPr>
        <w:t xml:space="preserve"> </w:t>
      </w:r>
      <w:proofErr w:type="gramStart"/>
      <w:r w:rsidRPr="0072234D">
        <w:rPr>
          <w:b/>
          <w:bCs/>
          <w:sz w:val="18"/>
          <w:szCs w:val="18"/>
          <w:lang w:val="it-IT"/>
        </w:rPr>
        <w:t>un</w:t>
      </w:r>
      <w:proofErr w:type="gramEnd"/>
      <w:r w:rsidRPr="0072234D">
        <w:rPr>
          <w:b/>
          <w:bCs/>
          <w:sz w:val="18"/>
          <w:szCs w:val="18"/>
          <w:lang w:val="it-IT"/>
        </w:rPr>
        <w:t xml:space="preserve"> operatore economico</w:t>
      </w:r>
      <w:r w:rsidRPr="0072234D">
        <w:rPr>
          <w:bCs/>
          <w:sz w:val="18"/>
          <w:szCs w:val="18"/>
          <w:lang w:val="it-IT"/>
        </w:rPr>
        <w:t xml:space="preserve"> ai sensi dell’art. 45, comma 2 lettera a) del D.Lgs. 50/2016 - imprenditori individuali, anche artigiani, e le società, anche cooperative;</w:t>
      </w:r>
      <w:bookmarkEnd w:id="7"/>
    </w:p>
    <w:bookmarkStart w:id="8" w:name="Controllo132"/>
    <w:bookmarkStart w:id="9" w:name="Controllo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9"/>
      <w:r w:rsidRPr="0072234D">
        <w:rPr>
          <w:sz w:val="18"/>
          <w:szCs w:val="18"/>
          <w:lang w:val="it-IT"/>
        </w:rPr>
        <w:tab/>
      </w:r>
      <w:proofErr w:type="gramStart"/>
      <w:r w:rsidRPr="0072234D">
        <w:rPr>
          <w:b/>
          <w:bCs/>
          <w:sz w:val="18"/>
          <w:szCs w:val="18"/>
          <w:lang w:val="it-IT"/>
        </w:rPr>
        <w:t>un</w:t>
      </w:r>
      <w:proofErr w:type="gramEnd"/>
      <w:r w:rsidRPr="0072234D">
        <w:rPr>
          <w:b/>
          <w:bCs/>
          <w:sz w:val="18"/>
          <w:szCs w:val="18"/>
          <w:lang w:val="it-IT"/>
        </w:rPr>
        <w:t xml:space="preserve"> consorzio </w:t>
      </w:r>
      <w:r w:rsidRPr="0072234D">
        <w:rPr>
          <w:sz w:val="18"/>
          <w:szCs w:val="18"/>
          <w:lang w:val="it-IT"/>
        </w:rPr>
        <w:t xml:space="preserve">di cui all'articolo </w:t>
      </w:r>
      <w:r w:rsidRPr="0072234D">
        <w:rPr>
          <w:bCs/>
          <w:sz w:val="18"/>
          <w:szCs w:val="18"/>
          <w:lang w:val="it-IT"/>
        </w:rPr>
        <w:t xml:space="preserve">45, comma 2 lettera b) del D.Lgs.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10"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10"/>
      <w:r w:rsidRPr="0072234D">
        <w:rPr>
          <w:sz w:val="18"/>
          <w:szCs w:val="18"/>
          <w:lang w:val="it-IT"/>
        </w:rPr>
        <w:tab/>
      </w:r>
      <w:proofErr w:type="gramStart"/>
      <w:r w:rsidRPr="0072234D">
        <w:rPr>
          <w:b/>
          <w:bCs/>
          <w:sz w:val="18"/>
          <w:szCs w:val="18"/>
          <w:lang w:val="it-IT"/>
        </w:rPr>
        <w:t>un</w:t>
      </w:r>
      <w:proofErr w:type="gramEnd"/>
      <w:r w:rsidRPr="0072234D">
        <w:rPr>
          <w:b/>
          <w:bCs/>
          <w:sz w:val="18"/>
          <w:szCs w:val="18"/>
          <w:lang w:val="it-IT"/>
        </w:rPr>
        <w:t xml:space="preserve"> consorzio</w:t>
      </w:r>
      <w:r w:rsidRPr="0072234D">
        <w:rPr>
          <w:sz w:val="18"/>
          <w:szCs w:val="18"/>
          <w:lang w:val="it-IT"/>
        </w:rPr>
        <w:t xml:space="preserve"> di cui all'articolo </w:t>
      </w:r>
      <w:r w:rsidRPr="0072234D">
        <w:rPr>
          <w:bCs/>
          <w:sz w:val="18"/>
          <w:szCs w:val="18"/>
          <w:lang w:val="it-IT"/>
        </w:rPr>
        <w:t xml:space="preserve">45, comma 2 lettera c) del D.Lgs.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8"/>
      <w:r w:rsidRPr="0072234D">
        <w:rPr>
          <w:sz w:val="18"/>
          <w:szCs w:val="18"/>
          <w:lang w:val="it-IT"/>
        </w:rPr>
        <w:tab/>
      </w:r>
      <w:proofErr w:type="gramStart"/>
      <w:r w:rsidRPr="0072234D">
        <w:rPr>
          <w:b/>
          <w:bCs/>
          <w:sz w:val="18"/>
          <w:szCs w:val="18"/>
          <w:lang w:val="it-IT"/>
        </w:rPr>
        <w:t>un</w:t>
      </w:r>
      <w:proofErr w:type="gramEnd"/>
      <w:r w:rsidRPr="0072234D">
        <w:rPr>
          <w:b/>
          <w:bCs/>
          <w:sz w:val="18"/>
          <w:szCs w:val="18"/>
          <w:lang w:val="it-IT"/>
        </w:rPr>
        <w:t xml:space="preserve"> operatore economico</w:t>
      </w:r>
      <w:r w:rsidR="00387E6E">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D.Lgs. 50/2016 </w:t>
      </w:r>
      <w:r w:rsidRPr="0072234D">
        <w:rPr>
          <w:sz w:val="18"/>
          <w:szCs w:val="18"/>
          <w:lang w:val="it-IT"/>
        </w:rPr>
        <w:t>– operatori economici stabiliti in altri Stati membri, costituiti conformemente alla legislazione vigente nei rispettivi Paesi.</w:t>
      </w:r>
    </w:p>
    <w:p w:rsidR="009A17F5" w:rsidRDefault="009A17F5" w:rsidP="009A17F5">
      <w:pPr>
        <w:spacing w:line="360" w:lineRule="auto"/>
        <w:jc w:val="both"/>
        <w:rPr>
          <w:sz w:val="18"/>
          <w:szCs w:val="18"/>
          <w:lang w:val="it-IT"/>
        </w:rPr>
      </w:pPr>
    </w:p>
    <w:p w:rsidR="00387E6E" w:rsidRPr="0021526D" w:rsidRDefault="00387E6E" w:rsidP="00387E6E">
      <w:pPr>
        <w:pStyle w:val="StandardWeb"/>
        <w:spacing w:before="0" w:beforeAutospacing="0" w:after="0" w:line="360" w:lineRule="auto"/>
        <w:jc w:val="both"/>
        <w:rPr>
          <w:rFonts w:ascii="Arial" w:hAnsi="Arial" w:cs="Arial"/>
          <w:iCs/>
          <w:sz w:val="18"/>
          <w:szCs w:val="18"/>
          <w:lang w:eastAsia="ar-SA"/>
        </w:rPr>
      </w:pPr>
      <w:r w:rsidRPr="0021526D">
        <w:rPr>
          <w:rFonts w:ascii="Arial" w:hAnsi="Arial" w:cs="Arial"/>
          <w:iCs/>
          <w:sz w:val="18"/>
          <w:szCs w:val="18"/>
          <w:lang w:eastAsia="ar-SA"/>
        </w:rPr>
        <w:t xml:space="preserve">Nel caso dei suddetti consorzi, il </w:t>
      </w:r>
      <w:proofErr w:type="gramStart"/>
      <w:r w:rsidRPr="0021526D">
        <w:rPr>
          <w:rFonts w:ascii="Arial" w:hAnsi="Arial" w:cs="Arial"/>
          <w:iCs/>
          <w:sz w:val="18"/>
          <w:szCs w:val="18"/>
          <w:lang w:eastAsia="ar-SA"/>
        </w:rPr>
        <w:t xml:space="preserve">consorzio </w:t>
      </w:r>
      <w:r w:rsidRPr="0021526D">
        <w:rPr>
          <w:rFonts w:ascii="Arial" w:hAnsi="Arial" w:cs="Arial"/>
          <w:sz w:val="18"/>
          <w:szCs w:val="18"/>
          <w:lang w:val="en-US" w:eastAsia="ar-SA"/>
        </w:rPr>
        <w:fldChar w:fldCharType="begin">
          <w:ffData>
            <w:name w:val="Testo18"/>
            <w:enabled/>
            <w:calcOnExit w:val="0"/>
            <w:textInput/>
          </w:ffData>
        </w:fldChar>
      </w:r>
      <w:r w:rsidRPr="0021526D">
        <w:rPr>
          <w:rFonts w:ascii="Arial" w:hAnsi="Arial" w:cs="Arial"/>
          <w:sz w:val="18"/>
          <w:szCs w:val="18"/>
          <w:lang w:eastAsia="ar-SA"/>
        </w:rPr>
        <w:instrText xml:space="preserve"> FORMTEXT </w:instrText>
      </w:r>
      <w:r w:rsidRPr="0021526D">
        <w:rPr>
          <w:rFonts w:ascii="Arial" w:hAnsi="Arial" w:cs="Arial"/>
          <w:sz w:val="18"/>
          <w:szCs w:val="18"/>
          <w:lang w:val="en-US" w:eastAsia="ar-SA"/>
        </w:rPr>
      </w:r>
      <w:r w:rsidRPr="0021526D">
        <w:rPr>
          <w:rFonts w:ascii="Arial" w:hAnsi="Arial" w:cs="Arial"/>
          <w:sz w:val="18"/>
          <w:szCs w:val="18"/>
          <w:lang w:val="en-US" w:eastAsia="ar-SA"/>
        </w:rPr>
        <w:fldChar w:fldCharType="separate"/>
      </w:r>
      <w:r w:rsidRPr="0021526D">
        <w:rPr>
          <w:rFonts w:ascii="Arial" w:hAnsi="Arial" w:cs="Arial"/>
          <w:sz w:val="18"/>
          <w:szCs w:val="18"/>
          <w:lang w:val="en-US" w:eastAsia="ar-SA"/>
        </w:rPr>
        <w:t> </w:t>
      </w:r>
      <w:r w:rsidRPr="0021526D">
        <w:rPr>
          <w:rFonts w:ascii="Arial" w:hAnsi="Arial" w:cs="Arial"/>
          <w:sz w:val="18"/>
          <w:szCs w:val="18"/>
          <w:lang w:val="en-US" w:eastAsia="ar-SA"/>
        </w:rPr>
        <w:t> </w:t>
      </w:r>
      <w:r w:rsidRPr="0021526D">
        <w:rPr>
          <w:rFonts w:ascii="Arial" w:hAnsi="Arial" w:cs="Arial"/>
          <w:sz w:val="18"/>
          <w:szCs w:val="18"/>
          <w:lang w:val="en-US" w:eastAsia="ar-SA"/>
        </w:rPr>
        <w:t> </w:t>
      </w:r>
      <w:r w:rsidRPr="0021526D">
        <w:rPr>
          <w:rFonts w:ascii="Arial" w:hAnsi="Arial" w:cs="Arial"/>
          <w:sz w:val="18"/>
          <w:szCs w:val="18"/>
          <w:lang w:val="en-US" w:eastAsia="ar-SA"/>
        </w:rPr>
        <w:t> </w:t>
      </w:r>
      <w:r w:rsidRPr="0021526D">
        <w:rPr>
          <w:rFonts w:ascii="Arial" w:hAnsi="Arial" w:cs="Arial"/>
          <w:sz w:val="18"/>
          <w:szCs w:val="18"/>
          <w:lang w:val="en-US" w:eastAsia="ar-SA"/>
        </w:rPr>
        <w:t> </w:t>
      </w:r>
      <w:r w:rsidRPr="0021526D">
        <w:rPr>
          <w:rFonts w:ascii="Arial" w:hAnsi="Arial" w:cs="Arial"/>
          <w:sz w:val="18"/>
          <w:szCs w:val="18"/>
          <w:lang w:val="en-US" w:eastAsia="ar-SA"/>
        </w:rPr>
        <w:fldChar w:fldCharType="end"/>
      </w:r>
      <w:r w:rsidRPr="0021526D">
        <w:rPr>
          <w:rFonts w:ascii="Arial" w:hAnsi="Arial" w:cs="Arial"/>
          <w:iCs/>
          <w:sz w:val="18"/>
          <w:szCs w:val="18"/>
          <w:lang w:eastAsia="ar-SA"/>
        </w:rPr>
        <w:t>,</w:t>
      </w:r>
      <w:proofErr w:type="gramEnd"/>
      <w:r w:rsidRPr="0021526D">
        <w:rPr>
          <w:rFonts w:ascii="Arial" w:hAnsi="Arial" w:cs="Arial"/>
          <w:iCs/>
          <w:sz w:val="18"/>
          <w:szCs w:val="18"/>
          <w:lang w:eastAsia="ar-SA"/>
        </w:rPr>
        <w:t xml:space="preserve"> ai sensi dell’art. 48, comma 7 del </w:t>
      </w:r>
      <w:proofErr w:type="spellStart"/>
      <w:r w:rsidRPr="0021526D">
        <w:rPr>
          <w:rFonts w:ascii="Arial" w:hAnsi="Arial" w:cs="Arial"/>
          <w:iCs/>
          <w:sz w:val="18"/>
          <w:szCs w:val="18"/>
          <w:lang w:eastAsia="ar-SA"/>
        </w:rPr>
        <w:t>D.Lgs.</w:t>
      </w:r>
      <w:proofErr w:type="spellEnd"/>
      <w:r w:rsidRPr="0021526D">
        <w:rPr>
          <w:rFonts w:ascii="Arial" w:hAnsi="Arial" w:cs="Arial"/>
          <w:iCs/>
          <w:sz w:val="18"/>
          <w:szCs w:val="18"/>
          <w:lang w:eastAsia="ar-SA"/>
        </w:rPr>
        <w:t xml:space="preserve"> n. 50/2016, concorre con le seguenti imprese consorziate che eseguiranno le prestazioni</w:t>
      </w:r>
      <w:r w:rsidRPr="0021526D">
        <w:rPr>
          <w:rFonts w:ascii="Arial" w:hAnsi="Arial" w:cs="Arial"/>
          <w:sz w:val="20"/>
          <w:szCs w:val="20"/>
          <w:vertAlign w:val="superscript"/>
          <w:lang w:val="en-US" w:eastAsia="ar-SA"/>
        </w:rPr>
        <w:endnoteReference w:id="3"/>
      </w:r>
      <w:r w:rsidRPr="0021526D">
        <w:rPr>
          <w:rFonts w:ascii="Arial" w:hAnsi="Arial" w:cs="Arial"/>
          <w:iCs/>
          <w:sz w:val="18"/>
          <w:szCs w:val="18"/>
          <w:lang w:eastAsia="ar-SA"/>
        </w:rPr>
        <w:t>:</w:t>
      </w:r>
    </w:p>
    <w:p w:rsidR="00387E6E" w:rsidRPr="0021526D" w:rsidRDefault="00387E6E" w:rsidP="00387E6E">
      <w:pPr>
        <w:pStyle w:val="Standard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387E6E" w:rsidRPr="005D78AD" w:rsidTr="00744883">
        <w:tc>
          <w:tcPr>
            <w:tcW w:w="9747" w:type="dxa"/>
            <w:shd w:val="clear" w:color="auto" w:fill="auto"/>
          </w:tcPr>
          <w:p w:rsidR="00387E6E" w:rsidRPr="0021526D" w:rsidRDefault="00387E6E" w:rsidP="00744883">
            <w:pPr>
              <w:pStyle w:val="sche3"/>
              <w:spacing w:line="360" w:lineRule="auto"/>
              <w:rPr>
                <w:b/>
                <w:bCs/>
                <w:iCs/>
                <w:sz w:val="18"/>
                <w:szCs w:val="18"/>
                <w:lang w:val="it-IT"/>
              </w:rPr>
            </w:pPr>
            <w:r w:rsidRPr="0021526D">
              <w:rPr>
                <w:b/>
                <w:bCs/>
                <w:iCs/>
                <w:sz w:val="18"/>
                <w:szCs w:val="18"/>
                <w:lang w:val="it-IT"/>
              </w:rPr>
              <w:t xml:space="preserve">Indicare le imprese consorziate esecutrici per </w:t>
            </w:r>
            <w:r w:rsidRPr="0021526D">
              <w:rPr>
                <w:b/>
                <w:bCs/>
                <w:sz w:val="18"/>
                <w:szCs w:val="18"/>
                <w:lang w:val="it-IT"/>
              </w:rPr>
              <w:t>la presente procedura</w:t>
            </w:r>
            <w:r w:rsidRPr="0021526D">
              <w:rPr>
                <w:lang w:val="it-IT"/>
              </w:rPr>
              <w:t xml:space="preserve"> </w:t>
            </w:r>
            <w:r w:rsidRPr="0021526D">
              <w:rPr>
                <w:b/>
                <w:bCs/>
                <w:iCs/>
                <w:sz w:val="18"/>
                <w:szCs w:val="18"/>
                <w:lang w:val="it-IT"/>
              </w:rPr>
              <w:t xml:space="preserve">fornendo per </w:t>
            </w:r>
            <w:r w:rsidRPr="0021526D">
              <w:rPr>
                <w:b/>
                <w:bCs/>
                <w:iCs/>
                <w:sz w:val="18"/>
                <w:szCs w:val="18"/>
                <w:u w:val="single"/>
                <w:lang w:val="it-IT"/>
              </w:rPr>
              <w:t>ciascuna</w:t>
            </w:r>
            <w:r w:rsidRPr="0021526D">
              <w:rPr>
                <w:b/>
                <w:bCs/>
                <w:iCs/>
                <w:sz w:val="18"/>
                <w:szCs w:val="18"/>
                <w:lang w:val="it-IT"/>
              </w:rPr>
              <w:t xml:space="preserve"> impresa i seguenti dati:</w:t>
            </w:r>
          </w:p>
          <w:p w:rsidR="00387E6E" w:rsidRPr="0021526D" w:rsidRDefault="00387E6E" w:rsidP="00744883">
            <w:pPr>
              <w:spacing w:line="360" w:lineRule="auto"/>
              <w:jc w:val="both"/>
              <w:rPr>
                <w:sz w:val="18"/>
                <w:szCs w:val="18"/>
                <w:lang w:val="it-IT"/>
              </w:rPr>
            </w:pPr>
            <w:r w:rsidRPr="0021526D">
              <w:rPr>
                <w:sz w:val="18"/>
                <w:szCs w:val="18"/>
                <w:lang w:val="it-IT"/>
              </w:rPr>
              <w:t xml:space="preserve">Denominazione o ragione sociale dell’impresa consorziata: </w:t>
            </w:r>
            <w:r w:rsidRPr="0021526D">
              <w:rPr>
                <w:sz w:val="18"/>
                <w:szCs w:val="18"/>
                <w:lang w:val="it-IT"/>
              </w:rPr>
              <w:fldChar w:fldCharType="begin">
                <w:ffData>
                  <w:name w:val="Testo1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p>
          <w:p w:rsidR="00387E6E" w:rsidRPr="0021526D" w:rsidRDefault="00387E6E" w:rsidP="00744883">
            <w:pPr>
              <w:spacing w:line="360" w:lineRule="auto"/>
              <w:jc w:val="both"/>
              <w:rPr>
                <w:sz w:val="18"/>
                <w:szCs w:val="18"/>
                <w:lang w:val="it-IT"/>
              </w:rPr>
            </w:pPr>
            <w:r w:rsidRPr="0021526D">
              <w:rPr>
                <w:sz w:val="18"/>
                <w:szCs w:val="18"/>
                <w:lang w:val="it-IT"/>
              </w:rPr>
              <w:t>C.F.</w:t>
            </w:r>
            <w:proofErr w:type="gramStart"/>
            <w:r w:rsidRPr="0021526D">
              <w:rPr>
                <w:sz w:val="18"/>
                <w:szCs w:val="18"/>
                <w:lang w:val="it-IT"/>
              </w:rPr>
              <w:t xml:space="preserve">: </w:t>
            </w:r>
            <w:r w:rsidRPr="0021526D">
              <w:rPr>
                <w:sz w:val="18"/>
                <w:szCs w:val="18"/>
                <w:lang w:val="it-IT"/>
              </w:rPr>
              <w:fldChar w:fldCharType="begin">
                <w:ffData>
                  <w:name w:val="Testo5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w:t>
            </w:r>
            <w:r w:rsidRPr="0021526D">
              <w:rPr>
                <w:sz w:val="18"/>
                <w:szCs w:val="18"/>
                <w:lang w:val="it-IT"/>
              </w:rPr>
              <w:tab/>
              <w:t xml:space="preserve">P.IVA: </w:t>
            </w:r>
            <w:r w:rsidRPr="0021526D">
              <w:rPr>
                <w:sz w:val="18"/>
                <w:szCs w:val="18"/>
                <w:lang w:val="it-IT"/>
              </w:rPr>
              <w:fldChar w:fldCharType="begin">
                <w:ffData>
                  <w:name w:val="Testo59"/>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roofErr w:type="gramStart"/>
            <w:r w:rsidRPr="0021526D">
              <w:rPr>
                <w:sz w:val="18"/>
                <w:szCs w:val="18"/>
                <w:lang w:val="it-IT"/>
              </w:rPr>
              <w:t>con</w:t>
            </w:r>
            <w:proofErr w:type="gramEnd"/>
            <w:r w:rsidRPr="0021526D">
              <w:rPr>
                <w:sz w:val="18"/>
                <w:szCs w:val="18"/>
                <w:lang w:val="it-IT"/>
              </w:rPr>
              <w:t xml:space="preserve"> sede legale nel Comune di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prov. (</w:t>
            </w:r>
            <w:r w:rsidRPr="0021526D">
              <w:rPr>
                <w:sz w:val="18"/>
                <w:szCs w:val="18"/>
                <w:lang w:val="it-IT"/>
              </w:rPr>
              <w:fldChar w:fldCharType="begin">
                <w:ffData>
                  <w:name w:val="Testo14"/>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xml:space="preserve">), </w:t>
            </w:r>
            <w:proofErr w:type="gramStart"/>
            <w:smartTag w:uri="urn:schemas-microsoft-com:office:smarttags" w:element="stockticker">
              <w:r w:rsidRPr="0021526D">
                <w:rPr>
                  <w:sz w:val="18"/>
                  <w:szCs w:val="18"/>
                  <w:lang w:val="it-IT"/>
                </w:rPr>
                <w:t>CAP</w:t>
              </w:r>
            </w:smartTag>
            <w:r w:rsidRPr="0021526D">
              <w:rPr>
                <w:sz w:val="18"/>
                <w:szCs w:val="18"/>
                <w:lang w:val="it-IT"/>
              </w:rPr>
              <w:t xml:space="preserve"> </w:t>
            </w:r>
            <w:r w:rsidRPr="0021526D">
              <w:rPr>
                <w:sz w:val="18"/>
                <w:szCs w:val="18"/>
                <w:lang w:val="it-IT"/>
              </w:rPr>
              <w:fldChar w:fldCharType="begin">
                <w:ffData>
                  <w:name w:val="Testo15"/>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Stato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roofErr w:type="gramStart"/>
            <w:r w:rsidRPr="0021526D">
              <w:rPr>
                <w:sz w:val="18"/>
                <w:szCs w:val="18"/>
                <w:lang w:val="it-IT"/>
              </w:rPr>
              <w:t>via</w:t>
            </w:r>
            <w:proofErr w:type="gramEnd"/>
            <w:r w:rsidRPr="0021526D">
              <w:rPr>
                <w:sz w:val="18"/>
                <w:szCs w:val="18"/>
                <w:lang w:val="it-IT"/>
              </w:rPr>
              <w:t xml:space="preserve">/piazza, ecc. </w:t>
            </w:r>
            <w:r w:rsidRPr="0021526D">
              <w:rPr>
                <w:sz w:val="18"/>
                <w:szCs w:val="18"/>
                <w:lang w:val="it-IT"/>
              </w:rPr>
              <w:fldChar w:fldCharType="begin">
                <w:ffData>
                  <w:name w:val="Testo17"/>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
          <w:p w:rsidR="00387E6E" w:rsidRPr="0021526D" w:rsidRDefault="00387E6E" w:rsidP="00744883">
            <w:pPr>
              <w:spacing w:line="360" w:lineRule="auto"/>
              <w:jc w:val="both"/>
              <w:rPr>
                <w:sz w:val="18"/>
                <w:szCs w:val="18"/>
                <w:lang w:val="it-IT"/>
              </w:rPr>
            </w:pPr>
            <w:r w:rsidRPr="0021526D">
              <w:rPr>
                <w:sz w:val="18"/>
                <w:szCs w:val="18"/>
                <w:lang w:val="it-IT"/>
              </w:rPr>
              <w:t xml:space="preserve">Denominazione o ragione sociale dell’impresa consorziata: </w:t>
            </w:r>
            <w:r w:rsidRPr="0021526D">
              <w:rPr>
                <w:b/>
                <w:sz w:val="18"/>
                <w:szCs w:val="18"/>
                <w:lang w:val="it-IT"/>
              </w:rPr>
              <w:fldChar w:fldCharType="begin">
                <w:ffData>
                  <w:name w:val="Testo18"/>
                  <w:enabled/>
                  <w:calcOnExit w:val="0"/>
                  <w:textInput/>
                </w:ffData>
              </w:fldChar>
            </w:r>
            <w:r w:rsidRPr="0021526D">
              <w:rPr>
                <w:b/>
                <w:sz w:val="18"/>
                <w:szCs w:val="18"/>
                <w:lang w:val="it-IT"/>
              </w:rPr>
              <w:instrText xml:space="preserve"> FORMTEXT </w:instrText>
            </w:r>
            <w:r w:rsidRPr="0021526D">
              <w:rPr>
                <w:b/>
                <w:sz w:val="18"/>
                <w:szCs w:val="18"/>
                <w:lang w:val="it-IT"/>
              </w:rPr>
            </w:r>
            <w:r w:rsidRPr="0021526D">
              <w:rPr>
                <w:b/>
                <w:sz w:val="18"/>
                <w:szCs w:val="18"/>
                <w:lang w:val="it-IT"/>
              </w:rPr>
              <w:fldChar w:fldCharType="separate"/>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fldChar w:fldCharType="end"/>
            </w:r>
          </w:p>
          <w:p w:rsidR="00387E6E" w:rsidRPr="0021526D" w:rsidRDefault="00387E6E" w:rsidP="00744883">
            <w:pPr>
              <w:spacing w:line="360" w:lineRule="auto"/>
              <w:jc w:val="both"/>
              <w:rPr>
                <w:sz w:val="18"/>
                <w:szCs w:val="18"/>
                <w:lang w:val="it-IT"/>
              </w:rPr>
            </w:pPr>
            <w:r w:rsidRPr="0021526D">
              <w:rPr>
                <w:sz w:val="18"/>
                <w:szCs w:val="18"/>
                <w:lang w:val="it-IT"/>
              </w:rPr>
              <w:t>C.F.</w:t>
            </w:r>
            <w:proofErr w:type="gramStart"/>
            <w:r w:rsidRPr="0021526D">
              <w:rPr>
                <w:sz w:val="18"/>
                <w:szCs w:val="18"/>
                <w:lang w:val="it-IT"/>
              </w:rPr>
              <w:t xml:space="preserve">: </w:t>
            </w:r>
            <w:r w:rsidRPr="0021526D">
              <w:rPr>
                <w:sz w:val="18"/>
                <w:szCs w:val="18"/>
                <w:lang w:val="it-IT"/>
              </w:rPr>
              <w:fldChar w:fldCharType="begin">
                <w:ffData>
                  <w:name w:val="Testo5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w:t>
            </w:r>
            <w:r w:rsidRPr="0021526D">
              <w:rPr>
                <w:sz w:val="18"/>
                <w:szCs w:val="18"/>
                <w:lang w:val="it-IT"/>
              </w:rPr>
              <w:tab/>
            </w:r>
            <w:r w:rsidRPr="0021526D">
              <w:rPr>
                <w:sz w:val="18"/>
                <w:szCs w:val="18"/>
                <w:lang w:val="it-IT"/>
              </w:rPr>
              <w:tab/>
            </w:r>
            <w:r w:rsidRPr="0021526D">
              <w:rPr>
                <w:sz w:val="18"/>
                <w:szCs w:val="18"/>
                <w:lang w:val="it-IT"/>
              </w:rPr>
              <w:tab/>
            </w:r>
            <w:r w:rsidRPr="0021526D">
              <w:rPr>
                <w:sz w:val="18"/>
                <w:szCs w:val="18"/>
                <w:lang w:val="it-IT"/>
              </w:rPr>
              <w:tab/>
              <w:t xml:space="preserve">P.IVA: </w:t>
            </w:r>
            <w:r w:rsidRPr="0021526D">
              <w:rPr>
                <w:sz w:val="18"/>
                <w:szCs w:val="18"/>
                <w:lang w:val="it-IT"/>
              </w:rPr>
              <w:fldChar w:fldCharType="begin">
                <w:ffData>
                  <w:name w:val="Testo59"/>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roofErr w:type="gramStart"/>
            <w:r w:rsidRPr="0021526D">
              <w:rPr>
                <w:sz w:val="18"/>
                <w:szCs w:val="18"/>
                <w:lang w:val="it-IT"/>
              </w:rPr>
              <w:lastRenderedPageBreak/>
              <w:t>con</w:t>
            </w:r>
            <w:proofErr w:type="gramEnd"/>
            <w:r w:rsidRPr="0021526D">
              <w:rPr>
                <w:sz w:val="18"/>
                <w:szCs w:val="18"/>
                <w:lang w:val="it-IT"/>
              </w:rPr>
              <w:t xml:space="preserve"> sede legale nel Comune di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prov. (</w:t>
            </w:r>
            <w:r w:rsidRPr="0021526D">
              <w:rPr>
                <w:sz w:val="18"/>
                <w:szCs w:val="18"/>
                <w:lang w:val="it-IT"/>
              </w:rPr>
              <w:fldChar w:fldCharType="begin">
                <w:ffData>
                  <w:name w:val="Testo14"/>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xml:space="preserve">), </w:t>
            </w:r>
            <w:proofErr w:type="gramStart"/>
            <w:smartTag w:uri="urn:schemas-microsoft-com:office:smarttags" w:element="stockticker">
              <w:r w:rsidRPr="0021526D">
                <w:rPr>
                  <w:sz w:val="18"/>
                  <w:szCs w:val="18"/>
                  <w:lang w:val="it-IT"/>
                </w:rPr>
                <w:t>CAP</w:t>
              </w:r>
            </w:smartTag>
            <w:r w:rsidRPr="0021526D">
              <w:rPr>
                <w:sz w:val="18"/>
                <w:szCs w:val="18"/>
                <w:lang w:val="it-IT"/>
              </w:rPr>
              <w:t xml:space="preserve"> </w:t>
            </w:r>
            <w:r w:rsidRPr="0021526D">
              <w:rPr>
                <w:sz w:val="18"/>
                <w:szCs w:val="18"/>
                <w:lang w:val="it-IT"/>
              </w:rPr>
              <w:fldChar w:fldCharType="begin">
                <w:ffData>
                  <w:name w:val="Testo15"/>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Stato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roofErr w:type="gramStart"/>
            <w:r w:rsidRPr="0021526D">
              <w:rPr>
                <w:sz w:val="18"/>
                <w:szCs w:val="18"/>
                <w:lang w:val="it-IT"/>
              </w:rPr>
              <w:t>via</w:t>
            </w:r>
            <w:proofErr w:type="gramEnd"/>
            <w:r w:rsidRPr="0021526D">
              <w:rPr>
                <w:sz w:val="18"/>
                <w:szCs w:val="18"/>
                <w:lang w:val="it-IT"/>
              </w:rPr>
              <w:t xml:space="preserve">/piazza, ecc. </w:t>
            </w:r>
            <w:r w:rsidRPr="0021526D">
              <w:rPr>
                <w:sz w:val="18"/>
                <w:szCs w:val="18"/>
                <w:lang w:val="it-IT"/>
              </w:rPr>
              <w:fldChar w:fldCharType="begin">
                <w:ffData>
                  <w:name w:val="Testo17"/>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
          <w:p w:rsidR="00387E6E" w:rsidRPr="0021526D" w:rsidRDefault="00387E6E" w:rsidP="00744883">
            <w:pPr>
              <w:spacing w:line="360" w:lineRule="auto"/>
              <w:jc w:val="both"/>
              <w:outlineLvl w:val="0"/>
              <w:rPr>
                <w:sz w:val="18"/>
                <w:szCs w:val="18"/>
                <w:lang w:val="it-IT"/>
              </w:rPr>
            </w:pPr>
            <w:r w:rsidRPr="0021526D">
              <w:rPr>
                <w:sz w:val="18"/>
                <w:szCs w:val="18"/>
                <w:lang w:val="it-IT"/>
              </w:rPr>
              <w:t xml:space="preserve">Denominazione o ragione sociale dell’impresa consorziata: </w:t>
            </w:r>
            <w:r w:rsidRPr="0021526D">
              <w:rPr>
                <w:b/>
                <w:sz w:val="18"/>
                <w:szCs w:val="18"/>
                <w:lang w:val="it-IT"/>
              </w:rPr>
              <w:fldChar w:fldCharType="begin">
                <w:ffData>
                  <w:name w:val="Testo18"/>
                  <w:enabled/>
                  <w:calcOnExit w:val="0"/>
                  <w:textInput/>
                </w:ffData>
              </w:fldChar>
            </w:r>
            <w:r w:rsidRPr="0021526D">
              <w:rPr>
                <w:b/>
                <w:sz w:val="18"/>
                <w:szCs w:val="18"/>
                <w:lang w:val="it-IT"/>
              </w:rPr>
              <w:instrText xml:space="preserve"> FORMTEXT </w:instrText>
            </w:r>
            <w:r w:rsidRPr="0021526D">
              <w:rPr>
                <w:b/>
                <w:sz w:val="18"/>
                <w:szCs w:val="18"/>
                <w:lang w:val="it-IT"/>
              </w:rPr>
            </w:r>
            <w:r w:rsidRPr="0021526D">
              <w:rPr>
                <w:b/>
                <w:sz w:val="18"/>
                <w:szCs w:val="18"/>
                <w:lang w:val="it-IT"/>
              </w:rPr>
              <w:fldChar w:fldCharType="separate"/>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fldChar w:fldCharType="end"/>
            </w:r>
          </w:p>
          <w:p w:rsidR="00387E6E" w:rsidRPr="0021526D" w:rsidRDefault="00387E6E" w:rsidP="00744883">
            <w:pPr>
              <w:spacing w:line="360" w:lineRule="auto"/>
              <w:jc w:val="both"/>
              <w:rPr>
                <w:sz w:val="18"/>
                <w:szCs w:val="18"/>
                <w:lang w:val="it-IT"/>
              </w:rPr>
            </w:pPr>
            <w:r w:rsidRPr="0021526D">
              <w:rPr>
                <w:sz w:val="18"/>
                <w:szCs w:val="18"/>
                <w:lang w:val="it-IT"/>
              </w:rPr>
              <w:t>C.F.</w:t>
            </w:r>
            <w:proofErr w:type="gramStart"/>
            <w:r w:rsidRPr="0021526D">
              <w:rPr>
                <w:sz w:val="18"/>
                <w:szCs w:val="18"/>
                <w:lang w:val="it-IT"/>
              </w:rPr>
              <w:t xml:space="preserve">: </w:t>
            </w:r>
            <w:r w:rsidRPr="0021526D">
              <w:rPr>
                <w:sz w:val="18"/>
                <w:szCs w:val="18"/>
                <w:lang w:val="it-IT"/>
              </w:rPr>
              <w:fldChar w:fldCharType="begin">
                <w:ffData>
                  <w:name w:val="Testo5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w:t>
            </w:r>
            <w:r w:rsidRPr="0021526D">
              <w:rPr>
                <w:sz w:val="18"/>
                <w:szCs w:val="18"/>
                <w:lang w:val="it-IT"/>
              </w:rPr>
              <w:tab/>
            </w:r>
            <w:r w:rsidRPr="0021526D">
              <w:rPr>
                <w:sz w:val="18"/>
                <w:szCs w:val="18"/>
                <w:lang w:val="it-IT"/>
              </w:rPr>
              <w:tab/>
            </w:r>
            <w:r w:rsidRPr="0021526D">
              <w:rPr>
                <w:sz w:val="18"/>
                <w:szCs w:val="18"/>
                <w:lang w:val="it-IT"/>
              </w:rPr>
              <w:tab/>
            </w:r>
            <w:r w:rsidRPr="0021526D">
              <w:rPr>
                <w:sz w:val="18"/>
                <w:szCs w:val="18"/>
                <w:lang w:val="it-IT"/>
              </w:rPr>
              <w:tab/>
              <w:t xml:space="preserve">P.IVA: </w:t>
            </w:r>
            <w:r w:rsidRPr="0021526D">
              <w:rPr>
                <w:sz w:val="18"/>
                <w:szCs w:val="18"/>
                <w:lang w:val="it-IT"/>
              </w:rPr>
              <w:fldChar w:fldCharType="begin">
                <w:ffData>
                  <w:name w:val="Testo59"/>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roofErr w:type="gramStart"/>
            <w:r w:rsidRPr="0021526D">
              <w:rPr>
                <w:sz w:val="18"/>
                <w:szCs w:val="18"/>
                <w:lang w:val="it-IT"/>
              </w:rPr>
              <w:t>con</w:t>
            </w:r>
            <w:proofErr w:type="gramEnd"/>
            <w:r w:rsidRPr="0021526D">
              <w:rPr>
                <w:sz w:val="18"/>
                <w:szCs w:val="18"/>
                <w:lang w:val="it-IT"/>
              </w:rPr>
              <w:t xml:space="preserve"> sede legale nel Comune di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prov. (</w:t>
            </w:r>
            <w:r w:rsidRPr="0021526D">
              <w:rPr>
                <w:sz w:val="18"/>
                <w:szCs w:val="18"/>
                <w:lang w:val="it-IT"/>
              </w:rPr>
              <w:fldChar w:fldCharType="begin">
                <w:ffData>
                  <w:name w:val="Testo14"/>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xml:space="preserve">), </w:t>
            </w:r>
            <w:proofErr w:type="gramStart"/>
            <w:smartTag w:uri="urn:schemas-microsoft-com:office:smarttags" w:element="stockticker">
              <w:r w:rsidRPr="0021526D">
                <w:rPr>
                  <w:sz w:val="18"/>
                  <w:szCs w:val="18"/>
                  <w:lang w:val="it-IT"/>
                </w:rPr>
                <w:t>CAP</w:t>
              </w:r>
            </w:smartTag>
            <w:r w:rsidRPr="0021526D">
              <w:rPr>
                <w:sz w:val="18"/>
                <w:szCs w:val="18"/>
                <w:lang w:val="it-IT"/>
              </w:rPr>
              <w:t xml:space="preserve"> </w:t>
            </w:r>
            <w:r w:rsidRPr="0021526D">
              <w:rPr>
                <w:sz w:val="18"/>
                <w:szCs w:val="18"/>
                <w:lang w:val="it-IT"/>
              </w:rPr>
              <w:fldChar w:fldCharType="begin">
                <w:ffData>
                  <w:name w:val="Testo15"/>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Stato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roofErr w:type="gramStart"/>
            <w:r w:rsidRPr="0021526D">
              <w:rPr>
                <w:sz w:val="18"/>
                <w:szCs w:val="18"/>
                <w:lang w:val="it-IT"/>
              </w:rPr>
              <w:t>via</w:t>
            </w:r>
            <w:proofErr w:type="gramEnd"/>
            <w:r w:rsidRPr="0021526D">
              <w:rPr>
                <w:sz w:val="18"/>
                <w:szCs w:val="18"/>
                <w:lang w:val="it-IT"/>
              </w:rPr>
              <w:t xml:space="preserve">/piazza, ecc. </w:t>
            </w:r>
            <w:r w:rsidRPr="0021526D">
              <w:rPr>
                <w:sz w:val="18"/>
                <w:szCs w:val="18"/>
                <w:lang w:val="it-IT"/>
              </w:rPr>
              <w:fldChar w:fldCharType="begin">
                <w:ffData>
                  <w:name w:val="Testo17"/>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ind w:left="709"/>
              <w:jc w:val="both"/>
              <w:rPr>
                <w:sz w:val="18"/>
                <w:szCs w:val="18"/>
                <w:lang w:val="it-IT"/>
              </w:rPr>
            </w:pPr>
          </w:p>
          <w:p w:rsidR="00387E6E" w:rsidRPr="0021526D" w:rsidRDefault="00387E6E" w:rsidP="00744883">
            <w:pPr>
              <w:spacing w:line="360" w:lineRule="auto"/>
              <w:jc w:val="both"/>
              <w:outlineLvl w:val="0"/>
              <w:rPr>
                <w:sz w:val="18"/>
                <w:szCs w:val="18"/>
                <w:lang w:val="it-IT"/>
              </w:rPr>
            </w:pPr>
            <w:r w:rsidRPr="0021526D">
              <w:rPr>
                <w:sz w:val="18"/>
                <w:szCs w:val="18"/>
                <w:lang w:val="it-IT"/>
              </w:rPr>
              <w:t xml:space="preserve">Denominazione o ragione sociale dell’impresa consorziata: </w:t>
            </w:r>
            <w:r w:rsidRPr="0021526D">
              <w:rPr>
                <w:b/>
                <w:sz w:val="18"/>
                <w:szCs w:val="18"/>
                <w:lang w:val="it-IT"/>
              </w:rPr>
              <w:fldChar w:fldCharType="begin">
                <w:ffData>
                  <w:name w:val="Testo18"/>
                  <w:enabled/>
                  <w:calcOnExit w:val="0"/>
                  <w:textInput/>
                </w:ffData>
              </w:fldChar>
            </w:r>
            <w:r w:rsidRPr="0021526D">
              <w:rPr>
                <w:b/>
                <w:sz w:val="18"/>
                <w:szCs w:val="18"/>
                <w:lang w:val="it-IT"/>
              </w:rPr>
              <w:instrText xml:space="preserve"> FORMTEXT </w:instrText>
            </w:r>
            <w:r w:rsidRPr="0021526D">
              <w:rPr>
                <w:b/>
                <w:sz w:val="18"/>
                <w:szCs w:val="18"/>
                <w:lang w:val="it-IT"/>
              </w:rPr>
            </w:r>
            <w:r w:rsidRPr="0021526D">
              <w:rPr>
                <w:b/>
                <w:sz w:val="18"/>
                <w:szCs w:val="18"/>
                <w:lang w:val="it-IT"/>
              </w:rPr>
              <w:fldChar w:fldCharType="separate"/>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fldChar w:fldCharType="end"/>
            </w:r>
          </w:p>
          <w:p w:rsidR="00387E6E" w:rsidRPr="0021526D" w:rsidRDefault="00387E6E" w:rsidP="00744883">
            <w:pPr>
              <w:spacing w:line="360" w:lineRule="auto"/>
              <w:jc w:val="both"/>
              <w:rPr>
                <w:sz w:val="18"/>
                <w:szCs w:val="18"/>
                <w:lang w:val="it-IT"/>
              </w:rPr>
            </w:pPr>
            <w:r w:rsidRPr="0021526D">
              <w:rPr>
                <w:sz w:val="18"/>
                <w:szCs w:val="18"/>
                <w:lang w:val="it-IT"/>
              </w:rPr>
              <w:t>C.F.</w:t>
            </w:r>
            <w:proofErr w:type="gramStart"/>
            <w:r w:rsidRPr="0021526D">
              <w:rPr>
                <w:sz w:val="18"/>
                <w:szCs w:val="18"/>
                <w:lang w:val="it-IT"/>
              </w:rPr>
              <w:t xml:space="preserve">: </w:t>
            </w:r>
            <w:r w:rsidRPr="0021526D">
              <w:rPr>
                <w:sz w:val="18"/>
                <w:szCs w:val="18"/>
                <w:lang w:val="it-IT"/>
              </w:rPr>
              <w:fldChar w:fldCharType="begin">
                <w:ffData>
                  <w:name w:val="Testo5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w:t>
            </w:r>
            <w:r w:rsidRPr="0021526D">
              <w:rPr>
                <w:sz w:val="18"/>
                <w:szCs w:val="18"/>
                <w:lang w:val="it-IT"/>
              </w:rPr>
              <w:tab/>
            </w:r>
            <w:r w:rsidRPr="0021526D">
              <w:rPr>
                <w:sz w:val="18"/>
                <w:szCs w:val="18"/>
                <w:lang w:val="it-IT"/>
              </w:rPr>
              <w:tab/>
            </w:r>
            <w:r w:rsidRPr="0021526D">
              <w:rPr>
                <w:sz w:val="18"/>
                <w:szCs w:val="18"/>
                <w:lang w:val="it-IT"/>
              </w:rPr>
              <w:tab/>
            </w:r>
            <w:r w:rsidRPr="0021526D">
              <w:rPr>
                <w:sz w:val="18"/>
                <w:szCs w:val="18"/>
                <w:lang w:val="it-IT"/>
              </w:rPr>
              <w:tab/>
              <w:t xml:space="preserve">P.IVA: </w:t>
            </w:r>
            <w:r w:rsidRPr="0021526D">
              <w:rPr>
                <w:sz w:val="18"/>
                <w:szCs w:val="18"/>
                <w:lang w:val="it-IT"/>
              </w:rPr>
              <w:fldChar w:fldCharType="begin">
                <w:ffData>
                  <w:name w:val="Testo59"/>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jc w:val="both"/>
              <w:rPr>
                <w:sz w:val="18"/>
                <w:szCs w:val="18"/>
                <w:lang w:val="it-IT"/>
              </w:rPr>
            </w:pPr>
            <w:proofErr w:type="gramStart"/>
            <w:r w:rsidRPr="0021526D">
              <w:rPr>
                <w:sz w:val="18"/>
                <w:szCs w:val="18"/>
                <w:lang w:val="it-IT"/>
              </w:rPr>
              <w:t>con</w:t>
            </w:r>
            <w:proofErr w:type="gramEnd"/>
            <w:r w:rsidRPr="0021526D">
              <w:rPr>
                <w:sz w:val="18"/>
                <w:szCs w:val="18"/>
                <w:lang w:val="it-IT"/>
              </w:rPr>
              <w:t xml:space="preserve"> sede legale nel Comune di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prov. (</w:t>
            </w:r>
            <w:r w:rsidRPr="0021526D">
              <w:rPr>
                <w:sz w:val="18"/>
                <w:szCs w:val="18"/>
                <w:lang w:val="it-IT"/>
              </w:rPr>
              <w:fldChar w:fldCharType="begin">
                <w:ffData>
                  <w:name w:val="Testo14"/>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xml:space="preserve">), </w:t>
            </w:r>
            <w:proofErr w:type="gramStart"/>
            <w:smartTag w:uri="urn:schemas-microsoft-com:office:smarttags" w:element="stockticker">
              <w:r w:rsidRPr="0021526D">
                <w:rPr>
                  <w:sz w:val="18"/>
                  <w:szCs w:val="18"/>
                  <w:lang w:val="it-IT"/>
                </w:rPr>
                <w:t>CAP</w:t>
              </w:r>
            </w:smartTag>
            <w:r w:rsidRPr="0021526D">
              <w:rPr>
                <w:sz w:val="18"/>
                <w:szCs w:val="18"/>
                <w:lang w:val="it-IT"/>
              </w:rPr>
              <w:t xml:space="preserve"> </w:t>
            </w:r>
            <w:r w:rsidRPr="0021526D">
              <w:rPr>
                <w:sz w:val="18"/>
                <w:szCs w:val="18"/>
                <w:lang w:val="it-IT"/>
              </w:rPr>
              <w:fldChar w:fldCharType="begin">
                <w:ffData>
                  <w:name w:val="Testo15"/>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Stato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72234D" w:rsidRDefault="00387E6E" w:rsidP="00744883">
            <w:pPr>
              <w:spacing w:line="360" w:lineRule="auto"/>
              <w:jc w:val="both"/>
              <w:rPr>
                <w:sz w:val="18"/>
                <w:szCs w:val="18"/>
                <w:lang w:val="it-IT"/>
              </w:rPr>
            </w:pPr>
            <w:proofErr w:type="gramStart"/>
            <w:r w:rsidRPr="0021526D">
              <w:rPr>
                <w:sz w:val="18"/>
                <w:szCs w:val="18"/>
                <w:lang w:val="it-IT"/>
              </w:rPr>
              <w:t>via</w:t>
            </w:r>
            <w:proofErr w:type="gramEnd"/>
            <w:r w:rsidRPr="0021526D">
              <w:rPr>
                <w:sz w:val="18"/>
                <w:szCs w:val="18"/>
                <w:lang w:val="it-IT"/>
              </w:rPr>
              <w:t xml:space="preserve">/piazza, ecc. </w:t>
            </w:r>
            <w:r w:rsidRPr="0021526D">
              <w:rPr>
                <w:sz w:val="18"/>
                <w:szCs w:val="18"/>
                <w:lang w:val="it-IT"/>
              </w:rPr>
              <w:fldChar w:fldCharType="begin">
                <w:ffData>
                  <w:name w:val="Testo17"/>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11377D" w:rsidRDefault="00387E6E" w:rsidP="00744883">
            <w:pPr>
              <w:spacing w:line="360" w:lineRule="auto"/>
              <w:jc w:val="both"/>
              <w:rPr>
                <w:sz w:val="18"/>
                <w:szCs w:val="18"/>
                <w:lang w:val="it-IT"/>
              </w:rPr>
            </w:pPr>
          </w:p>
        </w:tc>
      </w:tr>
    </w:tbl>
    <w:p w:rsidR="009A17F5" w:rsidRPr="0072234D" w:rsidRDefault="009A17F5" w:rsidP="00387E6E">
      <w:pPr>
        <w:pStyle w:val="sche3"/>
        <w:autoSpaceDE/>
        <w:spacing w:line="360" w:lineRule="auto"/>
        <w:rPr>
          <w:b/>
          <w:bCs/>
          <w:sz w:val="18"/>
          <w:szCs w:val="18"/>
          <w:lang w:val="it-IT"/>
        </w:rPr>
      </w:pPr>
      <w:bookmarkStart w:id="11" w:name="Kontrollk%C3%A4stchen1"/>
      <w:bookmarkEnd w:id="11"/>
    </w:p>
    <w:p w:rsidR="009A17F5" w:rsidRPr="0072234D" w:rsidRDefault="009A17F5" w:rsidP="009A17F5">
      <w:pPr>
        <w:pStyle w:val="sche3"/>
        <w:autoSpaceDE/>
        <w:spacing w:line="360" w:lineRule="auto"/>
        <w:jc w:val="center"/>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proofErr w:type="gramStart"/>
      <w:r w:rsidRPr="0072234D">
        <w:rPr>
          <w:bCs/>
          <w:sz w:val="18"/>
          <w:szCs w:val="18"/>
          <w:lang w:val="it-IT"/>
        </w:rPr>
        <w:t>che</w:t>
      </w:r>
      <w:proofErr w:type="gramEnd"/>
      <w:r w:rsidRPr="0072234D">
        <w:rPr>
          <w:bCs/>
          <w:sz w:val="18"/>
          <w:szCs w:val="18"/>
          <w:lang w:val="it-IT"/>
        </w:rPr>
        <w:t xml:space="preserv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2" w:name="Controllo135"/>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12"/>
      <w:r w:rsidRPr="0072234D">
        <w:rPr>
          <w:sz w:val="18"/>
          <w:szCs w:val="18"/>
          <w:lang w:val="it-IT"/>
        </w:rPr>
        <w:tab/>
      </w:r>
      <w:proofErr w:type="gramStart"/>
      <w:r w:rsidRPr="0072234D">
        <w:rPr>
          <w:b/>
          <w:sz w:val="18"/>
          <w:szCs w:val="18"/>
          <w:lang w:val="it-IT"/>
        </w:rPr>
        <w:t>impresa</w:t>
      </w:r>
      <w:proofErr w:type="gramEnd"/>
      <w:r w:rsidRPr="0072234D">
        <w:rPr>
          <w:b/>
          <w:sz w:val="18"/>
          <w:szCs w:val="18"/>
          <w:lang w:val="it-IT"/>
        </w:rPr>
        <w:t xml:space="preserve"> singola</w:t>
      </w:r>
    </w:p>
    <w:p w:rsidR="009A17F5" w:rsidRPr="0072234D" w:rsidRDefault="009A17F5" w:rsidP="009A17F5">
      <w:pPr>
        <w:pStyle w:val="sche3"/>
        <w:autoSpaceDE/>
        <w:spacing w:line="360" w:lineRule="auto"/>
        <w:ind w:left="284"/>
        <w:rPr>
          <w:sz w:val="18"/>
          <w:szCs w:val="18"/>
          <w:lang w:val="it-IT"/>
        </w:rPr>
      </w:pPr>
      <w:proofErr w:type="gramStart"/>
      <w:r w:rsidRPr="0072234D">
        <w:rPr>
          <w:sz w:val="18"/>
          <w:szCs w:val="18"/>
          <w:lang w:val="it-IT"/>
        </w:rPr>
        <w:t>o</w:t>
      </w:r>
      <w:proofErr w:type="gramEnd"/>
    </w:p>
    <w:p w:rsidR="009A17F5" w:rsidRPr="0072234D" w:rsidRDefault="009A17F5" w:rsidP="009A17F5">
      <w:pPr>
        <w:pStyle w:val="sche3"/>
        <w:autoSpaceDE/>
        <w:spacing w:line="360" w:lineRule="auto"/>
        <w:rPr>
          <w:bCs/>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387E6E" w:rsidRPr="00C23799" w:rsidTr="00C23799">
        <w:trPr>
          <w:trHeight w:val="4758"/>
        </w:trPr>
        <w:tc>
          <w:tcPr>
            <w:tcW w:w="4644" w:type="dxa"/>
            <w:shd w:val="clear" w:color="auto" w:fill="auto"/>
          </w:tcPr>
          <w:p w:rsidR="00387E6E" w:rsidRPr="00387E6E" w:rsidRDefault="00387E6E" w:rsidP="00387E6E">
            <w:pPr>
              <w:pStyle w:val="sche3"/>
              <w:autoSpaceDE/>
              <w:spacing w:line="360" w:lineRule="auto"/>
              <w:ind w:left="284" w:hanging="284"/>
              <w:rPr>
                <w:sz w:val="18"/>
                <w:szCs w:val="18"/>
                <w:highlight w:val="yellow"/>
                <w:lang w:val="it-IT"/>
              </w:rPr>
            </w:pPr>
          </w:p>
          <w:p w:rsidR="00387E6E" w:rsidRPr="0021526D" w:rsidRDefault="00387E6E" w:rsidP="00387E6E">
            <w:pPr>
              <w:pStyle w:val="sche3"/>
              <w:autoSpaceDE/>
              <w:spacing w:line="360" w:lineRule="auto"/>
              <w:ind w:left="284" w:hanging="284"/>
              <w:rPr>
                <w:sz w:val="18"/>
                <w:szCs w:val="18"/>
                <w:lang w:val="it-IT"/>
              </w:rPr>
            </w:pPr>
            <w:r w:rsidRPr="0021526D">
              <w:rPr>
                <w:sz w:val="18"/>
                <w:szCs w:val="18"/>
                <w:lang w:val="it-IT"/>
              </w:rPr>
              <w:fldChar w:fldCharType="begin">
                <w:ffData>
                  <w:name w:val="Kontrollkästchen1"/>
                  <w:enabled/>
                  <w:calcOnExit w:val="0"/>
                  <w:checkBox>
                    <w:sizeAuto/>
                    <w:default w:val="0"/>
                    <w:checked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separate"/>
            </w:r>
            <w:r w:rsidRPr="0021526D">
              <w:rPr>
                <w:sz w:val="18"/>
                <w:szCs w:val="18"/>
                <w:lang w:val="it-IT"/>
              </w:rPr>
              <w:fldChar w:fldCharType="end"/>
            </w:r>
            <w:r w:rsidRPr="0021526D">
              <w:rPr>
                <w:sz w:val="18"/>
                <w:szCs w:val="18"/>
                <w:lang w:val="it-IT"/>
              </w:rPr>
              <w:tab/>
            </w:r>
            <w:proofErr w:type="gramStart"/>
            <w:r w:rsidRPr="0021526D">
              <w:rPr>
                <w:b/>
                <w:bCs/>
                <w:sz w:val="18"/>
                <w:szCs w:val="18"/>
                <w:lang w:val="it-IT"/>
              </w:rPr>
              <w:t>impresa</w:t>
            </w:r>
            <w:proofErr w:type="gramEnd"/>
            <w:r w:rsidRPr="0021526D">
              <w:rPr>
                <w:b/>
                <w:bCs/>
                <w:sz w:val="18"/>
                <w:szCs w:val="18"/>
                <w:lang w:val="it-IT"/>
              </w:rPr>
              <w:t xml:space="preserve"> mandataria di un </w:t>
            </w:r>
            <w:r w:rsidRPr="0021526D">
              <w:rPr>
                <w:b/>
                <w:bCs/>
                <w:sz w:val="18"/>
                <w:szCs w:val="18"/>
                <w:u w:val="single"/>
                <w:lang w:val="it-IT"/>
              </w:rPr>
              <w:t>consorzio ordinario</w:t>
            </w:r>
            <w:r w:rsidRPr="0021526D">
              <w:rPr>
                <w:b/>
                <w:bCs/>
                <w:sz w:val="18"/>
                <w:szCs w:val="18"/>
                <w:lang w:val="it-IT"/>
              </w:rPr>
              <w:t xml:space="preserve"> </w:t>
            </w:r>
            <w:r w:rsidRPr="0021526D">
              <w:rPr>
                <w:sz w:val="18"/>
                <w:szCs w:val="18"/>
                <w:lang w:val="it-IT"/>
              </w:rPr>
              <w:t xml:space="preserve">ex art. 2602 c.c. di cui all'articolo 45, comma 2, lettera e) del </w:t>
            </w:r>
            <w:proofErr w:type="spellStart"/>
            <w:r w:rsidRPr="0021526D">
              <w:rPr>
                <w:sz w:val="18"/>
                <w:szCs w:val="18"/>
                <w:lang w:val="it-IT"/>
              </w:rPr>
              <w:t>D.Lgs.</w:t>
            </w:r>
            <w:proofErr w:type="spellEnd"/>
            <w:r w:rsidRPr="0021526D">
              <w:rPr>
                <w:sz w:val="18"/>
                <w:szCs w:val="18"/>
                <w:lang w:val="it-IT"/>
              </w:rPr>
              <w:t xml:space="preserve"> 50/2016)</w:t>
            </w:r>
            <w:r w:rsidRPr="0021526D">
              <w:rPr>
                <w:rStyle w:val="Endnotenzeichen"/>
                <w:rFonts w:cs="Arial"/>
                <w:lang w:val="it-IT"/>
              </w:rPr>
              <w:endnoteReference w:id="4"/>
            </w:r>
            <w:r w:rsidRPr="0021526D">
              <w:rPr>
                <w:sz w:val="18"/>
                <w:szCs w:val="18"/>
                <w:lang w:val="it-IT"/>
              </w:rPr>
              <w:t>:</w:t>
            </w:r>
          </w:p>
          <w:p w:rsidR="00387E6E" w:rsidRPr="0021526D" w:rsidRDefault="00387E6E" w:rsidP="00387E6E">
            <w:pPr>
              <w:pStyle w:val="sche3"/>
              <w:autoSpaceDE/>
              <w:spacing w:line="360" w:lineRule="auto"/>
              <w:ind w:left="284" w:hanging="284"/>
              <w:rPr>
                <w:sz w:val="18"/>
                <w:szCs w:val="18"/>
                <w:lang w:val="it-IT"/>
              </w:rPr>
            </w:pPr>
          </w:p>
          <w:p w:rsidR="00387E6E" w:rsidRPr="0021526D" w:rsidRDefault="00387E6E" w:rsidP="00387E6E">
            <w:pPr>
              <w:pStyle w:val="sche3"/>
              <w:spacing w:line="360" w:lineRule="auto"/>
              <w:ind w:left="284" w:hanging="284"/>
              <w:rPr>
                <w:sz w:val="18"/>
                <w:szCs w:val="18"/>
                <w:lang w:val="it-IT"/>
              </w:rPr>
            </w:pPr>
            <w:r w:rsidRPr="0021526D">
              <w:rPr>
                <w:sz w:val="18"/>
                <w:szCs w:val="18"/>
                <w:lang w:val="it-IT"/>
              </w:rPr>
              <w:fldChar w:fldCharType="begin">
                <w:ffData>
                  <w:name w:val="Kontrollkästchen1"/>
                  <w:enabled/>
                  <w:calcOnExit w:val="0"/>
                  <w:checkBox>
                    <w:sizeAuto/>
                    <w:default w:val="0"/>
                    <w:checked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separate"/>
            </w:r>
            <w:r w:rsidRPr="0021526D">
              <w:rPr>
                <w:sz w:val="18"/>
                <w:szCs w:val="18"/>
                <w:lang w:val="it-IT"/>
              </w:rPr>
              <w:fldChar w:fldCharType="end"/>
            </w:r>
            <w:r w:rsidRPr="0021526D">
              <w:rPr>
                <w:sz w:val="18"/>
                <w:szCs w:val="18"/>
                <w:lang w:val="it-IT"/>
              </w:rPr>
              <w:tab/>
            </w:r>
            <w:proofErr w:type="gramStart"/>
            <w:r w:rsidRPr="0021526D">
              <w:rPr>
                <w:b/>
                <w:bCs/>
                <w:sz w:val="18"/>
                <w:szCs w:val="18"/>
                <w:lang w:val="it-IT"/>
              </w:rPr>
              <w:t>impresa</w:t>
            </w:r>
            <w:proofErr w:type="gramEnd"/>
            <w:r w:rsidRPr="0021526D">
              <w:rPr>
                <w:b/>
                <w:bCs/>
                <w:sz w:val="18"/>
                <w:szCs w:val="18"/>
                <w:lang w:val="it-IT"/>
              </w:rPr>
              <w:t xml:space="preserve"> mandataria di un</w:t>
            </w:r>
            <w:r w:rsidRPr="0021526D">
              <w:rPr>
                <w:bCs/>
                <w:sz w:val="18"/>
                <w:szCs w:val="18"/>
                <w:lang w:val="it-IT"/>
              </w:rPr>
              <w:t xml:space="preserve"> </w:t>
            </w:r>
            <w:r w:rsidRPr="0021526D">
              <w:rPr>
                <w:b/>
                <w:bCs/>
                <w:sz w:val="18"/>
                <w:szCs w:val="18"/>
                <w:u w:val="single"/>
                <w:lang w:val="it-IT"/>
              </w:rPr>
              <w:t>Raggruppamento Temporaneo di Imprese</w:t>
            </w:r>
            <w:r w:rsidRPr="0021526D">
              <w:rPr>
                <w:sz w:val="18"/>
                <w:szCs w:val="18"/>
                <w:lang w:val="it-IT"/>
              </w:rPr>
              <w:t xml:space="preserve"> (</w:t>
            </w:r>
            <w:smartTag w:uri="urn:schemas-microsoft-com:office:smarttags" w:element="stockticker">
              <w:r w:rsidRPr="0021526D">
                <w:rPr>
                  <w:sz w:val="18"/>
                  <w:szCs w:val="18"/>
                  <w:lang w:val="it-IT"/>
                </w:rPr>
                <w:t>RTI</w:t>
              </w:r>
            </w:smartTag>
            <w:r w:rsidRPr="0021526D">
              <w:rPr>
                <w:sz w:val="18"/>
                <w:szCs w:val="18"/>
                <w:lang w:val="it-IT"/>
              </w:rPr>
              <w:t xml:space="preserve">) di cui all’art. 45 comma 2 lettera d) del </w:t>
            </w:r>
            <w:proofErr w:type="spellStart"/>
            <w:r w:rsidRPr="0021526D">
              <w:rPr>
                <w:sz w:val="18"/>
                <w:szCs w:val="18"/>
                <w:lang w:val="it-IT"/>
              </w:rPr>
              <w:t>D.Lgs.</w:t>
            </w:r>
            <w:proofErr w:type="spellEnd"/>
            <w:r w:rsidRPr="0021526D">
              <w:rPr>
                <w:sz w:val="18"/>
                <w:szCs w:val="18"/>
                <w:lang w:val="it-IT"/>
              </w:rPr>
              <w:t xml:space="preserve"> 50/2016)</w:t>
            </w:r>
            <w:r w:rsidRPr="0021526D">
              <w:rPr>
                <w:rStyle w:val="Endnotenzeichen"/>
                <w:rFonts w:cs="Arial"/>
                <w:sz w:val="18"/>
                <w:szCs w:val="18"/>
                <w:lang w:val="it-IT"/>
              </w:rPr>
              <w:endnoteReference w:id="5"/>
            </w:r>
            <w:r w:rsidRPr="0021526D">
              <w:rPr>
                <w:sz w:val="18"/>
                <w:szCs w:val="18"/>
                <w:lang w:val="it-IT"/>
              </w:rPr>
              <w:t>:</w:t>
            </w:r>
          </w:p>
          <w:p w:rsidR="00387E6E" w:rsidRPr="0021526D" w:rsidRDefault="00387E6E" w:rsidP="00387E6E">
            <w:pPr>
              <w:pStyle w:val="sche3"/>
              <w:spacing w:line="360" w:lineRule="auto"/>
              <w:ind w:left="284" w:hanging="284"/>
              <w:rPr>
                <w:sz w:val="18"/>
                <w:szCs w:val="18"/>
                <w:lang w:val="it-IT"/>
              </w:rPr>
            </w:pPr>
          </w:p>
          <w:p w:rsidR="00387E6E" w:rsidRPr="0021526D" w:rsidRDefault="00387E6E" w:rsidP="00387E6E">
            <w:pPr>
              <w:pStyle w:val="sche3"/>
              <w:spacing w:line="360" w:lineRule="auto"/>
              <w:ind w:left="284" w:hanging="284"/>
              <w:rPr>
                <w:sz w:val="18"/>
                <w:szCs w:val="18"/>
                <w:lang w:val="it-IT"/>
              </w:rPr>
            </w:pPr>
            <w:r w:rsidRPr="0021526D">
              <w:rPr>
                <w:sz w:val="18"/>
                <w:szCs w:val="18"/>
                <w:lang w:val="it-IT"/>
              </w:rPr>
              <w:fldChar w:fldCharType="begin">
                <w:ffData>
                  <w:name w:val="Kontrollkästchen1"/>
                  <w:enabled/>
                  <w:calcOnExit w:val="0"/>
                  <w:checkBox>
                    <w:sizeAuto/>
                    <w:default w:val="0"/>
                    <w:checked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separate"/>
            </w:r>
            <w:r w:rsidRPr="0021526D">
              <w:rPr>
                <w:sz w:val="18"/>
                <w:szCs w:val="18"/>
                <w:lang w:val="it-IT"/>
              </w:rPr>
              <w:fldChar w:fldCharType="end"/>
            </w:r>
            <w:r w:rsidRPr="0021526D">
              <w:rPr>
                <w:sz w:val="18"/>
                <w:szCs w:val="18"/>
                <w:lang w:val="it-IT"/>
              </w:rPr>
              <w:tab/>
            </w:r>
            <w:proofErr w:type="gramStart"/>
            <w:r w:rsidRPr="0021526D">
              <w:rPr>
                <w:b/>
                <w:bCs/>
                <w:sz w:val="18"/>
                <w:szCs w:val="18"/>
                <w:lang w:val="it-IT"/>
              </w:rPr>
              <w:t>impresa</w:t>
            </w:r>
            <w:proofErr w:type="gramEnd"/>
            <w:r w:rsidRPr="0021526D">
              <w:rPr>
                <w:b/>
                <w:bCs/>
                <w:sz w:val="18"/>
                <w:szCs w:val="18"/>
                <w:lang w:val="it-IT"/>
              </w:rPr>
              <w:t xml:space="preserve"> mandataria di un’</w:t>
            </w:r>
            <w:r w:rsidRPr="0021526D">
              <w:rPr>
                <w:b/>
                <w:bCs/>
                <w:sz w:val="18"/>
                <w:szCs w:val="18"/>
                <w:u w:val="single"/>
                <w:lang w:val="it-IT"/>
              </w:rPr>
              <w:t>aggregazione tra le imprese aderenti al contratto di rete (rete d’impresa)</w:t>
            </w:r>
            <w:r w:rsidRPr="0021526D">
              <w:rPr>
                <w:sz w:val="18"/>
                <w:szCs w:val="18"/>
                <w:lang w:val="it-IT"/>
              </w:rPr>
              <w:t xml:space="preserve"> di cui all’art. 45 comma 2 lettera f) del </w:t>
            </w:r>
            <w:proofErr w:type="spellStart"/>
            <w:r w:rsidRPr="0021526D">
              <w:rPr>
                <w:sz w:val="18"/>
                <w:szCs w:val="18"/>
                <w:lang w:val="it-IT"/>
              </w:rPr>
              <w:t>D.Lgs.</w:t>
            </w:r>
            <w:proofErr w:type="spellEnd"/>
            <w:r w:rsidRPr="0021526D">
              <w:rPr>
                <w:sz w:val="18"/>
                <w:szCs w:val="18"/>
                <w:lang w:val="it-IT"/>
              </w:rPr>
              <w:t xml:space="preserve"> 50/2016)</w:t>
            </w:r>
            <w:r w:rsidRPr="0021526D">
              <w:rPr>
                <w:rStyle w:val="Endnotenzeichen"/>
                <w:rFonts w:cs="Arial"/>
                <w:sz w:val="18"/>
                <w:szCs w:val="18"/>
                <w:lang w:val="it-IT"/>
              </w:rPr>
              <w:endnoteReference w:id="6"/>
            </w:r>
            <w:r w:rsidRPr="0021526D">
              <w:rPr>
                <w:sz w:val="18"/>
                <w:szCs w:val="18"/>
                <w:lang w:val="it-IT"/>
              </w:rPr>
              <w:t>:</w:t>
            </w:r>
          </w:p>
          <w:p w:rsidR="00387E6E" w:rsidRPr="0021526D" w:rsidRDefault="00387E6E" w:rsidP="00387E6E">
            <w:pPr>
              <w:pStyle w:val="sche3"/>
              <w:spacing w:line="360" w:lineRule="auto"/>
              <w:ind w:left="284" w:hanging="284"/>
              <w:rPr>
                <w:sz w:val="18"/>
                <w:szCs w:val="18"/>
                <w:lang w:val="it-IT"/>
              </w:rPr>
            </w:pPr>
          </w:p>
          <w:bookmarkStart w:id="13" w:name="Controllo131"/>
          <w:p w:rsidR="00387E6E" w:rsidRPr="00387E6E" w:rsidRDefault="00387E6E" w:rsidP="00387E6E">
            <w:pPr>
              <w:pStyle w:val="sche3"/>
              <w:spacing w:line="360" w:lineRule="auto"/>
              <w:ind w:left="284" w:hanging="284"/>
              <w:rPr>
                <w:sz w:val="18"/>
                <w:szCs w:val="18"/>
                <w:highlight w:val="yellow"/>
                <w:lang w:val="it-IT"/>
              </w:rPr>
            </w:pPr>
            <w:r w:rsidRPr="0021526D">
              <w:rPr>
                <w:sz w:val="18"/>
                <w:szCs w:val="18"/>
                <w:lang w:val="it-IT"/>
              </w:rPr>
              <w:fldChar w:fldCharType="begin">
                <w:ffData>
                  <w:name w:val="Controllo131"/>
                  <w:enabled/>
                  <w:calcOnExit w:val="0"/>
                  <w:checkBox>
                    <w:sizeAuto/>
                    <w:default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separate"/>
            </w:r>
            <w:r w:rsidRPr="0021526D">
              <w:rPr>
                <w:sz w:val="18"/>
                <w:szCs w:val="18"/>
                <w:lang w:val="it-IT"/>
              </w:rPr>
              <w:fldChar w:fldCharType="end"/>
            </w:r>
            <w:bookmarkEnd w:id="13"/>
            <w:r w:rsidRPr="0021526D">
              <w:rPr>
                <w:sz w:val="18"/>
                <w:szCs w:val="18"/>
                <w:lang w:val="it-IT"/>
              </w:rPr>
              <w:tab/>
            </w:r>
            <w:proofErr w:type="gramStart"/>
            <w:r w:rsidRPr="0021526D">
              <w:rPr>
                <w:b/>
                <w:bCs/>
                <w:sz w:val="18"/>
                <w:szCs w:val="18"/>
                <w:lang w:val="it-IT"/>
              </w:rPr>
              <w:t>impresa</w:t>
            </w:r>
            <w:proofErr w:type="gramEnd"/>
            <w:r w:rsidRPr="0021526D">
              <w:rPr>
                <w:b/>
                <w:bCs/>
                <w:sz w:val="18"/>
                <w:szCs w:val="18"/>
                <w:lang w:val="it-IT"/>
              </w:rPr>
              <w:t xml:space="preserve"> mandataria di un </w:t>
            </w:r>
            <w:r w:rsidRPr="0021526D">
              <w:rPr>
                <w:b/>
                <w:bCs/>
                <w:sz w:val="18"/>
                <w:szCs w:val="18"/>
                <w:u w:val="single"/>
                <w:lang w:val="it-IT"/>
              </w:rPr>
              <w:t>gruppo europeo di interesse economico (GEIE)</w:t>
            </w:r>
            <w:r w:rsidRPr="0021526D">
              <w:rPr>
                <w:sz w:val="18"/>
                <w:szCs w:val="18"/>
                <w:lang w:val="it-IT"/>
              </w:rPr>
              <w:t xml:space="preserve"> ai sensi del </w:t>
            </w:r>
            <w:proofErr w:type="spellStart"/>
            <w:r w:rsidRPr="0021526D">
              <w:rPr>
                <w:sz w:val="18"/>
                <w:szCs w:val="18"/>
                <w:lang w:val="it-IT"/>
              </w:rPr>
              <w:t>D.Lgs.</w:t>
            </w:r>
            <w:proofErr w:type="spellEnd"/>
            <w:r w:rsidRPr="0021526D">
              <w:rPr>
                <w:sz w:val="18"/>
                <w:szCs w:val="18"/>
                <w:lang w:val="it-IT"/>
              </w:rPr>
              <w:t xml:space="preserve"> 240 del 23 luglio 1991, di cui all’art. 45 comma 2 lettera g) del </w:t>
            </w:r>
            <w:proofErr w:type="spellStart"/>
            <w:r w:rsidRPr="0021526D">
              <w:rPr>
                <w:sz w:val="18"/>
                <w:szCs w:val="18"/>
                <w:lang w:val="it-IT"/>
              </w:rPr>
              <w:t>D.Lgs.</w:t>
            </w:r>
            <w:proofErr w:type="spellEnd"/>
            <w:r w:rsidRPr="0021526D">
              <w:rPr>
                <w:sz w:val="18"/>
                <w:szCs w:val="18"/>
                <w:lang w:val="it-IT"/>
              </w:rPr>
              <w:t xml:space="preserve"> 50/2016</w:t>
            </w:r>
            <w:r w:rsidRPr="0021526D">
              <w:rPr>
                <w:rStyle w:val="Endnotenzeichen"/>
                <w:rFonts w:cs="Arial"/>
                <w:sz w:val="18"/>
                <w:szCs w:val="18"/>
                <w:lang w:val="it-IT"/>
              </w:rPr>
              <w:endnoteReference w:id="7"/>
            </w:r>
            <w:r w:rsidRPr="0021526D">
              <w:rPr>
                <w:sz w:val="18"/>
                <w:szCs w:val="18"/>
                <w:lang w:val="it-IT"/>
              </w:rPr>
              <w:t xml:space="preserve">: </w:t>
            </w:r>
          </w:p>
        </w:tc>
        <w:tc>
          <w:tcPr>
            <w:tcW w:w="2410" w:type="dxa"/>
            <w:tcBorders>
              <w:top w:val="single" w:sz="4" w:space="0" w:color="auto"/>
            </w:tcBorders>
            <w:shd w:val="clear" w:color="auto" w:fill="auto"/>
            <w:vAlign w:val="center"/>
          </w:tcPr>
          <w:p w:rsidR="00387E6E" w:rsidRPr="00387E6E" w:rsidRDefault="00387E6E" w:rsidP="00387E6E">
            <w:pPr>
              <w:pStyle w:val="sche3"/>
              <w:autoSpaceDE/>
              <w:spacing w:line="360" w:lineRule="auto"/>
              <w:rPr>
                <w:bCs/>
                <w:sz w:val="18"/>
                <w:szCs w:val="18"/>
                <w:highlight w:val="yellow"/>
                <w:lang w:val="it-IT"/>
              </w:rPr>
            </w:pPr>
            <w:proofErr w:type="gramStart"/>
            <w:r w:rsidRPr="0021526D">
              <w:rPr>
                <w:sz w:val="18"/>
                <w:szCs w:val="18"/>
                <w:lang w:val="it-IT"/>
              </w:rPr>
              <w:t>in</w:t>
            </w:r>
            <w:proofErr w:type="gramEnd"/>
            <w:r w:rsidRPr="0021526D">
              <w:rPr>
                <w:sz w:val="18"/>
                <w:szCs w:val="18"/>
                <w:lang w:val="it-IT"/>
              </w:rPr>
              <w:t xml:space="preserve"> uno dei seguenti assetti</w:t>
            </w:r>
          </w:p>
        </w:tc>
        <w:tc>
          <w:tcPr>
            <w:tcW w:w="2977" w:type="dxa"/>
            <w:tcBorders>
              <w:top w:val="single" w:sz="4" w:space="0" w:color="auto"/>
            </w:tcBorders>
            <w:shd w:val="clear" w:color="auto" w:fill="auto"/>
            <w:vAlign w:val="center"/>
          </w:tcPr>
          <w:p w:rsidR="00387E6E" w:rsidRPr="005B7DFF" w:rsidRDefault="00387E6E" w:rsidP="00387E6E">
            <w:pPr>
              <w:pStyle w:val="sche3"/>
              <w:autoSpaceDE/>
              <w:spacing w:line="360" w:lineRule="auto"/>
              <w:ind w:left="177" w:hanging="283"/>
              <w:rPr>
                <w:color w:val="FF0000"/>
                <w:sz w:val="18"/>
                <w:szCs w:val="18"/>
                <w:lang w:val="it-IT"/>
              </w:rPr>
            </w:pPr>
            <w:r w:rsidRPr="005B7DFF">
              <w:rPr>
                <w:sz w:val="18"/>
                <w:szCs w:val="18"/>
                <w:lang w:val="it-IT"/>
              </w:rPr>
              <w:fldChar w:fldCharType="begin">
                <w:ffData>
                  <w:name w:val="Controllo116"/>
                  <w:enabled/>
                  <w:calcOnExit w:val="0"/>
                  <w:checkBox>
                    <w:sizeAuto/>
                    <w:default w:val="0"/>
                    <w:checked w:val="0"/>
                  </w:checkBox>
                </w:ffData>
              </w:fldChar>
            </w:r>
            <w:r w:rsidRPr="005B7DFF">
              <w:rPr>
                <w:sz w:val="18"/>
                <w:szCs w:val="18"/>
                <w:lang w:val="it-IT"/>
              </w:rPr>
              <w:instrText xml:space="preserve"> FORMCHECKBOX </w:instrText>
            </w:r>
            <w:r>
              <w:rPr>
                <w:sz w:val="18"/>
                <w:szCs w:val="18"/>
                <w:lang w:val="it-IT"/>
              </w:rPr>
            </w:r>
            <w:r>
              <w:rPr>
                <w:sz w:val="18"/>
                <w:szCs w:val="18"/>
                <w:lang w:val="it-IT"/>
              </w:rPr>
              <w:fldChar w:fldCharType="separate"/>
            </w:r>
            <w:r w:rsidRPr="005B7DFF">
              <w:rPr>
                <w:sz w:val="18"/>
                <w:szCs w:val="18"/>
                <w:lang w:val="it-IT"/>
              </w:rPr>
              <w:fldChar w:fldCharType="end"/>
            </w:r>
            <w:r w:rsidRPr="005B7DFF">
              <w:rPr>
                <w:color w:val="FF0000"/>
                <w:sz w:val="18"/>
                <w:szCs w:val="18"/>
                <w:lang w:val="it-IT"/>
              </w:rPr>
              <w:tab/>
            </w:r>
            <w:proofErr w:type="gramStart"/>
            <w:r w:rsidRPr="005B7DFF">
              <w:rPr>
                <w:color w:val="FF0000"/>
                <w:sz w:val="18"/>
                <w:szCs w:val="18"/>
                <w:lang w:val="it-IT"/>
              </w:rPr>
              <w:t>verticale</w:t>
            </w:r>
            <w:proofErr w:type="gramEnd"/>
            <w:r w:rsidRPr="005B7DFF">
              <w:rPr>
                <w:color w:val="FF0000"/>
                <w:sz w:val="18"/>
                <w:szCs w:val="18"/>
                <w:lang w:val="it-IT"/>
              </w:rPr>
              <w:t xml:space="preserve"> costituito</w:t>
            </w:r>
          </w:p>
          <w:p w:rsidR="00387E6E" w:rsidRPr="005B7DFF" w:rsidRDefault="00387E6E" w:rsidP="00387E6E">
            <w:pPr>
              <w:pStyle w:val="sche3"/>
              <w:autoSpaceDE/>
              <w:spacing w:line="360" w:lineRule="auto"/>
              <w:ind w:left="177" w:hanging="283"/>
              <w:rPr>
                <w:color w:val="FF0000"/>
                <w:sz w:val="18"/>
                <w:szCs w:val="18"/>
                <w:lang w:val="it-IT"/>
              </w:rPr>
            </w:pPr>
            <w:r w:rsidRPr="005B7DFF">
              <w:rPr>
                <w:color w:val="FF0000"/>
                <w:sz w:val="18"/>
                <w:szCs w:val="18"/>
                <w:lang w:val="it-IT"/>
              </w:rPr>
              <w:fldChar w:fldCharType="begin">
                <w:ffData>
                  <w:name w:val="Controllo118"/>
                  <w:enabled/>
                  <w:calcOnExit w:val="0"/>
                  <w:checkBox>
                    <w:sizeAuto/>
                    <w:default w:val="0"/>
                    <w:checked w:val="0"/>
                  </w:checkBox>
                </w:ffData>
              </w:fldChar>
            </w:r>
            <w:r w:rsidRPr="005B7DFF">
              <w:rPr>
                <w:color w:val="FF0000"/>
                <w:sz w:val="18"/>
                <w:szCs w:val="18"/>
                <w:lang w:val="it-IT"/>
              </w:rPr>
              <w:instrText xml:space="preserve"> FORMCHECKBOX </w:instrText>
            </w:r>
            <w:r>
              <w:rPr>
                <w:color w:val="FF0000"/>
                <w:sz w:val="18"/>
                <w:szCs w:val="18"/>
                <w:lang w:val="it-IT"/>
              </w:rPr>
            </w:r>
            <w:r>
              <w:rPr>
                <w:color w:val="FF0000"/>
                <w:sz w:val="18"/>
                <w:szCs w:val="18"/>
                <w:lang w:val="it-IT"/>
              </w:rPr>
              <w:fldChar w:fldCharType="separate"/>
            </w:r>
            <w:r w:rsidRPr="005B7DFF">
              <w:rPr>
                <w:color w:val="FF0000"/>
                <w:sz w:val="18"/>
                <w:szCs w:val="18"/>
                <w:lang w:val="it-IT"/>
              </w:rPr>
              <w:fldChar w:fldCharType="end"/>
            </w:r>
            <w:r w:rsidRPr="005B7DFF">
              <w:rPr>
                <w:color w:val="FF0000"/>
                <w:sz w:val="18"/>
                <w:szCs w:val="18"/>
                <w:lang w:val="it-IT"/>
              </w:rPr>
              <w:tab/>
            </w:r>
            <w:proofErr w:type="gramStart"/>
            <w:r w:rsidRPr="005B7DFF">
              <w:rPr>
                <w:color w:val="FF0000"/>
                <w:sz w:val="18"/>
                <w:szCs w:val="18"/>
                <w:lang w:val="it-IT"/>
              </w:rPr>
              <w:t>verticale</w:t>
            </w:r>
            <w:proofErr w:type="gramEnd"/>
            <w:r w:rsidRPr="005B7DFF">
              <w:rPr>
                <w:color w:val="FF0000"/>
                <w:sz w:val="18"/>
                <w:szCs w:val="18"/>
                <w:lang w:val="it-IT"/>
              </w:rPr>
              <w:t xml:space="preserve"> non ancora costituito</w:t>
            </w:r>
          </w:p>
          <w:p w:rsidR="00387E6E" w:rsidRPr="005B7DFF" w:rsidRDefault="00387E6E" w:rsidP="00387E6E">
            <w:pPr>
              <w:pStyle w:val="sche3"/>
              <w:autoSpaceDE/>
              <w:spacing w:line="360" w:lineRule="auto"/>
              <w:ind w:left="177" w:hanging="283"/>
              <w:rPr>
                <w:sz w:val="18"/>
                <w:szCs w:val="18"/>
                <w:lang w:val="it-IT"/>
              </w:rPr>
            </w:pPr>
            <w:r w:rsidRPr="005B7DFF">
              <w:rPr>
                <w:sz w:val="18"/>
                <w:szCs w:val="18"/>
                <w:lang w:val="it-IT"/>
              </w:rPr>
              <w:fldChar w:fldCharType="begin">
                <w:ffData>
                  <w:name w:val="Controllo117"/>
                  <w:enabled/>
                  <w:calcOnExit w:val="0"/>
                  <w:checkBox>
                    <w:sizeAuto/>
                    <w:default w:val="0"/>
                    <w:checked w:val="0"/>
                  </w:checkBox>
                </w:ffData>
              </w:fldChar>
            </w:r>
            <w:r w:rsidRPr="005B7DFF">
              <w:rPr>
                <w:sz w:val="18"/>
                <w:szCs w:val="18"/>
                <w:lang w:val="it-IT"/>
              </w:rPr>
              <w:instrText xml:space="preserve"> FORMCHECKBOX </w:instrText>
            </w:r>
            <w:r>
              <w:rPr>
                <w:sz w:val="18"/>
                <w:szCs w:val="18"/>
                <w:lang w:val="it-IT"/>
              </w:rPr>
            </w:r>
            <w:r>
              <w:rPr>
                <w:sz w:val="18"/>
                <w:szCs w:val="18"/>
                <w:lang w:val="it-IT"/>
              </w:rPr>
              <w:fldChar w:fldCharType="separate"/>
            </w:r>
            <w:r w:rsidRPr="005B7DFF">
              <w:rPr>
                <w:sz w:val="18"/>
                <w:szCs w:val="18"/>
                <w:lang w:val="it-IT"/>
              </w:rPr>
              <w:fldChar w:fldCharType="end"/>
            </w:r>
            <w:r w:rsidRPr="005B7DFF">
              <w:rPr>
                <w:sz w:val="18"/>
                <w:szCs w:val="18"/>
                <w:lang w:val="it-IT"/>
              </w:rPr>
              <w:tab/>
            </w:r>
            <w:proofErr w:type="gramStart"/>
            <w:r w:rsidRPr="005B7DFF">
              <w:rPr>
                <w:sz w:val="18"/>
                <w:szCs w:val="18"/>
                <w:lang w:val="it-IT"/>
              </w:rPr>
              <w:t>orizzontale</w:t>
            </w:r>
            <w:proofErr w:type="gramEnd"/>
            <w:r w:rsidRPr="005B7DFF">
              <w:rPr>
                <w:sz w:val="18"/>
                <w:szCs w:val="18"/>
                <w:lang w:val="it-IT"/>
              </w:rPr>
              <w:t xml:space="preserve"> costituito</w:t>
            </w:r>
          </w:p>
          <w:p w:rsidR="00387E6E" w:rsidRPr="005B7DFF" w:rsidRDefault="00387E6E" w:rsidP="00387E6E">
            <w:pPr>
              <w:pStyle w:val="sche3"/>
              <w:autoSpaceDE/>
              <w:spacing w:line="360" w:lineRule="auto"/>
              <w:ind w:left="177" w:hanging="283"/>
              <w:rPr>
                <w:sz w:val="18"/>
                <w:szCs w:val="18"/>
                <w:lang w:val="it-IT"/>
              </w:rPr>
            </w:pPr>
            <w:r w:rsidRPr="005B7DFF">
              <w:rPr>
                <w:sz w:val="18"/>
                <w:szCs w:val="18"/>
                <w:lang w:val="it-IT"/>
              </w:rPr>
              <w:fldChar w:fldCharType="begin">
                <w:ffData>
                  <w:name w:val="Controllo7"/>
                  <w:enabled/>
                  <w:calcOnExit w:val="0"/>
                  <w:checkBox>
                    <w:sizeAuto/>
                    <w:default w:val="0"/>
                    <w:checked w:val="0"/>
                  </w:checkBox>
                </w:ffData>
              </w:fldChar>
            </w:r>
            <w:r w:rsidRPr="005B7DFF">
              <w:rPr>
                <w:sz w:val="18"/>
                <w:szCs w:val="18"/>
                <w:lang w:val="it-IT"/>
              </w:rPr>
              <w:instrText xml:space="preserve"> FORMCHECKBOX </w:instrText>
            </w:r>
            <w:r>
              <w:rPr>
                <w:sz w:val="18"/>
                <w:szCs w:val="18"/>
                <w:lang w:val="it-IT"/>
              </w:rPr>
            </w:r>
            <w:r>
              <w:rPr>
                <w:sz w:val="18"/>
                <w:szCs w:val="18"/>
                <w:lang w:val="it-IT"/>
              </w:rPr>
              <w:fldChar w:fldCharType="separate"/>
            </w:r>
            <w:r w:rsidRPr="005B7DFF">
              <w:rPr>
                <w:sz w:val="18"/>
                <w:szCs w:val="18"/>
                <w:lang w:val="it-IT"/>
              </w:rPr>
              <w:fldChar w:fldCharType="end"/>
            </w:r>
            <w:r w:rsidRPr="005B7DFF">
              <w:rPr>
                <w:sz w:val="18"/>
                <w:szCs w:val="18"/>
                <w:lang w:val="it-IT"/>
              </w:rPr>
              <w:tab/>
            </w:r>
            <w:proofErr w:type="gramStart"/>
            <w:r w:rsidRPr="005B7DFF">
              <w:rPr>
                <w:sz w:val="18"/>
                <w:szCs w:val="18"/>
                <w:lang w:val="it-IT"/>
              </w:rPr>
              <w:t>orizzontale</w:t>
            </w:r>
            <w:proofErr w:type="gramEnd"/>
            <w:r w:rsidRPr="005B7DFF">
              <w:rPr>
                <w:sz w:val="18"/>
                <w:szCs w:val="18"/>
                <w:lang w:val="it-IT"/>
              </w:rPr>
              <w:t xml:space="preserve"> non ancora costituito</w:t>
            </w:r>
          </w:p>
          <w:p w:rsidR="00387E6E" w:rsidRPr="005B7DFF" w:rsidRDefault="00387E6E" w:rsidP="00387E6E">
            <w:pPr>
              <w:pStyle w:val="sche3"/>
              <w:autoSpaceDE/>
              <w:spacing w:line="360" w:lineRule="auto"/>
              <w:ind w:left="177" w:hanging="283"/>
              <w:rPr>
                <w:color w:val="FF0000"/>
                <w:sz w:val="18"/>
                <w:szCs w:val="18"/>
                <w:lang w:val="it-IT"/>
              </w:rPr>
            </w:pPr>
            <w:r w:rsidRPr="005B7DFF">
              <w:rPr>
                <w:sz w:val="18"/>
                <w:szCs w:val="18"/>
                <w:lang w:val="it-IT"/>
              </w:rPr>
              <w:fldChar w:fldCharType="begin">
                <w:ffData>
                  <w:name w:val="Controllo125"/>
                  <w:enabled/>
                  <w:calcOnExit w:val="0"/>
                  <w:checkBox>
                    <w:sizeAuto/>
                    <w:default w:val="0"/>
                  </w:checkBox>
                </w:ffData>
              </w:fldChar>
            </w:r>
            <w:r w:rsidRPr="005B7DFF">
              <w:rPr>
                <w:sz w:val="18"/>
                <w:szCs w:val="18"/>
                <w:lang w:val="it-IT"/>
              </w:rPr>
              <w:instrText xml:space="preserve"> FORMCHECKBOX </w:instrText>
            </w:r>
            <w:r>
              <w:rPr>
                <w:sz w:val="18"/>
                <w:szCs w:val="18"/>
                <w:lang w:val="it-IT"/>
              </w:rPr>
            </w:r>
            <w:r>
              <w:rPr>
                <w:sz w:val="18"/>
                <w:szCs w:val="18"/>
                <w:lang w:val="it-IT"/>
              </w:rPr>
              <w:fldChar w:fldCharType="separate"/>
            </w:r>
            <w:r w:rsidRPr="005B7DFF">
              <w:rPr>
                <w:sz w:val="18"/>
                <w:szCs w:val="18"/>
                <w:lang w:val="it-IT"/>
              </w:rPr>
              <w:fldChar w:fldCharType="end"/>
            </w:r>
            <w:r w:rsidRPr="005B7DFF">
              <w:rPr>
                <w:sz w:val="18"/>
                <w:szCs w:val="18"/>
                <w:lang w:val="it-IT"/>
              </w:rPr>
              <w:tab/>
            </w:r>
            <w:proofErr w:type="gramStart"/>
            <w:r w:rsidRPr="005B7DFF">
              <w:rPr>
                <w:color w:val="FF0000"/>
                <w:sz w:val="18"/>
                <w:szCs w:val="18"/>
                <w:lang w:val="it-IT"/>
              </w:rPr>
              <w:t>misto</w:t>
            </w:r>
            <w:proofErr w:type="gramEnd"/>
            <w:r w:rsidRPr="005B7DFF">
              <w:rPr>
                <w:color w:val="FF0000"/>
                <w:sz w:val="18"/>
                <w:szCs w:val="18"/>
                <w:lang w:val="it-IT"/>
              </w:rPr>
              <w:t xml:space="preserve"> costituito</w:t>
            </w:r>
          </w:p>
          <w:p w:rsidR="00387E6E" w:rsidRPr="00291154" w:rsidRDefault="00387E6E" w:rsidP="00387E6E">
            <w:pPr>
              <w:pStyle w:val="sche3"/>
              <w:autoSpaceDE/>
              <w:spacing w:line="360" w:lineRule="auto"/>
              <w:ind w:left="177" w:hanging="283"/>
              <w:rPr>
                <w:color w:val="FF0000"/>
                <w:sz w:val="18"/>
                <w:szCs w:val="18"/>
                <w:lang w:val="it-IT"/>
              </w:rPr>
            </w:pPr>
            <w:r w:rsidRPr="005B7DFF">
              <w:rPr>
                <w:color w:val="FF0000"/>
                <w:sz w:val="18"/>
                <w:szCs w:val="18"/>
                <w:lang w:val="it-IT"/>
              </w:rPr>
              <w:fldChar w:fldCharType="begin">
                <w:ffData>
                  <w:name w:val="Controllo126"/>
                  <w:enabled/>
                  <w:calcOnExit w:val="0"/>
                  <w:checkBox>
                    <w:sizeAuto/>
                    <w:default w:val="0"/>
                  </w:checkBox>
                </w:ffData>
              </w:fldChar>
            </w:r>
            <w:r w:rsidRPr="005B7DFF">
              <w:rPr>
                <w:color w:val="FF0000"/>
                <w:sz w:val="18"/>
                <w:szCs w:val="18"/>
                <w:lang w:val="it-IT"/>
              </w:rPr>
              <w:instrText xml:space="preserve"> FORMCHECKBOX </w:instrText>
            </w:r>
            <w:r>
              <w:rPr>
                <w:color w:val="FF0000"/>
                <w:sz w:val="18"/>
                <w:szCs w:val="18"/>
                <w:lang w:val="it-IT"/>
              </w:rPr>
            </w:r>
            <w:r>
              <w:rPr>
                <w:color w:val="FF0000"/>
                <w:sz w:val="18"/>
                <w:szCs w:val="18"/>
                <w:lang w:val="it-IT"/>
              </w:rPr>
              <w:fldChar w:fldCharType="separate"/>
            </w:r>
            <w:r w:rsidRPr="005B7DFF">
              <w:rPr>
                <w:color w:val="FF0000"/>
                <w:sz w:val="18"/>
                <w:szCs w:val="18"/>
                <w:lang w:val="it-IT"/>
              </w:rPr>
              <w:fldChar w:fldCharType="end"/>
            </w:r>
            <w:r w:rsidRPr="005B7DFF">
              <w:rPr>
                <w:color w:val="FF0000"/>
                <w:sz w:val="18"/>
                <w:szCs w:val="18"/>
                <w:lang w:val="it-IT"/>
              </w:rPr>
              <w:tab/>
            </w:r>
            <w:proofErr w:type="gramStart"/>
            <w:r w:rsidRPr="005B7DFF">
              <w:rPr>
                <w:color w:val="FF0000"/>
                <w:sz w:val="18"/>
                <w:szCs w:val="18"/>
                <w:lang w:val="it-IT"/>
              </w:rPr>
              <w:t>misto</w:t>
            </w:r>
            <w:proofErr w:type="gramEnd"/>
            <w:r w:rsidRPr="005B7DFF">
              <w:rPr>
                <w:color w:val="FF0000"/>
                <w:sz w:val="18"/>
                <w:szCs w:val="18"/>
                <w:lang w:val="it-IT"/>
              </w:rPr>
              <w:t xml:space="preserve"> non ancora costituito</w:t>
            </w:r>
          </w:p>
          <w:p w:rsidR="00387E6E" w:rsidRPr="00291154" w:rsidRDefault="00387E6E" w:rsidP="00387E6E">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387E6E" w:rsidRDefault="00387E6E" w:rsidP="00387E6E">
      <w:pPr>
        <w:pStyle w:val="sche3"/>
        <w:spacing w:line="360" w:lineRule="auto"/>
        <w:rPr>
          <w:b/>
          <w:bCs/>
          <w:sz w:val="18"/>
          <w:szCs w:val="18"/>
          <w:lang w:val="it-IT"/>
        </w:rPr>
      </w:pPr>
      <w:proofErr w:type="gramStart"/>
      <w:r>
        <w:rPr>
          <w:sz w:val="18"/>
          <w:szCs w:val="18"/>
          <w:lang w:val="it-IT"/>
        </w:rPr>
        <w:t>con</w:t>
      </w:r>
      <w:proofErr w:type="gramEnd"/>
      <w:r>
        <w:rPr>
          <w:sz w:val="18"/>
          <w:szCs w:val="18"/>
          <w:lang w:val="it-IT"/>
        </w:rPr>
        <w:t xml:space="preserve"> </w:t>
      </w:r>
      <w:r w:rsidRPr="0072234D">
        <w:rPr>
          <w:sz w:val="18"/>
          <w:szCs w:val="18"/>
          <w:lang w:val="it-IT"/>
        </w:rPr>
        <w:t xml:space="preserve">le </w:t>
      </w:r>
      <w:r w:rsidRPr="0072234D">
        <w:rPr>
          <w:b/>
          <w:bCs/>
          <w:sz w:val="18"/>
          <w:szCs w:val="18"/>
          <w:lang w:val="it-IT"/>
        </w:rPr>
        <w:t xml:space="preserve">seguenti imprese </w:t>
      </w:r>
    </w:p>
    <w:p w:rsidR="00387E6E" w:rsidRPr="00D70C49" w:rsidRDefault="00387E6E" w:rsidP="00387E6E">
      <w:pPr>
        <w:pStyle w:val="sche3"/>
        <w:spacing w:line="360" w:lineRule="auto"/>
        <w:rPr>
          <w:b/>
          <w:bCs/>
          <w:strike/>
          <w:sz w:val="18"/>
          <w:szCs w:val="18"/>
          <w:lang w:val="it-IT"/>
        </w:rPr>
      </w:pPr>
    </w:p>
    <w:tbl>
      <w:tblPr>
        <w:tblW w:w="0" w:type="auto"/>
        <w:tblInd w:w="108" w:type="dxa"/>
        <w:tblLayout w:type="fixed"/>
        <w:tblLook w:val="0000" w:firstRow="0" w:lastRow="0" w:firstColumn="0" w:lastColumn="0" w:noHBand="0" w:noVBand="0"/>
      </w:tblPr>
      <w:tblGrid>
        <w:gridCol w:w="9639"/>
      </w:tblGrid>
      <w:tr w:rsidR="00387E6E" w:rsidRPr="005D78AD" w:rsidTr="00744883">
        <w:tc>
          <w:tcPr>
            <w:tcW w:w="9639" w:type="dxa"/>
            <w:tcBorders>
              <w:top w:val="single" w:sz="4" w:space="0" w:color="000000"/>
              <w:left w:val="single" w:sz="4" w:space="0" w:color="000000"/>
              <w:bottom w:val="single" w:sz="4" w:space="0" w:color="000000"/>
              <w:right w:val="single" w:sz="4" w:space="0" w:color="000000"/>
            </w:tcBorders>
          </w:tcPr>
          <w:p w:rsidR="00387E6E" w:rsidRPr="0072234D" w:rsidRDefault="00387E6E" w:rsidP="00744883">
            <w:pPr>
              <w:pStyle w:val="sche3"/>
              <w:snapToGrid w:val="0"/>
              <w:spacing w:line="360" w:lineRule="auto"/>
              <w:rPr>
                <w:b/>
                <w:bCs/>
                <w:i/>
                <w:iCs/>
                <w:sz w:val="18"/>
                <w:szCs w:val="18"/>
                <w:shd w:val="clear" w:color="auto" w:fill="FFFF00"/>
                <w:lang w:val="it-IT"/>
              </w:rPr>
            </w:pPr>
          </w:p>
          <w:p w:rsidR="00387E6E" w:rsidRPr="0021526D" w:rsidRDefault="00387E6E" w:rsidP="00744883">
            <w:pPr>
              <w:pStyle w:val="sche3"/>
              <w:spacing w:line="360" w:lineRule="auto"/>
              <w:rPr>
                <w:sz w:val="18"/>
                <w:szCs w:val="18"/>
                <w:vertAlign w:val="superscript"/>
                <w:lang w:val="it-IT"/>
              </w:rPr>
            </w:pPr>
            <w:r w:rsidRPr="0021526D">
              <w:rPr>
                <w:b/>
                <w:bCs/>
                <w:sz w:val="18"/>
                <w:szCs w:val="18"/>
                <w:lang w:val="it-IT"/>
              </w:rPr>
              <w:lastRenderedPageBreak/>
              <w:t>Indicare le altre imprese mandanti dell’</w:t>
            </w:r>
            <w:smartTag w:uri="urn:schemas-microsoft-com:office:smarttags" w:element="stockticker">
              <w:r w:rsidRPr="0021526D">
                <w:rPr>
                  <w:b/>
                  <w:bCs/>
                  <w:sz w:val="18"/>
                  <w:szCs w:val="18"/>
                  <w:lang w:val="it-IT"/>
                </w:rPr>
                <w:t>RTI</w:t>
              </w:r>
            </w:smartTag>
            <w:r w:rsidRPr="0021526D">
              <w:rPr>
                <w:b/>
                <w:bCs/>
                <w:sz w:val="18"/>
                <w:szCs w:val="18"/>
                <w:lang w:val="it-IT"/>
              </w:rPr>
              <w:t xml:space="preserve">, consorzio, aggregazione di rete di imprese che partecipano alla presente procedura ed eventuali imprese cooptate fornendo per </w:t>
            </w:r>
            <w:r w:rsidRPr="0021526D">
              <w:rPr>
                <w:b/>
                <w:bCs/>
                <w:sz w:val="18"/>
                <w:szCs w:val="18"/>
                <w:u w:val="single"/>
                <w:lang w:val="it-IT"/>
              </w:rPr>
              <w:t>ciascuna</w:t>
            </w:r>
            <w:r w:rsidRPr="0021526D">
              <w:rPr>
                <w:b/>
                <w:bCs/>
                <w:sz w:val="18"/>
                <w:szCs w:val="18"/>
                <w:lang w:val="it-IT"/>
              </w:rPr>
              <w:t xml:space="preserve"> impresa i seguenti dati</w:t>
            </w:r>
            <w:r w:rsidRPr="0021526D">
              <w:rPr>
                <w:b/>
                <w:bCs/>
                <w:sz w:val="18"/>
                <w:szCs w:val="18"/>
                <w:vertAlign w:val="superscript"/>
                <w:lang w:val="it-IT"/>
              </w:rPr>
              <w:t xml:space="preserve"> </w:t>
            </w:r>
            <w:r w:rsidRPr="0021526D">
              <w:rPr>
                <w:rStyle w:val="Endnotenzeichen"/>
                <w:rFonts w:cs="Arial"/>
                <w:b/>
                <w:bCs/>
                <w:sz w:val="18"/>
                <w:szCs w:val="18"/>
                <w:lang w:val="it-IT"/>
              </w:rPr>
              <w:endnoteReference w:id="8"/>
            </w:r>
          </w:p>
          <w:p w:rsidR="00387E6E" w:rsidRPr="0021526D" w:rsidRDefault="00387E6E" w:rsidP="00744883">
            <w:pPr>
              <w:spacing w:line="360" w:lineRule="auto"/>
              <w:ind w:left="851" w:hanging="851"/>
              <w:jc w:val="both"/>
              <w:outlineLvl w:val="0"/>
              <w:rPr>
                <w:sz w:val="18"/>
                <w:szCs w:val="18"/>
                <w:lang w:val="it-IT"/>
              </w:rPr>
            </w:pPr>
            <w:r w:rsidRPr="0021526D">
              <w:rPr>
                <w:sz w:val="18"/>
                <w:szCs w:val="18"/>
                <w:lang w:val="it-IT"/>
              </w:rPr>
              <w:t xml:space="preserve">Denominazione o ragione sociale: </w:t>
            </w:r>
            <w:r w:rsidRPr="0021526D">
              <w:rPr>
                <w:b/>
                <w:sz w:val="18"/>
                <w:szCs w:val="18"/>
                <w:lang w:val="it-IT"/>
              </w:rPr>
              <w:fldChar w:fldCharType="begin">
                <w:ffData>
                  <w:name w:val="Testo18"/>
                  <w:enabled/>
                  <w:calcOnExit w:val="0"/>
                  <w:textInput/>
                </w:ffData>
              </w:fldChar>
            </w:r>
            <w:r w:rsidRPr="0021526D">
              <w:rPr>
                <w:b/>
                <w:sz w:val="18"/>
                <w:szCs w:val="18"/>
                <w:lang w:val="it-IT"/>
              </w:rPr>
              <w:instrText xml:space="preserve"> FORMTEXT </w:instrText>
            </w:r>
            <w:r w:rsidRPr="0021526D">
              <w:rPr>
                <w:b/>
                <w:sz w:val="18"/>
                <w:szCs w:val="18"/>
                <w:lang w:val="it-IT"/>
              </w:rPr>
            </w:r>
            <w:r w:rsidRPr="0021526D">
              <w:rPr>
                <w:b/>
                <w:sz w:val="18"/>
                <w:szCs w:val="18"/>
                <w:lang w:val="it-IT"/>
              </w:rPr>
              <w:fldChar w:fldCharType="separate"/>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fldChar w:fldCharType="end"/>
            </w:r>
          </w:p>
          <w:p w:rsidR="00387E6E" w:rsidRPr="0021526D" w:rsidRDefault="00387E6E" w:rsidP="00744883">
            <w:pPr>
              <w:spacing w:line="360" w:lineRule="auto"/>
              <w:ind w:left="851" w:hanging="851"/>
              <w:jc w:val="both"/>
              <w:rPr>
                <w:sz w:val="18"/>
                <w:szCs w:val="18"/>
                <w:lang w:val="it-IT"/>
              </w:rPr>
            </w:pPr>
            <w:r w:rsidRPr="0021526D">
              <w:rPr>
                <w:sz w:val="18"/>
                <w:szCs w:val="18"/>
                <w:lang w:val="it-IT"/>
              </w:rPr>
              <w:t>C.F.</w:t>
            </w:r>
            <w:proofErr w:type="gramStart"/>
            <w:r w:rsidRPr="0021526D">
              <w:rPr>
                <w:sz w:val="18"/>
                <w:szCs w:val="18"/>
                <w:lang w:val="it-IT"/>
              </w:rPr>
              <w:t xml:space="preserve">: </w:t>
            </w:r>
            <w:r w:rsidRPr="0021526D">
              <w:rPr>
                <w:sz w:val="18"/>
                <w:szCs w:val="18"/>
                <w:lang w:val="it-IT"/>
              </w:rPr>
              <w:fldChar w:fldCharType="begin">
                <w:ffData>
                  <w:name w:val="Testo5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w:t>
            </w:r>
            <w:r w:rsidRPr="0021526D">
              <w:rPr>
                <w:sz w:val="18"/>
                <w:szCs w:val="18"/>
                <w:lang w:val="it-IT"/>
              </w:rPr>
              <w:tab/>
            </w:r>
            <w:r w:rsidRPr="0021526D">
              <w:rPr>
                <w:sz w:val="18"/>
                <w:szCs w:val="18"/>
                <w:lang w:val="it-IT"/>
              </w:rPr>
              <w:tab/>
            </w:r>
            <w:r w:rsidRPr="0021526D">
              <w:rPr>
                <w:sz w:val="18"/>
                <w:szCs w:val="18"/>
                <w:lang w:val="it-IT"/>
              </w:rPr>
              <w:tab/>
            </w:r>
            <w:r w:rsidRPr="0021526D">
              <w:rPr>
                <w:sz w:val="18"/>
                <w:szCs w:val="18"/>
                <w:lang w:val="it-IT"/>
              </w:rPr>
              <w:tab/>
              <w:t xml:space="preserve">P.IVA: </w:t>
            </w:r>
            <w:r w:rsidRPr="0021526D">
              <w:rPr>
                <w:sz w:val="18"/>
                <w:szCs w:val="18"/>
                <w:lang w:val="it-IT"/>
              </w:rPr>
              <w:fldChar w:fldCharType="begin">
                <w:ffData>
                  <w:name w:val="Testo59"/>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ind w:left="851" w:hanging="851"/>
              <w:jc w:val="both"/>
              <w:rPr>
                <w:sz w:val="18"/>
                <w:szCs w:val="18"/>
                <w:lang w:val="it-IT"/>
              </w:rPr>
            </w:pPr>
            <w:proofErr w:type="gramStart"/>
            <w:r w:rsidRPr="0021526D">
              <w:rPr>
                <w:sz w:val="18"/>
                <w:szCs w:val="18"/>
                <w:lang w:val="it-IT"/>
              </w:rPr>
              <w:t>con</w:t>
            </w:r>
            <w:proofErr w:type="gramEnd"/>
            <w:r w:rsidRPr="0021526D">
              <w:rPr>
                <w:sz w:val="18"/>
                <w:szCs w:val="18"/>
                <w:lang w:val="it-IT"/>
              </w:rPr>
              <w:t xml:space="preserve"> sede legale nel Comune di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prov. (</w:t>
            </w:r>
            <w:r w:rsidRPr="0021526D">
              <w:rPr>
                <w:sz w:val="18"/>
                <w:szCs w:val="18"/>
                <w:lang w:val="it-IT"/>
              </w:rPr>
              <w:fldChar w:fldCharType="begin">
                <w:ffData>
                  <w:name w:val="Testo14"/>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xml:space="preserve">), </w:t>
            </w:r>
            <w:proofErr w:type="gramStart"/>
            <w:smartTag w:uri="urn:schemas-microsoft-com:office:smarttags" w:element="stockticker">
              <w:r w:rsidRPr="0021526D">
                <w:rPr>
                  <w:sz w:val="18"/>
                  <w:szCs w:val="18"/>
                  <w:lang w:val="it-IT"/>
                </w:rPr>
                <w:t>CAP</w:t>
              </w:r>
            </w:smartTag>
            <w:r w:rsidRPr="0021526D">
              <w:rPr>
                <w:sz w:val="18"/>
                <w:szCs w:val="18"/>
                <w:lang w:val="it-IT"/>
              </w:rPr>
              <w:t xml:space="preserve"> </w:t>
            </w:r>
            <w:r w:rsidRPr="0021526D">
              <w:rPr>
                <w:sz w:val="18"/>
                <w:szCs w:val="18"/>
                <w:lang w:val="it-IT"/>
              </w:rPr>
              <w:fldChar w:fldCharType="begin">
                <w:ffData>
                  <w:name w:val="Testo15"/>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Stato </w:t>
            </w:r>
            <w:r w:rsidRPr="0021526D">
              <w:rPr>
                <w:sz w:val="18"/>
                <w:szCs w:val="18"/>
                <w:lang w:val="it-IT"/>
              </w:rPr>
              <w:fldChar w:fldCharType="begin">
                <w:ffData>
                  <w:name w:val=""/>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tabs>
                <w:tab w:val="left" w:pos="3248"/>
              </w:tabs>
              <w:spacing w:line="360" w:lineRule="auto"/>
              <w:ind w:left="851" w:hanging="851"/>
              <w:jc w:val="both"/>
              <w:rPr>
                <w:sz w:val="18"/>
                <w:szCs w:val="18"/>
                <w:lang w:val="it-IT"/>
              </w:rPr>
            </w:pPr>
            <w:proofErr w:type="gramStart"/>
            <w:r w:rsidRPr="0021526D">
              <w:rPr>
                <w:sz w:val="18"/>
                <w:szCs w:val="18"/>
                <w:lang w:val="it-IT"/>
              </w:rPr>
              <w:t>via</w:t>
            </w:r>
            <w:proofErr w:type="gramEnd"/>
            <w:r w:rsidRPr="0021526D">
              <w:rPr>
                <w:sz w:val="18"/>
                <w:szCs w:val="18"/>
                <w:lang w:val="it-IT"/>
              </w:rPr>
              <w:t xml:space="preserve">/piazza, ecc. </w:t>
            </w:r>
            <w:r w:rsidRPr="0021526D">
              <w:rPr>
                <w:sz w:val="18"/>
                <w:szCs w:val="18"/>
                <w:lang w:val="it-IT"/>
              </w:rPr>
              <w:fldChar w:fldCharType="begin">
                <w:ffData>
                  <w:name w:val="Testo17"/>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r w:rsidRPr="0021526D">
              <w:rPr>
                <w:sz w:val="18"/>
                <w:szCs w:val="18"/>
                <w:lang w:val="it-IT"/>
              </w:rPr>
              <w:tab/>
            </w:r>
          </w:p>
          <w:p w:rsidR="00387E6E" w:rsidRPr="0021526D" w:rsidRDefault="00387E6E" w:rsidP="00744883">
            <w:pPr>
              <w:spacing w:line="360" w:lineRule="auto"/>
              <w:ind w:left="851" w:hanging="851"/>
              <w:jc w:val="both"/>
              <w:rPr>
                <w:sz w:val="18"/>
                <w:szCs w:val="18"/>
                <w:lang w:val="it-IT"/>
              </w:rPr>
            </w:pPr>
          </w:p>
          <w:p w:rsidR="00387E6E" w:rsidRPr="0021526D" w:rsidRDefault="00387E6E" w:rsidP="00744883">
            <w:pPr>
              <w:spacing w:line="360" w:lineRule="auto"/>
              <w:ind w:left="851" w:hanging="851"/>
              <w:jc w:val="both"/>
              <w:outlineLvl w:val="0"/>
              <w:rPr>
                <w:sz w:val="18"/>
                <w:szCs w:val="18"/>
                <w:lang w:val="it-IT"/>
              </w:rPr>
            </w:pPr>
            <w:r w:rsidRPr="0021526D">
              <w:rPr>
                <w:sz w:val="18"/>
                <w:szCs w:val="18"/>
                <w:lang w:val="it-IT"/>
              </w:rPr>
              <w:t xml:space="preserve">Denominazione o ragione sociale: </w:t>
            </w:r>
            <w:r w:rsidRPr="0021526D">
              <w:rPr>
                <w:b/>
                <w:sz w:val="18"/>
                <w:szCs w:val="18"/>
                <w:lang w:val="it-IT"/>
              </w:rPr>
              <w:fldChar w:fldCharType="begin">
                <w:ffData>
                  <w:name w:val="Testo18"/>
                  <w:enabled/>
                  <w:calcOnExit w:val="0"/>
                  <w:textInput/>
                </w:ffData>
              </w:fldChar>
            </w:r>
            <w:r w:rsidRPr="0021526D">
              <w:rPr>
                <w:b/>
                <w:sz w:val="18"/>
                <w:szCs w:val="18"/>
                <w:lang w:val="it-IT"/>
              </w:rPr>
              <w:instrText xml:space="preserve"> FORMTEXT </w:instrText>
            </w:r>
            <w:r w:rsidRPr="0021526D">
              <w:rPr>
                <w:b/>
                <w:sz w:val="18"/>
                <w:szCs w:val="18"/>
                <w:lang w:val="it-IT"/>
              </w:rPr>
            </w:r>
            <w:r w:rsidRPr="0021526D">
              <w:rPr>
                <w:b/>
                <w:sz w:val="18"/>
                <w:szCs w:val="18"/>
                <w:lang w:val="it-IT"/>
              </w:rPr>
              <w:fldChar w:fldCharType="separate"/>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t> </w:t>
            </w:r>
            <w:r w:rsidRPr="0021526D">
              <w:rPr>
                <w:b/>
                <w:sz w:val="18"/>
                <w:szCs w:val="18"/>
                <w:lang w:val="it-IT"/>
              </w:rPr>
              <w:fldChar w:fldCharType="end"/>
            </w:r>
          </w:p>
          <w:p w:rsidR="00387E6E" w:rsidRPr="0021526D" w:rsidRDefault="00387E6E" w:rsidP="00744883">
            <w:pPr>
              <w:spacing w:line="360" w:lineRule="auto"/>
              <w:ind w:left="851" w:hanging="851"/>
              <w:jc w:val="both"/>
              <w:rPr>
                <w:sz w:val="18"/>
                <w:szCs w:val="18"/>
                <w:lang w:val="it-IT"/>
              </w:rPr>
            </w:pPr>
            <w:r w:rsidRPr="0021526D">
              <w:rPr>
                <w:sz w:val="18"/>
                <w:szCs w:val="18"/>
                <w:lang w:val="it-IT"/>
              </w:rPr>
              <w:t>C.F.</w:t>
            </w:r>
            <w:proofErr w:type="gramStart"/>
            <w:r w:rsidRPr="0021526D">
              <w:rPr>
                <w:sz w:val="18"/>
                <w:szCs w:val="18"/>
                <w:lang w:val="it-IT"/>
              </w:rPr>
              <w:t xml:space="preserve">: </w:t>
            </w:r>
            <w:r w:rsidRPr="0021526D">
              <w:rPr>
                <w:sz w:val="18"/>
                <w:szCs w:val="18"/>
                <w:lang w:val="it-IT"/>
              </w:rPr>
              <w:fldChar w:fldCharType="begin">
                <w:ffData>
                  <w:name w:val="Testo5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w:t>
            </w:r>
            <w:r w:rsidRPr="0021526D">
              <w:rPr>
                <w:sz w:val="18"/>
                <w:szCs w:val="18"/>
                <w:lang w:val="it-IT"/>
              </w:rPr>
              <w:tab/>
            </w:r>
            <w:r w:rsidRPr="0021526D">
              <w:rPr>
                <w:sz w:val="18"/>
                <w:szCs w:val="18"/>
                <w:lang w:val="it-IT"/>
              </w:rPr>
              <w:tab/>
            </w:r>
            <w:r w:rsidRPr="0021526D">
              <w:rPr>
                <w:sz w:val="18"/>
                <w:szCs w:val="18"/>
                <w:lang w:val="it-IT"/>
              </w:rPr>
              <w:tab/>
            </w:r>
            <w:r w:rsidRPr="0021526D">
              <w:rPr>
                <w:sz w:val="18"/>
                <w:szCs w:val="18"/>
                <w:lang w:val="it-IT"/>
              </w:rPr>
              <w:tab/>
              <w:t xml:space="preserve">P.IVA: </w:t>
            </w:r>
            <w:r w:rsidRPr="0021526D">
              <w:rPr>
                <w:sz w:val="18"/>
                <w:szCs w:val="18"/>
                <w:lang w:val="it-IT"/>
              </w:rPr>
              <w:fldChar w:fldCharType="begin">
                <w:ffData>
                  <w:name w:val="Testo59"/>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21526D" w:rsidRDefault="00387E6E" w:rsidP="00744883">
            <w:pPr>
              <w:spacing w:line="360" w:lineRule="auto"/>
              <w:ind w:left="851" w:hanging="851"/>
              <w:jc w:val="both"/>
              <w:rPr>
                <w:sz w:val="18"/>
                <w:szCs w:val="18"/>
                <w:lang w:val="it-IT"/>
              </w:rPr>
            </w:pPr>
            <w:proofErr w:type="gramStart"/>
            <w:r w:rsidRPr="0021526D">
              <w:rPr>
                <w:sz w:val="18"/>
                <w:szCs w:val="18"/>
                <w:lang w:val="it-IT"/>
              </w:rPr>
              <w:t>con</w:t>
            </w:r>
            <w:proofErr w:type="gramEnd"/>
            <w:r w:rsidRPr="0021526D">
              <w:rPr>
                <w:sz w:val="18"/>
                <w:szCs w:val="18"/>
                <w:lang w:val="it-IT"/>
              </w:rPr>
              <w:t xml:space="preserve"> sede legale nel Comune di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prov. (</w:t>
            </w:r>
            <w:r w:rsidRPr="0021526D">
              <w:rPr>
                <w:sz w:val="18"/>
                <w:szCs w:val="18"/>
                <w:lang w:val="it-IT"/>
              </w:rPr>
              <w:fldChar w:fldCharType="begin">
                <w:ffData>
                  <w:name w:val="Testo14"/>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 xml:space="preserve">), </w:t>
            </w:r>
            <w:proofErr w:type="gramStart"/>
            <w:smartTag w:uri="urn:schemas-microsoft-com:office:smarttags" w:element="stockticker">
              <w:r w:rsidRPr="0021526D">
                <w:rPr>
                  <w:sz w:val="18"/>
                  <w:szCs w:val="18"/>
                  <w:lang w:val="it-IT"/>
                </w:rPr>
                <w:t>CAP</w:t>
              </w:r>
            </w:smartTag>
            <w:r w:rsidRPr="0021526D">
              <w:rPr>
                <w:sz w:val="18"/>
                <w:szCs w:val="18"/>
                <w:lang w:val="it-IT"/>
              </w:rPr>
              <w:t xml:space="preserve"> </w:t>
            </w:r>
            <w:r w:rsidRPr="0021526D">
              <w:rPr>
                <w:sz w:val="18"/>
                <w:szCs w:val="18"/>
                <w:lang w:val="it-IT"/>
              </w:rPr>
              <w:fldChar w:fldCharType="begin">
                <w:ffData>
                  <w:name w:val="Testo15"/>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roofErr w:type="gramEnd"/>
            <w:r w:rsidRPr="0021526D">
              <w:rPr>
                <w:sz w:val="18"/>
                <w:szCs w:val="18"/>
                <w:lang w:val="it-IT"/>
              </w:rPr>
              <w:t xml:space="preserve"> Stato </w:t>
            </w:r>
            <w:r w:rsidRPr="0021526D">
              <w:rPr>
                <w:sz w:val="18"/>
                <w:szCs w:val="18"/>
                <w:lang w:val="it-IT"/>
              </w:rPr>
              <w:fldChar w:fldCharType="begin">
                <w:ffData>
                  <w:name w:val="Testo8"/>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72234D" w:rsidRDefault="00387E6E" w:rsidP="00744883">
            <w:pPr>
              <w:spacing w:line="360" w:lineRule="auto"/>
              <w:ind w:left="851" w:hanging="851"/>
              <w:jc w:val="both"/>
              <w:rPr>
                <w:sz w:val="18"/>
                <w:szCs w:val="18"/>
                <w:lang w:val="it-IT"/>
              </w:rPr>
            </w:pPr>
            <w:proofErr w:type="gramStart"/>
            <w:r w:rsidRPr="0021526D">
              <w:rPr>
                <w:sz w:val="18"/>
                <w:szCs w:val="18"/>
                <w:lang w:val="it-IT"/>
              </w:rPr>
              <w:t>via</w:t>
            </w:r>
            <w:proofErr w:type="gramEnd"/>
            <w:r w:rsidRPr="0021526D">
              <w:rPr>
                <w:sz w:val="18"/>
                <w:szCs w:val="18"/>
                <w:lang w:val="it-IT"/>
              </w:rPr>
              <w:t xml:space="preserve">/piazza, ecc. </w:t>
            </w:r>
            <w:r w:rsidRPr="0021526D">
              <w:rPr>
                <w:sz w:val="18"/>
                <w:szCs w:val="18"/>
                <w:lang w:val="it-IT"/>
              </w:rPr>
              <w:fldChar w:fldCharType="begin">
                <w:ffData>
                  <w:name w:val="Testo17"/>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r w:rsidRPr="0021526D">
              <w:rPr>
                <w:sz w:val="18"/>
                <w:szCs w:val="18"/>
                <w:lang w:val="it-IT"/>
              </w:rPr>
              <w:t>;</w:t>
            </w:r>
          </w:p>
          <w:p w:rsidR="00387E6E" w:rsidRPr="0072234D" w:rsidRDefault="00387E6E" w:rsidP="00744883">
            <w:pPr>
              <w:pStyle w:val="Stile1"/>
              <w:spacing w:line="360" w:lineRule="auto"/>
              <w:rPr>
                <w:rFonts w:ascii="Arial" w:hAnsi="Arial" w:cs="Arial"/>
                <w:sz w:val="18"/>
                <w:szCs w:val="18"/>
                <w:lang w:val="it-IT"/>
              </w:rPr>
            </w:pPr>
          </w:p>
        </w:tc>
      </w:tr>
    </w:tbl>
    <w:p w:rsidR="009A17F5" w:rsidRPr="0072234D" w:rsidRDefault="009A17F5" w:rsidP="009A17F5">
      <w:pPr>
        <w:pStyle w:val="Stile1"/>
        <w:spacing w:line="360" w:lineRule="auto"/>
        <w:rPr>
          <w:rFonts w:ascii="Arial" w:hAnsi="Arial" w:cs="Arial"/>
          <w:sz w:val="18"/>
          <w:szCs w:val="18"/>
          <w:lang w:val="it-IT"/>
        </w:rPr>
      </w:pPr>
    </w:p>
    <w:p w:rsidR="009A17F5" w:rsidRPr="0021526D" w:rsidRDefault="009A17F5" w:rsidP="009A17F5">
      <w:pPr>
        <w:pStyle w:val="Stile1"/>
        <w:spacing w:line="360" w:lineRule="auto"/>
        <w:jc w:val="center"/>
        <w:rPr>
          <w:rFonts w:ascii="Arial" w:hAnsi="Arial" w:cs="Arial"/>
          <w:sz w:val="18"/>
          <w:szCs w:val="18"/>
          <w:lang w:val="it-IT"/>
        </w:rPr>
      </w:pPr>
      <w:r w:rsidRPr="0021526D">
        <w:rPr>
          <w:rFonts w:ascii="Arial" w:hAnsi="Arial" w:cs="Arial"/>
          <w:b/>
          <w:sz w:val="18"/>
          <w:szCs w:val="18"/>
          <w:lang w:val="it-IT"/>
        </w:rPr>
        <w:t>SI IMPEGNA</w:t>
      </w:r>
    </w:p>
    <w:p w:rsidR="009A17F5" w:rsidRPr="0021526D" w:rsidRDefault="009A17F5" w:rsidP="009A17F5">
      <w:pPr>
        <w:spacing w:line="360" w:lineRule="auto"/>
        <w:ind w:firstLine="426"/>
        <w:jc w:val="both"/>
        <w:rPr>
          <w:sz w:val="18"/>
          <w:szCs w:val="18"/>
          <w:lang w:val="it-IT"/>
        </w:rPr>
      </w:pPr>
    </w:p>
    <w:p w:rsidR="009A17F5" w:rsidRPr="0021526D"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21526D">
        <w:rPr>
          <w:sz w:val="18"/>
          <w:szCs w:val="18"/>
          <w:lang w:val="it-IT"/>
        </w:rPr>
        <w:t>(</w:t>
      </w:r>
      <w:proofErr w:type="gramStart"/>
      <w:r w:rsidR="004F52EA" w:rsidRPr="0021526D">
        <w:rPr>
          <w:i/>
          <w:iCs/>
          <w:sz w:val="18"/>
          <w:szCs w:val="18"/>
          <w:lang w:val="it-IT"/>
        </w:rPr>
        <w:t>in</w:t>
      </w:r>
      <w:proofErr w:type="gramEnd"/>
      <w:r w:rsidR="004F52EA" w:rsidRPr="0021526D">
        <w:rPr>
          <w:i/>
          <w:iCs/>
          <w:sz w:val="18"/>
          <w:szCs w:val="18"/>
          <w:lang w:val="it-IT"/>
        </w:rPr>
        <w:t xml:space="preserve"> caso di raggruppamento costituendo</w:t>
      </w:r>
      <w:r w:rsidR="004F52EA" w:rsidRPr="0021526D">
        <w:rPr>
          <w:sz w:val="18"/>
          <w:szCs w:val="18"/>
          <w:lang w:val="it-IT"/>
        </w:rPr>
        <w:t>) a provvedere, se il raggruppamento dovesse risultare aggiudicatario della gara, alla produzione tempestiva del mandato collettivo speciale con rappresentanza risultante da atto pubblico scrittura privata autenticata o copia di esso autenticata</w:t>
      </w:r>
      <w:r w:rsidRPr="0021526D">
        <w:rPr>
          <w:sz w:val="18"/>
          <w:szCs w:val="18"/>
          <w:lang w:val="it-IT"/>
        </w:rPr>
        <w:t>;</w:t>
      </w:r>
    </w:p>
    <w:p w:rsidR="009A17F5" w:rsidRPr="0021526D" w:rsidRDefault="009A17F5" w:rsidP="009A17F5">
      <w:pPr>
        <w:tabs>
          <w:tab w:val="num" w:pos="426"/>
        </w:tabs>
        <w:spacing w:line="360" w:lineRule="auto"/>
        <w:ind w:left="426" w:hanging="426"/>
        <w:jc w:val="both"/>
        <w:rPr>
          <w:sz w:val="18"/>
          <w:szCs w:val="18"/>
          <w:lang w:val="it-IT"/>
        </w:rPr>
      </w:pPr>
    </w:p>
    <w:p w:rsidR="009A17F5" w:rsidRPr="0021526D"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21526D">
        <w:rPr>
          <w:i/>
          <w:sz w:val="18"/>
          <w:szCs w:val="18"/>
          <w:lang w:val="it-IT"/>
        </w:rPr>
        <w:t>(</w:t>
      </w:r>
      <w:r w:rsidR="00F464A1" w:rsidRPr="0021526D">
        <w:rPr>
          <w:i/>
          <w:sz w:val="18"/>
          <w:szCs w:val="18"/>
          <w:lang w:val="it-IT"/>
        </w:rPr>
        <w:t>in caso di raggruppamento costituendo o costituito)</w:t>
      </w:r>
      <w:r w:rsidR="00F464A1" w:rsidRPr="0021526D">
        <w:rPr>
          <w:sz w:val="18"/>
          <w:szCs w:val="18"/>
          <w:lang w:val="it-IT"/>
        </w:rPr>
        <w:t xml:space="preserve"> a presentare fatture emesse separatamente da ciascuna impresa del raggruppamento, alle quali verrà liquidato direttamente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dell’esecuzione del contratto a determinare l’ammontare dei crediti maturati dalle singole imprese del raggruppamento temporaneo</w:t>
      </w:r>
      <w:r w:rsidRPr="0021526D">
        <w:rPr>
          <w:sz w:val="18"/>
          <w:szCs w:val="18"/>
          <w:lang w:val="it-IT"/>
        </w:rPr>
        <w:t>);</w:t>
      </w:r>
    </w:p>
    <w:p w:rsidR="009A17F5" w:rsidRPr="0021526D" w:rsidRDefault="009A17F5" w:rsidP="009A17F5">
      <w:pPr>
        <w:tabs>
          <w:tab w:val="num" w:pos="426"/>
        </w:tabs>
        <w:spacing w:line="360" w:lineRule="auto"/>
        <w:ind w:left="426" w:hanging="426"/>
        <w:jc w:val="both"/>
        <w:rPr>
          <w:sz w:val="18"/>
          <w:szCs w:val="18"/>
          <w:lang w:val="it-IT"/>
        </w:rPr>
      </w:pPr>
    </w:p>
    <w:p w:rsidR="009A17F5" w:rsidRPr="0021526D"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21526D">
        <w:rPr>
          <w:i/>
          <w:sz w:val="18"/>
          <w:szCs w:val="18"/>
          <w:lang w:val="it-IT"/>
        </w:rPr>
        <w:t>(</w:t>
      </w:r>
      <w:proofErr w:type="gramStart"/>
      <w:r w:rsidR="00F464A1" w:rsidRPr="0021526D">
        <w:rPr>
          <w:i/>
          <w:sz w:val="18"/>
          <w:szCs w:val="18"/>
          <w:lang w:val="it-IT"/>
        </w:rPr>
        <w:t>in</w:t>
      </w:r>
      <w:proofErr w:type="gramEnd"/>
      <w:r w:rsidR="00F464A1" w:rsidRPr="0021526D">
        <w:rPr>
          <w:i/>
          <w:sz w:val="18"/>
          <w:szCs w:val="18"/>
          <w:lang w:val="it-IT"/>
        </w:rPr>
        <w:t xml:space="preserve"> caso di raggruppamento costituendo o costituito) </w:t>
      </w:r>
      <w:r w:rsidR="00F464A1" w:rsidRPr="0021526D">
        <w:rPr>
          <w:sz w:val="18"/>
          <w:szCs w:val="18"/>
          <w:lang w:val="it-IT"/>
        </w:rPr>
        <w:t>ad eseguire le parti del servizio o della fornitura che saranno eseguite dai rispettivamente singoli operatori economici riuniti o consorziati o aderenti all’aggregazione di rete di imprese come di seguito indicato</w:t>
      </w:r>
      <w:r w:rsidR="00F464A1" w:rsidRPr="0021526D">
        <w:rPr>
          <w:rStyle w:val="Endnotenzeichen"/>
          <w:rFonts w:cs="Arial"/>
          <w:sz w:val="18"/>
          <w:szCs w:val="18"/>
          <w:lang w:val="it-IT"/>
        </w:rPr>
        <w:endnoteReference w:id="9"/>
      </w:r>
      <w:r w:rsidR="00F464A1" w:rsidRPr="0021526D">
        <w:rPr>
          <w:sz w:val="18"/>
          <w:szCs w:val="18"/>
          <w:lang w:val="it-IT"/>
        </w:rPr>
        <w:t xml:space="preserve"> e altresì dichiara </w:t>
      </w:r>
      <w:r w:rsidR="00F464A1" w:rsidRPr="0021526D">
        <w:rPr>
          <w:b/>
          <w:sz w:val="18"/>
          <w:szCs w:val="18"/>
          <w:lang w:val="it-IT"/>
        </w:rPr>
        <w:t>che,</w:t>
      </w:r>
      <w:r w:rsidR="00F464A1" w:rsidRPr="0021526D">
        <w:rPr>
          <w:sz w:val="18"/>
          <w:szCs w:val="18"/>
          <w:lang w:val="it-IT"/>
        </w:rPr>
        <w:t xml:space="preserve"> </w:t>
      </w:r>
      <w:r w:rsidR="00F464A1" w:rsidRPr="0021526D">
        <w:rPr>
          <w:b/>
          <w:sz w:val="18"/>
          <w:szCs w:val="18"/>
          <w:lang w:val="it-IT"/>
        </w:rPr>
        <w:t>complessivamente, il raggruppamento è qualificato per l’intero appalto</w:t>
      </w:r>
    </w:p>
    <w:p w:rsidR="009A17F5" w:rsidRPr="0072234D" w:rsidRDefault="009A17F5" w:rsidP="009A17F5">
      <w:pPr>
        <w:tabs>
          <w:tab w:val="left" w:pos="993"/>
        </w:tabs>
        <w:spacing w:line="360" w:lineRule="auto"/>
        <w:jc w:val="both"/>
        <w:rPr>
          <w:b/>
          <w:bCs/>
          <w:i/>
          <w:iCs/>
          <w:sz w:val="18"/>
          <w:szCs w:val="18"/>
          <w:lang w:val="it-IT"/>
        </w:rPr>
      </w:pPr>
    </w:p>
    <w:p w:rsidR="009A17F5" w:rsidRPr="0072234D" w:rsidRDefault="009A17F5" w:rsidP="009A17F5">
      <w:pPr>
        <w:pStyle w:val="Stile1"/>
        <w:spacing w:line="360" w:lineRule="auto"/>
        <w:ind w:left="426"/>
        <w:rPr>
          <w:rFonts w:ascii="Arial" w:hAnsi="Arial" w:cs="Arial"/>
          <w:color w:val="FF0000"/>
          <w:sz w:val="18"/>
          <w:szCs w:val="18"/>
          <w:lang w:val="it-IT"/>
        </w:rPr>
      </w:pPr>
      <w:r w:rsidRPr="0072234D">
        <w:rPr>
          <w:rFonts w:ascii="Arial" w:hAnsi="Arial" w:cs="Arial"/>
          <w:color w:val="FF0000"/>
          <w:sz w:val="18"/>
          <w:szCs w:val="18"/>
          <w:lang w:val="it-IT"/>
        </w:rPr>
        <w:t xml:space="preserve">In caso di raggruppamento temporaneo di impresa, consorzio ordinario, GEIE, rete di impresa </w:t>
      </w:r>
      <w:r w:rsidRPr="0072234D">
        <w:rPr>
          <w:rFonts w:ascii="Arial" w:hAnsi="Arial" w:cs="Arial"/>
          <w:b/>
          <w:color w:val="FF0000"/>
          <w:sz w:val="18"/>
          <w:szCs w:val="18"/>
          <w:lang w:val="it-IT"/>
        </w:rPr>
        <w:t>orizzontale</w:t>
      </w:r>
      <w:r w:rsidRPr="0072234D">
        <w:rPr>
          <w:rFonts w:ascii="Arial" w:hAnsi="Arial" w:cs="Arial"/>
          <w:color w:val="FF0000"/>
          <w:sz w:val="18"/>
          <w:szCs w:val="18"/>
          <w:lang w:val="it-IT"/>
        </w:rPr>
        <w:t xml:space="preserve"> (si precisa che la mandataria deve eseguire la prestazione in quota maggioritaria ovvero almeno nella quota specificata nel disciplinare di gara)</w:t>
      </w:r>
    </w:p>
    <w:p w:rsidR="007725F5" w:rsidRDefault="007725F5" w:rsidP="009A17F5">
      <w:pPr>
        <w:spacing w:line="360" w:lineRule="auto"/>
        <w:ind w:left="426"/>
        <w:jc w:val="both"/>
        <w:rPr>
          <w:strike/>
          <w:color w:val="FF0000"/>
          <w:sz w:val="18"/>
          <w:szCs w:val="18"/>
          <w:lang w:val="it-IT"/>
        </w:rPr>
      </w:pP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7725F5" w:rsidRPr="002A0069" w:rsidTr="00681CBB">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rPr>
            </w:pPr>
            <w:r w:rsidRPr="004B46C8">
              <w:rPr>
                <w:b/>
                <w:bCs/>
                <w:color w:val="FF0000"/>
                <w:sz w:val="18"/>
                <w:szCs w:val="18"/>
                <w:lang w:val="it-IT"/>
              </w:rPr>
              <w:t>Impresa</w:t>
            </w:r>
          </w:p>
          <w:p w:rsidR="007725F5" w:rsidRPr="004B46C8" w:rsidRDefault="007725F5" w:rsidP="00681CBB">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it-IT"/>
              </w:rPr>
            </w:pPr>
            <w:r w:rsidRPr="004B46C8">
              <w:rPr>
                <w:color w:val="FF0000"/>
                <w:sz w:val="18"/>
                <w:szCs w:val="18"/>
                <w:lang w:val="it-IT"/>
              </w:rPr>
              <w:t xml:space="preserve">Quota di partecipazione al raggruppamento </w:t>
            </w:r>
          </w:p>
          <w:p w:rsidR="007725F5" w:rsidRPr="004B46C8" w:rsidRDefault="007725F5" w:rsidP="00681CBB">
            <w:pPr>
              <w:pStyle w:val="Fuzeile"/>
              <w:jc w:val="both"/>
              <w:rPr>
                <w:color w:val="FF0000"/>
                <w:sz w:val="18"/>
                <w:szCs w:val="18"/>
                <w:lang w:val="it-IT"/>
              </w:rPr>
            </w:pPr>
            <w:r w:rsidRPr="004B46C8">
              <w:rPr>
                <w:color w:val="FF0000"/>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it-IT"/>
              </w:rPr>
            </w:pPr>
            <w:r w:rsidRPr="004B46C8">
              <w:rPr>
                <w:color w:val="FF0000"/>
                <w:sz w:val="18"/>
                <w:szCs w:val="18"/>
                <w:lang w:val="it-IT"/>
              </w:rPr>
              <w:t>Quota di esecuzione</w:t>
            </w:r>
          </w:p>
          <w:p w:rsidR="007725F5" w:rsidRPr="004B46C8" w:rsidRDefault="007725F5" w:rsidP="00681CBB">
            <w:pPr>
              <w:pStyle w:val="Fuzeile"/>
              <w:jc w:val="both"/>
              <w:rPr>
                <w:color w:val="FF0000"/>
                <w:sz w:val="18"/>
                <w:szCs w:val="18"/>
                <w:lang w:val="it-IT"/>
              </w:rPr>
            </w:pPr>
            <w:r w:rsidRPr="004B46C8">
              <w:rPr>
                <w:color w:val="FF0000"/>
                <w:sz w:val="18"/>
                <w:szCs w:val="18"/>
                <w:lang w:val="it-IT"/>
              </w:rPr>
              <w:t>(%)</w:t>
            </w:r>
          </w:p>
        </w:tc>
      </w:tr>
      <w:tr w:rsidR="007725F5" w:rsidRPr="002A0069"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rPr>
            </w:pPr>
            <w:r w:rsidRPr="004B46C8">
              <w:rPr>
                <w:color w:val="FF0000"/>
                <w:sz w:val="18"/>
                <w:szCs w:val="18"/>
              </w:rPr>
              <w:fldChar w:fldCharType="begin">
                <w:ffData>
                  <w:name w:val="Text12"/>
                  <w:enabled/>
                  <w:calcOnExit w:val="0"/>
                  <w:textInput/>
                </w:ffData>
              </w:fldChar>
            </w:r>
            <w:bookmarkStart w:id="14" w:name="Text12"/>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bookmarkEnd w:id="14"/>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rPr>
            </w:pPr>
            <w:r w:rsidRPr="004B46C8">
              <w:rPr>
                <w:color w:val="FF0000"/>
                <w:sz w:val="18"/>
                <w:szCs w:val="18"/>
              </w:rPr>
              <w:fldChar w:fldCharType="begin">
                <w:ffData>
                  <w:name w:val="Text17"/>
                  <w:enabled/>
                  <w:calcOnExit w:val="0"/>
                  <w:textInput/>
                </w:ffData>
              </w:fldChar>
            </w:r>
            <w:bookmarkStart w:id="15" w:name="Text17"/>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bookmarkEnd w:id="15"/>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rPr>
              <w:fldChar w:fldCharType="begin">
                <w:ffData>
                  <w:name w:val="Text17"/>
                  <w:enabled/>
                  <w:calcOnExit w:val="0"/>
                  <w:textInput/>
                </w:ffData>
              </w:fldChar>
            </w:r>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p>
        </w:tc>
      </w:tr>
      <w:tr w:rsidR="007725F5" w:rsidRPr="002A0069"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rPr>
            </w:pPr>
            <w:r w:rsidRPr="004B46C8">
              <w:rPr>
                <w:color w:val="FF0000"/>
                <w:sz w:val="18"/>
                <w:szCs w:val="18"/>
              </w:rPr>
              <w:fldChar w:fldCharType="begin">
                <w:ffData>
                  <w:name w:val="Text13"/>
                  <w:enabled/>
                  <w:calcOnExit w:val="0"/>
                  <w:textInput/>
                </w:ffData>
              </w:fldChar>
            </w:r>
            <w:bookmarkStart w:id="16" w:name="Text13"/>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bookmarkEnd w:id="16"/>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8"/>
                  <w:enabled/>
                  <w:calcOnExit w:val="0"/>
                  <w:textInput/>
                </w:ffData>
              </w:fldChar>
            </w:r>
            <w:bookmarkStart w:id="17" w:name="Text18"/>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bookmarkEnd w:id="17"/>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rPr>
              <w:fldChar w:fldCharType="begin">
                <w:ffData>
                  <w:name w:val="Text17"/>
                  <w:enabled/>
                  <w:calcOnExit w:val="0"/>
                  <w:textInput/>
                </w:ffData>
              </w:fldChar>
            </w:r>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p>
        </w:tc>
      </w:tr>
      <w:tr w:rsidR="007725F5" w:rsidRPr="002A0069"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4"/>
                  <w:enabled/>
                  <w:calcOnExit w:val="0"/>
                  <w:textInput/>
                </w:ffData>
              </w:fldChar>
            </w:r>
            <w:bookmarkStart w:id="18" w:name="Text14"/>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bookmarkEnd w:id="18"/>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9"/>
                  <w:enabled/>
                  <w:calcOnExit w:val="0"/>
                  <w:textInput/>
                </w:ffData>
              </w:fldChar>
            </w:r>
            <w:bookmarkStart w:id="19" w:name="Text19"/>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bookmarkEnd w:id="19"/>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rPr>
              <w:fldChar w:fldCharType="begin">
                <w:ffData>
                  <w:name w:val="Text17"/>
                  <w:enabled/>
                  <w:calcOnExit w:val="0"/>
                  <w:textInput/>
                </w:ffData>
              </w:fldChar>
            </w:r>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p>
        </w:tc>
      </w:tr>
      <w:tr w:rsidR="007725F5" w:rsidRPr="002A0069"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5"/>
                  <w:enabled/>
                  <w:calcOnExit w:val="0"/>
                  <w:textInput/>
                </w:ffData>
              </w:fldChar>
            </w:r>
            <w:bookmarkStart w:id="20" w:name="Text15"/>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bookmarkEnd w:id="20"/>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20"/>
                  <w:enabled/>
                  <w:calcOnExit w:val="0"/>
                  <w:textInput/>
                </w:ffData>
              </w:fldChar>
            </w:r>
            <w:bookmarkStart w:id="21" w:name="Text20"/>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bookmarkEnd w:id="21"/>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rPr>
              <w:fldChar w:fldCharType="begin">
                <w:ffData>
                  <w:name w:val="Text17"/>
                  <w:enabled/>
                  <w:calcOnExit w:val="0"/>
                  <w:textInput/>
                </w:ffData>
              </w:fldChar>
            </w:r>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p>
        </w:tc>
      </w:tr>
      <w:tr w:rsidR="007725F5" w:rsidRPr="002A0069"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bookmarkStart w:id="22" w:name="Text16"/>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bookmarkEnd w:id="22"/>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21"/>
                  <w:enabled/>
                  <w:calcOnExit w:val="0"/>
                  <w:textInput/>
                </w:ffData>
              </w:fldChar>
            </w:r>
            <w:bookmarkStart w:id="23" w:name="Text21"/>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bookmarkEnd w:id="23"/>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rPr>
              <w:fldChar w:fldCharType="begin">
                <w:ffData>
                  <w:name w:val="Text17"/>
                  <w:enabled/>
                  <w:calcOnExit w:val="0"/>
                  <w:textInput/>
                </w:ffData>
              </w:fldChar>
            </w:r>
            <w:r w:rsidRPr="004B46C8">
              <w:rPr>
                <w:color w:val="FF0000"/>
                <w:sz w:val="18"/>
                <w:szCs w:val="18"/>
              </w:rPr>
              <w:instrText xml:space="preserve"> FORMTEXT </w:instrText>
            </w:r>
            <w:r w:rsidRPr="004B46C8">
              <w:rPr>
                <w:color w:val="FF0000"/>
                <w:sz w:val="18"/>
                <w:szCs w:val="18"/>
              </w:rPr>
            </w:r>
            <w:r w:rsidRPr="004B46C8">
              <w:rPr>
                <w:color w:val="FF0000"/>
                <w:sz w:val="18"/>
                <w:szCs w:val="18"/>
              </w:rPr>
              <w:fldChar w:fldCharType="separate"/>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noProof/>
                <w:color w:val="FF0000"/>
                <w:sz w:val="18"/>
                <w:szCs w:val="18"/>
              </w:rPr>
              <w:t> </w:t>
            </w:r>
            <w:r w:rsidRPr="004B46C8">
              <w:rPr>
                <w:color w:val="FF0000"/>
                <w:sz w:val="18"/>
                <w:szCs w:val="18"/>
              </w:rPr>
              <w:fldChar w:fldCharType="end"/>
            </w:r>
          </w:p>
        </w:tc>
      </w:tr>
    </w:tbl>
    <w:p w:rsidR="007725F5" w:rsidRPr="007725F5" w:rsidRDefault="007725F5" w:rsidP="009A17F5">
      <w:pPr>
        <w:spacing w:line="360" w:lineRule="auto"/>
        <w:ind w:left="426"/>
        <w:jc w:val="both"/>
        <w:rPr>
          <w:strike/>
          <w:color w:val="FF0000"/>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72234D" w:rsidTr="00DC2B27">
        <w:tc>
          <w:tcPr>
            <w:tcW w:w="9213"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snapToGrid w:val="0"/>
              <w:spacing w:line="360" w:lineRule="auto"/>
              <w:ind w:left="426"/>
              <w:jc w:val="both"/>
              <w:rPr>
                <w:b/>
                <w:bCs/>
                <w:i/>
                <w:iCs/>
                <w:color w:val="FF0000"/>
                <w:sz w:val="18"/>
                <w:szCs w:val="18"/>
                <w:lang w:val="it-IT"/>
              </w:rPr>
            </w:pPr>
          </w:p>
          <w:p w:rsidR="009A17F5" w:rsidRPr="0072234D" w:rsidRDefault="009A17F5" w:rsidP="00DC2B27">
            <w:pPr>
              <w:spacing w:line="360" w:lineRule="auto"/>
              <w:ind w:left="426"/>
              <w:jc w:val="both"/>
              <w:rPr>
                <w:b/>
                <w:bCs/>
                <w:i/>
                <w:iCs/>
                <w:color w:val="FF0000"/>
                <w:sz w:val="18"/>
                <w:szCs w:val="18"/>
                <w:lang w:val="it-IT"/>
              </w:rPr>
            </w:pPr>
            <w:r w:rsidRPr="0072234D">
              <w:rPr>
                <w:b/>
                <w:bCs/>
                <w:i/>
                <w:iCs/>
                <w:color w:val="FF0000"/>
                <w:sz w:val="18"/>
                <w:szCs w:val="18"/>
                <w:lang w:val="it-IT"/>
              </w:rPr>
              <w:t>Altre mandanti e relative parti o percentuali di prestazione</w:t>
            </w:r>
          </w:p>
          <w:p w:rsidR="009A17F5" w:rsidRDefault="009A17F5" w:rsidP="00DC2B27">
            <w:pPr>
              <w:spacing w:line="360" w:lineRule="auto"/>
              <w:ind w:left="426"/>
              <w:jc w:val="both"/>
              <w:rPr>
                <w:sz w:val="18"/>
                <w:szCs w:val="18"/>
                <w:lang w:val="it-IT"/>
              </w:rPr>
            </w:pPr>
            <w:r w:rsidRPr="0072234D">
              <w:rPr>
                <w:sz w:val="18"/>
                <w:szCs w:val="18"/>
                <w:lang w:val="it-IT"/>
              </w:rPr>
              <w:fldChar w:fldCharType="begin">
                <w:ffData>
                  <w:name w:val="Testo27"/>
                  <w:enabled/>
                  <w:calcOnExit w:val="0"/>
                  <w:textInput/>
                </w:ffData>
              </w:fldChar>
            </w:r>
            <w:bookmarkStart w:id="24" w:name="Testo2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4"/>
          </w:p>
          <w:p w:rsidR="00EF6ABB" w:rsidRPr="0072234D" w:rsidRDefault="00EF6ABB" w:rsidP="00DC2B27">
            <w:pPr>
              <w:spacing w:line="360" w:lineRule="auto"/>
              <w:ind w:left="426"/>
              <w:jc w:val="both"/>
              <w:rPr>
                <w:color w:val="FF0000"/>
                <w:sz w:val="18"/>
                <w:szCs w:val="18"/>
                <w:lang w:val="it-IT"/>
              </w:rPr>
            </w:pPr>
          </w:p>
        </w:tc>
      </w:tr>
    </w:tbl>
    <w:p w:rsidR="009A17F5" w:rsidRPr="0072234D" w:rsidRDefault="009A17F5" w:rsidP="009A17F5">
      <w:pPr>
        <w:spacing w:line="360" w:lineRule="auto"/>
        <w:ind w:left="426"/>
        <w:jc w:val="both"/>
        <w:rPr>
          <w:sz w:val="18"/>
          <w:szCs w:val="18"/>
          <w:lang w:val="it-IT"/>
        </w:rPr>
      </w:pPr>
    </w:p>
    <w:p w:rsidR="009A17F5" w:rsidRPr="0072234D" w:rsidRDefault="009A17F5" w:rsidP="009A17F5">
      <w:pPr>
        <w:spacing w:line="360" w:lineRule="auto"/>
        <w:ind w:left="426"/>
        <w:jc w:val="both"/>
        <w:rPr>
          <w:i/>
          <w:iCs/>
          <w:color w:val="FF0000"/>
          <w:sz w:val="18"/>
          <w:szCs w:val="18"/>
          <w:lang w:val="it-IT"/>
        </w:rPr>
      </w:pPr>
      <w:r w:rsidRPr="0072234D">
        <w:rPr>
          <w:color w:val="FF0000"/>
          <w:sz w:val="18"/>
          <w:szCs w:val="18"/>
          <w:lang w:val="it-IT"/>
        </w:rPr>
        <w:t xml:space="preserve">In caso di raggruppamento temporaneo di impresa, consorzio ordinario, GEIE, rete di impresa </w:t>
      </w:r>
      <w:r w:rsidRPr="0072234D">
        <w:rPr>
          <w:b/>
          <w:color w:val="FF0000"/>
          <w:sz w:val="18"/>
          <w:szCs w:val="18"/>
          <w:lang w:val="it-IT"/>
        </w:rPr>
        <w:t>verticale</w:t>
      </w:r>
      <w:r w:rsidRPr="0072234D">
        <w:rPr>
          <w:color w:val="FF0000"/>
          <w:sz w:val="18"/>
          <w:szCs w:val="18"/>
          <w:lang w:val="it-IT"/>
        </w:rPr>
        <w:t xml:space="preserve"> </w:t>
      </w:r>
      <w:r w:rsidRPr="0072234D">
        <w:rPr>
          <w:i/>
          <w:iCs/>
          <w:color w:val="FF0000"/>
          <w:sz w:val="18"/>
          <w:szCs w:val="18"/>
          <w:lang w:val="it-IT"/>
        </w:rPr>
        <w:t xml:space="preserve">(si precisa che la mandataria deve eseguire la prestazione principale) </w:t>
      </w:r>
    </w:p>
    <w:p w:rsidR="007725F5" w:rsidRDefault="007725F5" w:rsidP="009A17F5">
      <w:pPr>
        <w:spacing w:line="360" w:lineRule="auto"/>
        <w:ind w:left="426"/>
        <w:jc w:val="both"/>
        <w:rPr>
          <w:b/>
          <w:bCs/>
          <w:i/>
          <w:iCs/>
          <w:strike/>
          <w:color w:val="FF0000"/>
          <w:sz w:val="18"/>
          <w:szCs w:val="18"/>
          <w:lang w:val="it-IT"/>
        </w:rPr>
      </w:pP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7725F5" w:rsidRPr="007725F5" w:rsidTr="00681CBB">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rPr>
            </w:pPr>
            <w:r w:rsidRPr="004B46C8">
              <w:rPr>
                <w:b/>
                <w:bCs/>
                <w:color w:val="FF0000"/>
                <w:sz w:val="18"/>
                <w:szCs w:val="18"/>
                <w:lang w:val="it-IT"/>
              </w:rPr>
              <w:t>Impresa</w:t>
            </w:r>
          </w:p>
          <w:p w:rsidR="007725F5" w:rsidRPr="004B46C8" w:rsidRDefault="007725F5" w:rsidP="00681CBB">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it-IT"/>
              </w:rPr>
            </w:pPr>
            <w:r w:rsidRPr="004B46C8">
              <w:rPr>
                <w:color w:val="FF0000"/>
                <w:sz w:val="18"/>
                <w:szCs w:val="18"/>
                <w:lang w:val="it-IT"/>
              </w:rPr>
              <w:t xml:space="preserve">Quota di partecipazione al raggruppamento </w:t>
            </w:r>
          </w:p>
          <w:p w:rsidR="007725F5" w:rsidRPr="004B46C8" w:rsidRDefault="007725F5" w:rsidP="00681CBB">
            <w:pPr>
              <w:pStyle w:val="Fuzeile"/>
              <w:jc w:val="both"/>
              <w:rPr>
                <w:color w:val="FF0000"/>
                <w:sz w:val="18"/>
                <w:szCs w:val="18"/>
                <w:lang w:val="it-IT"/>
              </w:rPr>
            </w:pPr>
            <w:r w:rsidRPr="004B46C8">
              <w:rPr>
                <w:color w:val="FF0000"/>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it-IT"/>
              </w:rPr>
            </w:pPr>
            <w:r w:rsidRPr="004B46C8">
              <w:rPr>
                <w:color w:val="FF0000"/>
                <w:sz w:val="18"/>
                <w:szCs w:val="18"/>
                <w:lang w:val="it-IT"/>
              </w:rPr>
              <w:t>Quota di esecuzione</w:t>
            </w:r>
          </w:p>
          <w:p w:rsidR="007725F5" w:rsidRPr="004B46C8" w:rsidRDefault="007725F5" w:rsidP="00681CBB">
            <w:pPr>
              <w:pStyle w:val="Fuzeile"/>
              <w:jc w:val="both"/>
              <w:rPr>
                <w:color w:val="FF0000"/>
                <w:sz w:val="18"/>
                <w:szCs w:val="18"/>
                <w:lang w:val="it-IT"/>
              </w:rPr>
            </w:pPr>
            <w:r w:rsidRPr="004B46C8">
              <w:rPr>
                <w:color w:val="FF0000"/>
                <w:sz w:val="18"/>
                <w:szCs w:val="18"/>
                <w:lang w:val="it-IT"/>
              </w:rPr>
              <w:t>(%)</w:t>
            </w:r>
          </w:p>
        </w:tc>
      </w:tr>
      <w:tr w:rsidR="007725F5" w:rsidRPr="007725F5"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r>
      <w:tr w:rsidR="007725F5" w:rsidRPr="007725F5"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r>
      <w:tr w:rsidR="007725F5" w:rsidRPr="007725F5"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r>
      <w:tr w:rsidR="007725F5" w:rsidRPr="007725F5"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r>
      <w:tr w:rsidR="007725F5" w:rsidRPr="002A0069" w:rsidTr="00681CBB">
        <w:trPr>
          <w:trHeight w:val="21"/>
        </w:trPr>
        <w:tc>
          <w:tcPr>
            <w:tcW w:w="3196"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7725F5" w:rsidRPr="004B46C8" w:rsidRDefault="007725F5" w:rsidP="00681CBB">
            <w:pPr>
              <w:pStyle w:val="Fuzeile"/>
              <w:jc w:val="both"/>
              <w:rPr>
                <w:color w:val="FF0000"/>
                <w:sz w:val="18"/>
                <w:szCs w:val="18"/>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7725F5" w:rsidRPr="004B46C8" w:rsidRDefault="007725F5" w:rsidP="00681CBB">
            <w:pPr>
              <w:pStyle w:val="Fuzeile"/>
              <w:jc w:val="both"/>
              <w:rPr>
                <w:b/>
                <w:color w:val="FF0000"/>
                <w:sz w:val="18"/>
                <w:szCs w:val="18"/>
                <w:bdr w:val="single" w:sz="4" w:space="0" w:color="auto" w:frame="1"/>
                <w:lang w:val="de-DE"/>
              </w:rPr>
            </w:pPr>
            <w:r w:rsidRPr="004B46C8">
              <w:rPr>
                <w:color w:val="FF0000"/>
                <w:sz w:val="18"/>
                <w:szCs w:val="18"/>
                <w:lang w:val="de-DE"/>
              </w:rPr>
              <w:fldChar w:fldCharType="begin">
                <w:ffData>
                  <w:name w:val="Text16"/>
                  <w:enabled/>
                  <w:calcOnExit w:val="0"/>
                  <w:textInput/>
                </w:ffData>
              </w:fldChar>
            </w:r>
            <w:r w:rsidRPr="004B46C8">
              <w:rPr>
                <w:color w:val="FF0000"/>
                <w:sz w:val="18"/>
                <w:szCs w:val="18"/>
                <w:lang w:val="de-DE"/>
              </w:rPr>
              <w:instrText xml:space="preserve"> FORMTEXT </w:instrText>
            </w:r>
            <w:r w:rsidRPr="004B46C8">
              <w:rPr>
                <w:color w:val="FF0000"/>
                <w:sz w:val="18"/>
                <w:szCs w:val="18"/>
                <w:lang w:val="de-DE"/>
              </w:rPr>
            </w:r>
            <w:r w:rsidRPr="004B46C8">
              <w:rPr>
                <w:color w:val="FF0000"/>
                <w:sz w:val="18"/>
                <w:szCs w:val="18"/>
                <w:lang w:val="de-DE"/>
              </w:rPr>
              <w:fldChar w:fldCharType="separate"/>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noProof/>
                <w:color w:val="FF0000"/>
                <w:sz w:val="18"/>
                <w:szCs w:val="18"/>
                <w:lang w:val="de-DE"/>
              </w:rPr>
              <w:t> </w:t>
            </w:r>
            <w:r w:rsidRPr="004B46C8">
              <w:rPr>
                <w:color w:val="FF0000"/>
                <w:sz w:val="18"/>
                <w:szCs w:val="18"/>
                <w:lang w:val="de-DE"/>
              </w:rPr>
              <w:fldChar w:fldCharType="end"/>
            </w:r>
          </w:p>
        </w:tc>
      </w:tr>
    </w:tbl>
    <w:p w:rsidR="007725F5" w:rsidRPr="007725F5" w:rsidRDefault="007725F5" w:rsidP="009A17F5">
      <w:pPr>
        <w:spacing w:line="360" w:lineRule="auto"/>
        <w:ind w:left="426"/>
        <w:jc w:val="both"/>
        <w:rPr>
          <w:b/>
          <w:bCs/>
          <w:i/>
          <w:iCs/>
          <w:strike/>
          <w:color w:val="FF0000"/>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72234D" w:rsidTr="00DC2B27">
        <w:tc>
          <w:tcPr>
            <w:tcW w:w="9213"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snapToGrid w:val="0"/>
              <w:spacing w:line="360" w:lineRule="auto"/>
              <w:ind w:left="426"/>
              <w:jc w:val="both"/>
              <w:rPr>
                <w:b/>
                <w:bCs/>
                <w:i/>
                <w:iCs/>
                <w:color w:val="FF0000"/>
                <w:sz w:val="18"/>
                <w:szCs w:val="18"/>
                <w:lang w:val="it-IT"/>
              </w:rPr>
            </w:pPr>
          </w:p>
          <w:p w:rsidR="009A17F5" w:rsidRPr="0072234D" w:rsidRDefault="009A17F5" w:rsidP="00DC2B27">
            <w:pPr>
              <w:spacing w:line="360" w:lineRule="auto"/>
              <w:ind w:left="426"/>
              <w:jc w:val="both"/>
              <w:rPr>
                <w:b/>
                <w:bCs/>
                <w:i/>
                <w:iCs/>
                <w:color w:val="FF0000"/>
                <w:sz w:val="18"/>
                <w:szCs w:val="18"/>
                <w:lang w:val="it-IT"/>
              </w:rPr>
            </w:pPr>
            <w:r w:rsidRPr="0072234D">
              <w:rPr>
                <w:b/>
                <w:bCs/>
                <w:i/>
                <w:iCs/>
                <w:color w:val="FF0000"/>
                <w:sz w:val="18"/>
                <w:szCs w:val="18"/>
                <w:lang w:val="it-IT"/>
              </w:rPr>
              <w:t>Altre mandanti e relative parti di prestazione</w:t>
            </w:r>
          </w:p>
          <w:p w:rsidR="009A17F5" w:rsidRDefault="009A17F5" w:rsidP="00DC2B27">
            <w:pPr>
              <w:spacing w:line="360" w:lineRule="auto"/>
              <w:ind w:left="426"/>
              <w:jc w:val="both"/>
              <w:rPr>
                <w:sz w:val="18"/>
                <w:szCs w:val="18"/>
                <w:lang w:val="it-IT"/>
              </w:rPr>
            </w:pPr>
            <w:r w:rsidRPr="0072234D">
              <w:rPr>
                <w:sz w:val="18"/>
                <w:szCs w:val="18"/>
                <w:lang w:val="it-IT"/>
              </w:rPr>
              <w:fldChar w:fldCharType="begin">
                <w:ffData>
                  <w:name w:val="Testo32"/>
                  <w:enabled/>
                  <w:calcOnExit w:val="0"/>
                  <w:textInput/>
                </w:ffData>
              </w:fldChar>
            </w:r>
            <w:bookmarkStart w:id="25" w:name="Testo3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p>
          <w:p w:rsidR="00EF6ABB" w:rsidRPr="0072234D" w:rsidRDefault="00EF6ABB" w:rsidP="00DC2B27">
            <w:pPr>
              <w:spacing w:line="360" w:lineRule="auto"/>
              <w:ind w:left="426"/>
              <w:jc w:val="both"/>
              <w:rPr>
                <w:color w:val="FF0000"/>
                <w:sz w:val="18"/>
                <w:szCs w:val="18"/>
                <w:lang w:val="it-IT"/>
              </w:rPr>
            </w:pPr>
          </w:p>
        </w:tc>
      </w:tr>
    </w:tbl>
    <w:p w:rsidR="009A17F5" w:rsidRPr="0072234D" w:rsidRDefault="009A17F5" w:rsidP="009A17F5">
      <w:pPr>
        <w:spacing w:line="360" w:lineRule="auto"/>
        <w:ind w:left="426"/>
        <w:jc w:val="both"/>
        <w:rPr>
          <w:sz w:val="18"/>
          <w:szCs w:val="18"/>
          <w:lang w:val="it-IT"/>
        </w:rPr>
      </w:pPr>
    </w:p>
    <w:p w:rsidR="009A17F5" w:rsidRDefault="009A17F5" w:rsidP="009A17F5">
      <w:pPr>
        <w:spacing w:line="360" w:lineRule="auto"/>
        <w:ind w:left="426"/>
        <w:jc w:val="both"/>
        <w:rPr>
          <w:i/>
          <w:iCs/>
          <w:color w:val="FF0000"/>
          <w:sz w:val="18"/>
          <w:szCs w:val="18"/>
          <w:lang w:val="it-IT"/>
        </w:rPr>
      </w:pPr>
      <w:r w:rsidRPr="0072234D">
        <w:rPr>
          <w:color w:val="FF0000"/>
          <w:sz w:val="18"/>
          <w:szCs w:val="18"/>
          <w:lang w:val="it-IT"/>
        </w:rPr>
        <w:t>In caso di raggruppamento temporaneo di impresa, consorzio ordinario, GEIE, rete di impresa misti</w:t>
      </w:r>
      <w:r w:rsidRPr="0072234D">
        <w:rPr>
          <w:bCs/>
          <w:color w:val="FF0000"/>
          <w:sz w:val="18"/>
          <w:szCs w:val="18"/>
          <w:lang w:val="it-IT"/>
        </w:rPr>
        <w:t xml:space="preserve"> </w:t>
      </w:r>
      <w:r w:rsidRPr="0072234D">
        <w:rPr>
          <w:i/>
          <w:iCs/>
          <w:color w:val="FF0000"/>
          <w:sz w:val="18"/>
          <w:szCs w:val="18"/>
          <w:lang w:val="it-IT"/>
        </w:rPr>
        <w:t>(si precisa che la mandataria deve eseguire la prestazione principale in quota maggioritaria</w:t>
      </w:r>
      <w:r w:rsidRPr="0072234D">
        <w:rPr>
          <w:color w:val="FF0000"/>
          <w:sz w:val="18"/>
          <w:szCs w:val="18"/>
          <w:lang w:val="it-IT"/>
        </w:rPr>
        <w:t xml:space="preserve"> ovvero almeno nella quota specificata nel disciplin</w:t>
      </w:r>
      <w:r w:rsidR="006542B2">
        <w:rPr>
          <w:color w:val="FF0000"/>
          <w:sz w:val="18"/>
          <w:szCs w:val="18"/>
          <w:lang w:val="it-IT"/>
        </w:rPr>
        <w:t>ar</w:t>
      </w:r>
      <w:r w:rsidRPr="0072234D">
        <w:rPr>
          <w:color w:val="FF0000"/>
          <w:sz w:val="18"/>
          <w:szCs w:val="18"/>
          <w:lang w:val="it-IT"/>
        </w:rPr>
        <w:t>e di gara</w:t>
      </w:r>
      <w:r w:rsidRPr="0072234D">
        <w:rPr>
          <w:i/>
          <w:iCs/>
          <w:color w:val="FF0000"/>
          <w:sz w:val="18"/>
          <w:szCs w:val="18"/>
          <w:lang w:val="it-IT"/>
        </w:rPr>
        <w:t>)</w:t>
      </w:r>
    </w:p>
    <w:p w:rsidR="007725F5" w:rsidRPr="004B46C8" w:rsidRDefault="007725F5" w:rsidP="007725F5">
      <w:pPr>
        <w:spacing w:line="360" w:lineRule="auto"/>
        <w:ind w:left="426"/>
        <w:jc w:val="both"/>
        <w:rPr>
          <w:i/>
          <w:iCs/>
          <w:strike/>
          <w:color w:val="FF0000"/>
          <w:sz w:val="18"/>
          <w:szCs w:val="18"/>
          <w:lang w:val="it-IT"/>
        </w:rPr>
      </w:pPr>
      <w:r w:rsidRPr="004B46C8">
        <w:rPr>
          <w:color w:val="FF0000"/>
          <w:sz w:val="18"/>
          <w:szCs w:val="18"/>
          <w:lang w:val="it-IT"/>
        </w:rPr>
        <w:t>Quote di partecipazione: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9A17F5" w:rsidRPr="004B46C8" w:rsidTr="00DC2B27">
        <w:trPr>
          <w:trHeight w:val="699"/>
        </w:trPr>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jc w:val="center"/>
              <w:rPr>
                <w:b/>
                <w:bCs/>
                <w:color w:val="FF0000"/>
                <w:sz w:val="18"/>
                <w:szCs w:val="18"/>
                <w:lang w:val="it-IT"/>
              </w:rPr>
            </w:pPr>
            <w:r w:rsidRPr="004B46C8">
              <w:rPr>
                <w:b/>
                <w:bCs/>
                <w:color w:val="FF0000"/>
                <w:sz w:val="18"/>
                <w:szCs w:val="18"/>
                <w:lang w:val="it-IT"/>
              </w:rPr>
              <w:t>Impresa</w:t>
            </w:r>
          </w:p>
        </w:tc>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jc w:val="center"/>
              <w:rPr>
                <w:b/>
                <w:bCs/>
                <w:color w:val="FF0000"/>
                <w:sz w:val="18"/>
                <w:szCs w:val="18"/>
                <w:lang w:val="it-IT"/>
              </w:rPr>
            </w:pPr>
            <w:r w:rsidRPr="004B46C8">
              <w:rPr>
                <w:b/>
                <w:bCs/>
                <w:color w:val="FF0000"/>
                <w:sz w:val="18"/>
                <w:szCs w:val="18"/>
                <w:lang w:val="it-IT"/>
              </w:rPr>
              <w:t>Categoria</w:t>
            </w:r>
          </w:p>
          <w:p w:rsidR="009A17F5" w:rsidRPr="004B46C8" w:rsidRDefault="009A17F5" w:rsidP="00DC2B27">
            <w:pPr>
              <w:spacing w:line="360" w:lineRule="auto"/>
              <w:ind w:left="426"/>
              <w:jc w:val="center"/>
              <w:rPr>
                <w:b/>
                <w:bCs/>
                <w:color w:val="FF0000"/>
                <w:sz w:val="18"/>
                <w:szCs w:val="18"/>
                <w:lang w:val="it-IT"/>
              </w:rPr>
            </w:pPr>
            <w:proofErr w:type="gramStart"/>
            <w:r w:rsidRPr="004B46C8">
              <w:rPr>
                <w:b/>
                <w:bCs/>
                <w:color w:val="FF0000"/>
                <w:sz w:val="18"/>
                <w:szCs w:val="18"/>
                <w:lang w:val="it-IT"/>
              </w:rPr>
              <w:t>principale</w:t>
            </w:r>
            <w:proofErr w:type="gramEnd"/>
          </w:p>
        </w:tc>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jc w:val="center"/>
              <w:rPr>
                <w:b/>
                <w:bCs/>
                <w:color w:val="FF0000"/>
                <w:sz w:val="18"/>
                <w:szCs w:val="18"/>
                <w:lang w:val="it-IT"/>
              </w:rPr>
            </w:pPr>
            <w:r w:rsidRPr="004B46C8">
              <w:rPr>
                <w:b/>
                <w:bCs/>
                <w:color w:val="FF0000"/>
                <w:sz w:val="18"/>
                <w:szCs w:val="18"/>
                <w:lang w:val="it-IT"/>
              </w:rPr>
              <w:t>Categoria</w:t>
            </w:r>
          </w:p>
          <w:p w:rsidR="009A17F5" w:rsidRPr="004B46C8" w:rsidRDefault="009A17F5" w:rsidP="00DC2B27">
            <w:pPr>
              <w:spacing w:line="360" w:lineRule="auto"/>
              <w:ind w:left="426"/>
              <w:jc w:val="center"/>
              <w:rPr>
                <w:b/>
                <w:bCs/>
                <w:color w:val="FF0000"/>
                <w:sz w:val="18"/>
                <w:szCs w:val="18"/>
                <w:lang w:val="it-IT"/>
              </w:rPr>
            </w:pPr>
            <w:proofErr w:type="gramStart"/>
            <w:r w:rsidRPr="004B46C8">
              <w:rPr>
                <w:b/>
                <w:bCs/>
                <w:color w:val="FF0000"/>
                <w:sz w:val="18"/>
                <w:szCs w:val="18"/>
                <w:lang w:val="it-IT"/>
              </w:rPr>
              <w:t>secondaria</w:t>
            </w:r>
            <w:proofErr w:type="gramEnd"/>
            <w:r w:rsidRPr="004B46C8">
              <w:rPr>
                <w:b/>
                <w:bCs/>
                <w:color w:val="FF0000"/>
                <w:sz w:val="18"/>
                <w:szCs w:val="18"/>
                <w:lang w:val="it-IT"/>
              </w:rPr>
              <w:t xml:space="preserve"> 1</w:t>
            </w:r>
          </w:p>
        </w:tc>
        <w:tc>
          <w:tcPr>
            <w:tcW w:w="1983" w:type="dxa"/>
            <w:tcBorders>
              <w:top w:val="single" w:sz="4" w:space="0" w:color="000000"/>
              <w:left w:val="single" w:sz="4" w:space="0" w:color="000000"/>
              <w:bottom w:val="single" w:sz="4" w:space="0" w:color="000000"/>
              <w:right w:val="single" w:sz="4" w:space="0" w:color="000000"/>
            </w:tcBorders>
            <w:vAlign w:val="center"/>
          </w:tcPr>
          <w:p w:rsidR="009A17F5" w:rsidRPr="004B46C8" w:rsidRDefault="009A17F5" w:rsidP="00DC2B27">
            <w:pPr>
              <w:snapToGrid w:val="0"/>
              <w:spacing w:line="360" w:lineRule="auto"/>
              <w:ind w:left="426"/>
              <w:jc w:val="center"/>
              <w:rPr>
                <w:b/>
                <w:bCs/>
                <w:color w:val="FF0000"/>
                <w:sz w:val="18"/>
                <w:szCs w:val="18"/>
                <w:lang w:val="it-IT"/>
              </w:rPr>
            </w:pPr>
            <w:r w:rsidRPr="004B46C8">
              <w:rPr>
                <w:b/>
                <w:bCs/>
                <w:color w:val="FF0000"/>
                <w:sz w:val="18"/>
                <w:szCs w:val="18"/>
                <w:lang w:val="it-IT"/>
              </w:rPr>
              <w:t>Categoria</w:t>
            </w:r>
          </w:p>
          <w:p w:rsidR="009A17F5" w:rsidRPr="004B46C8" w:rsidRDefault="009A17F5" w:rsidP="00DC2B27">
            <w:pPr>
              <w:spacing w:line="360" w:lineRule="auto"/>
              <w:ind w:left="426"/>
              <w:jc w:val="center"/>
              <w:rPr>
                <w:b/>
                <w:bCs/>
                <w:color w:val="FF0000"/>
                <w:sz w:val="18"/>
                <w:szCs w:val="18"/>
                <w:lang w:val="it-IT"/>
              </w:rPr>
            </w:pPr>
            <w:proofErr w:type="gramStart"/>
            <w:r w:rsidRPr="004B46C8">
              <w:rPr>
                <w:b/>
                <w:bCs/>
                <w:color w:val="FF0000"/>
                <w:sz w:val="18"/>
                <w:szCs w:val="18"/>
                <w:lang w:val="it-IT"/>
              </w:rPr>
              <w:t>secondaria</w:t>
            </w:r>
            <w:proofErr w:type="gramEnd"/>
            <w:r w:rsidRPr="004B46C8">
              <w:rPr>
                <w:b/>
                <w:bCs/>
                <w:color w:val="FF0000"/>
                <w:sz w:val="18"/>
                <w:szCs w:val="18"/>
                <w:lang w:val="it-IT"/>
              </w:rPr>
              <w:t xml:space="preserve"> 2</w:t>
            </w:r>
          </w:p>
        </w:tc>
      </w:tr>
      <w:tr w:rsidR="009A17F5" w:rsidRPr="004B46C8" w:rsidTr="00DC2B27">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color w:val="FF0000"/>
                <w:sz w:val="18"/>
                <w:szCs w:val="18"/>
                <w:lang w:val="it-IT"/>
              </w:rPr>
              <w:t>Mandataria</w:t>
            </w:r>
          </w:p>
          <w:p w:rsidR="009A17F5" w:rsidRPr="004B46C8" w:rsidRDefault="009A17F5" w:rsidP="00DC2B27">
            <w:pPr>
              <w:snapToGrid w:val="0"/>
              <w:spacing w:line="360" w:lineRule="auto"/>
              <w:ind w:left="426"/>
              <w:rPr>
                <w:sz w:val="18"/>
                <w:szCs w:val="18"/>
                <w:lang w:val="it-IT"/>
              </w:rPr>
            </w:pPr>
            <w:r w:rsidRPr="004B46C8">
              <w:rPr>
                <w:sz w:val="18"/>
                <w:szCs w:val="18"/>
                <w:lang w:val="it-IT"/>
              </w:rPr>
              <w:fldChar w:fldCharType="begin">
                <w:ffData>
                  <w:name w:val="Text2"/>
                  <w:enabled/>
                  <w:calcOnExit w:val="0"/>
                  <w:textInput/>
                </w:ffData>
              </w:fldChar>
            </w:r>
            <w:bookmarkStart w:id="26" w:name="Text2"/>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bookmarkEnd w:id="26"/>
          </w:p>
        </w:tc>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r>
      <w:tr w:rsidR="009A17F5" w:rsidRPr="004B46C8" w:rsidTr="00DC2B27">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color w:val="FF0000"/>
                <w:sz w:val="18"/>
                <w:szCs w:val="18"/>
                <w:lang w:val="it-IT"/>
              </w:rPr>
              <w:t>Mandante</w:t>
            </w:r>
          </w:p>
          <w:p w:rsidR="009A17F5" w:rsidRPr="004B46C8" w:rsidRDefault="009A17F5" w:rsidP="00DC2B27">
            <w:pPr>
              <w:snapToGrid w:val="0"/>
              <w:spacing w:line="360" w:lineRule="auto"/>
              <w:ind w:left="426"/>
              <w:rPr>
                <w:sz w:val="18"/>
                <w:szCs w:val="18"/>
                <w:lang w:val="it-IT"/>
              </w:rPr>
            </w:pPr>
            <w:r w:rsidRPr="004B46C8">
              <w:rPr>
                <w:sz w:val="18"/>
                <w:szCs w:val="18"/>
                <w:lang w:val="it-IT"/>
              </w:rPr>
              <w:fldChar w:fldCharType="begin">
                <w:ffData>
                  <w:name w:val="Text3"/>
                  <w:enabled/>
                  <w:calcOnExit w:val="0"/>
                  <w:textInput/>
                </w:ffData>
              </w:fldChar>
            </w:r>
            <w:bookmarkStart w:id="27" w:name="Text3"/>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bookmarkEnd w:id="27"/>
          </w:p>
        </w:tc>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color w:val="FF0000"/>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rFonts w:eastAsia="MS Mincho"/>
                <w:sz w:val="18"/>
                <w:szCs w:val="18"/>
                <w:lang w:val="it-IT"/>
              </w:rPr>
              <w:t> </w:t>
            </w:r>
            <w:r w:rsidRPr="004B46C8">
              <w:rPr>
                <w:rFonts w:eastAsia="MS Mincho"/>
                <w:sz w:val="18"/>
                <w:szCs w:val="18"/>
                <w:lang w:val="it-IT"/>
              </w:rPr>
              <w:t> </w:t>
            </w:r>
            <w:r w:rsidRPr="004B46C8">
              <w:rPr>
                <w:rFonts w:eastAsia="MS Mincho"/>
                <w:sz w:val="18"/>
                <w:szCs w:val="18"/>
                <w:lang w:val="it-IT"/>
              </w:rPr>
              <w:t> </w:t>
            </w:r>
            <w:r w:rsidRPr="004B46C8">
              <w:rPr>
                <w:rFonts w:eastAsia="MS Mincho"/>
                <w:sz w:val="18"/>
                <w:szCs w:val="18"/>
                <w:lang w:val="it-IT"/>
              </w:rPr>
              <w:t> </w:t>
            </w:r>
            <w:r w:rsidRPr="004B46C8">
              <w:rPr>
                <w:rFonts w:eastAsia="MS Mincho"/>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9A17F5" w:rsidRPr="004B46C8" w:rsidRDefault="009A17F5" w:rsidP="00DC2B27">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r>
      <w:tr w:rsidR="009A17F5" w:rsidRPr="004B46C8" w:rsidTr="00DC2B27">
        <w:tc>
          <w:tcPr>
            <w:tcW w:w="2410" w:type="dxa"/>
            <w:tcBorders>
              <w:top w:val="single" w:sz="4" w:space="0" w:color="000000"/>
              <w:left w:val="single" w:sz="4" w:space="0" w:color="000000"/>
              <w:bottom w:val="single" w:sz="4" w:space="0" w:color="000000"/>
            </w:tcBorders>
          </w:tcPr>
          <w:p w:rsidR="009A17F5" w:rsidRPr="004B46C8" w:rsidRDefault="009A17F5" w:rsidP="00DC2B27">
            <w:pPr>
              <w:snapToGrid w:val="0"/>
              <w:spacing w:line="360" w:lineRule="auto"/>
              <w:ind w:left="426"/>
              <w:jc w:val="both"/>
              <w:rPr>
                <w:bCs/>
                <w:iCs/>
                <w:color w:val="FF0000"/>
                <w:sz w:val="18"/>
                <w:szCs w:val="18"/>
                <w:lang w:val="it-IT"/>
              </w:rPr>
            </w:pPr>
            <w:r w:rsidRPr="004B46C8">
              <w:rPr>
                <w:bCs/>
                <w:iCs/>
                <w:color w:val="FF0000"/>
                <w:sz w:val="18"/>
                <w:szCs w:val="18"/>
                <w:lang w:val="it-IT"/>
              </w:rPr>
              <w:t>Altre mandanti</w:t>
            </w:r>
          </w:p>
          <w:p w:rsidR="009A17F5" w:rsidRPr="004B46C8" w:rsidRDefault="009A17F5" w:rsidP="00DC2B27">
            <w:pPr>
              <w:snapToGrid w:val="0"/>
              <w:spacing w:line="360" w:lineRule="auto"/>
              <w:ind w:left="426"/>
              <w:jc w:val="both"/>
              <w:rPr>
                <w:b/>
                <w:bCs/>
                <w:i/>
                <w:iCs/>
                <w:sz w:val="18"/>
                <w:szCs w:val="18"/>
                <w:lang w:val="it-IT"/>
              </w:rPr>
            </w:pPr>
            <w:r w:rsidRPr="004B46C8">
              <w:rPr>
                <w:bCs/>
                <w:iCs/>
                <w:sz w:val="18"/>
                <w:szCs w:val="18"/>
                <w:lang w:val="it-IT"/>
              </w:rPr>
              <w:fldChar w:fldCharType="begin">
                <w:ffData>
                  <w:name w:val="Text4"/>
                  <w:enabled/>
                  <w:calcOnExit w:val="0"/>
                  <w:textInput/>
                </w:ffData>
              </w:fldChar>
            </w:r>
            <w:bookmarkStart w:id="28" w:name="Text4"/>
            <w:r w:rsidRPr="004B46C8">
              <w:rPr>
                <w:bCs/>
                <w:iCs/>
                <w:sz w:val="18"/>
                <w:szCs w:val="18"/>
                <w:lang w:val="it-IT"/>
              </w:rPr>
              <w:instrText xml:space="preserve"> FORMTEXT </w:instrText>
            </w:r>
            <w:r w:rsidRPr="004B46C8">
              <w:rPr>
                <w:bCs/>
                <w:iCs/>
                <w:sz w:val="18"/>
                <w:szCs w:val="18"/>
                <w:lang w:val="it-IT"/>
              </w:rPr>
            </w:r>
            <w:r w:rsidRPr="004B46C8">
              <w:rPr>
                <w:bCs/>
                <w:iCs/>
                <w:sz w:val="18"/>
                <w:szCs w:val="18"/>
                <w:lang w:val="it-IT"/>
              </w:rPr>
              <w:fldChar w:fldCharType="separate"/>
            </w:r>
            <w:r w:rsidRPr="004B46C8">
              <w:rPr>
                <w:bCs/>
                <w:iCs/>
                <w:sz w:val="18"/>
                <w:szCs w:val="18"/>
                <w:lang w:val="it-IT"/>
              </w:rPr>
              <w:t> </w:t>
            </w:r>
            <w:r w:rsidRPr="004B46C8">
              <w:rPr>
                <w:bCs/>
                <w:iCs/>
                <w:sz w:val="18"/>
                <w:szCs w:val="18"/>
                <w:lang w:val="it-IT"/>
              </w:rPr>
              <w:t> </w:t>
            </w:r>
            <w:r w:rsidRPr="004B46C8">
              <w:rPr>
                <w:bCs/>
                <w:iCs/>
                <w:sz w:val="18"/>
                <w:szCs w:val="18"/>
                <w:lang w:val="it-IT"/>
              </w:rPr>
              <w:t> </w:t>
            </w:r>
            <w:r w:rsidRPr="004B46C8">
              <w:rPr>
                <w:bCs/>
                <w:iCs/>
                <w:sz w:val="18"/>
                <w:szCs w:val="18"/>
                <w:lang w:val="it-IT"/>
              </w:rPr>
              <w:t> </w:t>
            </w:r>
            <w:r w:rsidRPr="004B46C8">
              <w:rPr>
                <w:bCs/>
                <w:iCs/>
                <w:sz w:val="18"/>
                <w:szCs w:val="18"/>
                <w:lang w:val="it-IT"/>
              </w:rPr>
              <w:t> </w:t>
            </w:r>
            <w:r w:rsidRPr="004B46C8">
              <w:rPr>
                <w:bCs/>
                <w:iCs/>
                <w:sz w:val="18"/>
                <w:szCs w:val="18"/>
                <w:lang w:val="it-IT"/>
              </w:rPr>
              <w:fldChar w:fldCharType="end"/>
            </w:r>
            <w:bookmarkEnd w:id="28"/>
          </w:p>
        </w:tc>
        <w:tc>
          <w:tcPr>
            <w:tcW w:w="2410" w:type="dxa"/>
            <w:tcBorders>
              <w:top w:val="single" w:sz="4" w:space="0" w:color="000000"/>
              <w:left w:val="single" w:sz="4" w:space="0" w:color="000000"/>
              <w:bottom w:val="single" w:sz="4" w:space="0" w:color="000000"/>
            </w:tcBorders>
          </w:tcPr>
          <w:p w:rsidR="009A17F5" w:rsidRPr="004B46C8" w:rsidRDefault="009A17F5" w:rsidP="00DC2B27">
            <w:pPr>
              <w:spacing w:line="360" w:lineRule="auto"/>
              <w:ind w:left="426"/>
              <w:jc w:val="both"/>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2410" w:type="dxa"/>
            <w:tcBorders>
              <w:top w:val="single" w:sz="4" w:space="0" w:color="000000"/>
              <w:left w:val="single" w:sz="4" w:space="0" w:color="000000"/>
              <w:bottom w:val="single" w:sz="4" w:space="0" w:color="000000"/>
            </w:tcBorders>
          </w:tcPr>
          <w:p w:rsidR="009A17F5" w:rsidRPr="004B46C8" w:rsidRDefault="009A17F5" w:rsidP="00DC2B27">
            <w:pPr>
              <w:spacing w:line="360" w:lineRule="auto"/>
              <w:ind w:left="426"/>
              <w:jc w:val="both"/>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tcPr>
          <w:p w:rsidR="009A17F5" w:rsidRPr="004B46C8" w:rsidRDefault="009A17F5" w:rsidP="00DC2B27">
            <w:pPr>
              <w:spacing w:line="360" w:lineRule="auto"/>
              <w:ind w:left="426"/>
              <w:jc w:val="both"/>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r>
    </w:tbl>
    <w:p w:rsidR="009A17F5" w:rsidRPr="004B46C8" w:rsidRDefault="009A17F5" w:rsidP="009A17F5">
      <w:pPr>
        <w:spacing w:line="360" w:lineRule="auto"/>
        <w:ind w:left="426"/>
        <w:rPr>
          <w:b/>
          <w:bCs/>
          <w:i/>
          <w:iCs/>
          <w:sz w:val="18"/>
          <w:szCs w:val="18"/>
          <w:lang w:val="it-IT"/>
        </w:rPr>
      </w:pPr>
    </w:p>
    <w:p w:rsidR="007725F5" w:rsidRDefault="007725F5" w:rsidP="007725F5">
      <w:pPr>
        <w:spacing w:line="360" w:lineRule="auto"/>
        <w:ind w:left="426"/>
        <w:jc w:val="both"/>
        <w:rPr>
          <w:color w:val="FF0000"/>
          <w:sz w:val="18"/>
          <w:szCs w:val="18"/>
          <w:lang w:val="it-IT"/>
        </w:rPr>
      </w:pPr>
      <w:r w:rsidRPr="004B46C8">
        <w:rPr>
          <w:color w:val="FF0000"/>
          <w:sz w:val="18"/>
          <w:szCs w:val="18"/>
          <w:lang w:val="it-IT"/>
        </w:rPr>
        <w:t>Quote/parti di esecuzione:</w:t>
      </w:r>
    </w:p>
    <w:p w:rsidR="00EF6ABB" w:rsidRPr="004B46C8" w:rsidRDefault="00EF6ABB" w:rsidP="007725F5">
      <w:pPr>
        <w:spacing w:line="360" w:lineRule="auto"/>
        <w:ind w:left="426"/>
        <w:jc w:val="both"/>
        <w:rPr>
          <w:color w:val="FF0000"/>
          <w:sz w:val="18"/>
          <w:szCs w:val="18"/>
          <w:lang w:val="it-IT"/>
        </w:rPr>
      </w:pPr>
    </w:p>
    <w:tbl>
      <w:tblPr>
        <w:tblW w:w="9213" w:type="dxa"/>
        <w:tblInd w:w="534" w:type="dxa"/>
        <w:tblLayout w:type="fixed"/>
        <w:tblLook w:val="0000" w:firstRow="0" w:lastRow="0" w:firstColumn="0" w:lastColumn="0" w:noHBand="0" w:noVBand="0"/>
      </w:tblPr>
      <w:tblGrid>
        <w:gridCol w:w="2410"/>
        <w:gridCol w:w="2410"/>
        <w:gridCol w:w="2410"/>
        <w:gridCol w:w="1983"/>
      </w:tblGrid>
      <w:tr w:rsidR="007725F5" w:rsidRPr="004B46C8" w:rsidTr="00681CBB">
        <w:trPr>
          <w:trHeight w:val="699"/>
        </w:trPr>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jc w:val="center"/>
              <w:rPr>
                <w:b/>
                <w:bCs/>
                <w:color w:val="FF0000"/>
                <w:sz w:val="18"/>
                <w:szCs w:val="18"/>
                <w:lang w:val="it-IT"/>
              </w:rPr>
            </w:pPr>
            <w:r w:rsidRPr="004B46C8">
              <w:rPr>
                <w:b/>
                <w:bCs/>
                <w:color w:val="FF0000"/>
                <w:sz w:val="18"/>
                <w:szCs w:val="18"/>
                <w:lang w:val="it-IT"/>
              </w:rPr>
              <w:t>Impresa</w:t>
            </w:r>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jc w:val="center"/>
              <w:rPr>
                <w:b/>
                <w:bCs/>
                <w:color w:val="FF0000"/>
                <w:sz w:val="18"/>
                <w:szCs w:val="18"/>
                <w:lang w:val="it-IT"/>
              </w:rPr>
            </w:pPr>
            <w:r w:rsidRPr="004B46C8">
              <w:rPr>
                <w:b/>
                <w:bCs/>
                <w:color w:val="FF0000"/>
                <w:sz w:val="18"/>
                <w:szCs w:val="18"/>
                <w:lang w:val="it-IT"/>
              </w:rPr>
              <w:t>Categoria</w:t>
            </w:r>
          </w:p>
          <w:p w:rsidR="007725F5" w:rsidRPr="004B46C8" w:rsidRDefault="007725F5" w:rsidP="00681CBB">
            <w:pPr>
              <w:spacing w:line="360" w:lineRule="auto"/>
              <w:ind w:left="426"/>
              <w:jc w:val="center"/>
              <w:rPr>
                <w:b/>
                <w:bCs/>
                <w:color w:val="FF0000"/>
                <w:sz w:val="18"/>
                <w:szCs w:val="18"/>
                <w:lang w:val="it-IT"/>
              </w:rPr>
            </w:pPr>
            <w:proofErr w:type="gramStart"/>
            <w:r w:rsidRPr="004B46C8">
              <w:rPr>
                <w:b/>
                <w:bCs/>
                <w:color w:val="FF0000"/>
                <w:sz w:val="18"/>
                <w:szCs w:val="18"/>
                <w:lang w:val="it-IT"/>
              </w:rPr>
              <w:t>principale</w:t>
            </w:r>
            <w:proofErr w:type="gramEnd"/>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jc w:val="center"/>
              <w:rPr>
                <w:b/>
                <w:bCs/>
                <w:color w:val="FF0000"/>
                <w:sz w:val="18"/>
                <w:szCs w:val="18"/>
                <w:lang w:val="it-IT"/>
              </w:rPr>
            </w:pPr>
            <w:r w:rsidRPr="004B46C8">
              <w:rPr>
                <w:b/>
                <w:bCs/>
                <w:color w:val="FF0000"/>
                <w:sz w:val="18"/>
                <w:szCs w:val="18"/>
                <w:lang w:val="it-IT"/>
              </w:rPr>
              <w:t>Categoria</w:t>
            </w:r>
          </w:p>
          <w:p w:rsidR="007725F5" w:rsidRPr="004B46C8" w:rsidRDefault="007725F5" w:rsidP="00681CBB">
            <w:pPr>
              <w:spacing w:line="360" w:lineRule="auto"/>
              <w:ind w:left="426"/>
              <w:jc w:val="center"/>
              <w:rPr>
                <w:b/>
                <w:bCs/>
                <w:color w:val="FF0000"/>
                <w:sz w:val="18"/>
                <w:szCs w:val="18"/>
                <w:lang w:val="it-IT"/>
              </w:rPr>
            </w:pPr>
            <w:proofErr w:type="gramStart"/>
            <w:r w:rsidRPr="004B46C8">
              <w:rPr>
                <w:b/>
                <w:bCs/>
                <w:color w:val="FF0000"/>
                <w:sz w:val="18"/>
                <w:szCs w:val="18"/>
                <w:lang w:val="it-IT"/>
              </w:rPr>
              <w:t>secondaria</w:t>
            </w:r>
            <w:proofErr w:type="gramEnd"/>
            <w:r w:rsidRPr="004B46C8">
              <w:rPr>
                <w:b/>
                <w:bCs/>
                <w:color w:val="FF0000"/>
                <w:sz w:val="18"/>
                <w:szCs w:val="18"/>
                <w:lang w:val="it-IT"/>
              </w:rPr>
              <w:t xml:space="preserve"> 1</w:t>
            </w:r>
          </w:p>
        </w:tc>
        <w:tc>
          <w:tcPr>
            <w:tcW w:w="1983" w:type="dxa"/>
            <w:tcBorders>
              <w:top w:val="single" w:sz="4" w:space="0" w:color="000000"/>
              <w:left w:val="single" w:sz="4" w:space="0" w:color="000000"/>
              <w:bottom w:val="single" w:sz="4" w:space="0" w:color="000000"/>
              <w:right w:val="single" w:sz="4" w:space="0" w:color="000000"/>
            </w:tcBorders>
            <w:vAlign w:val="center"/>
          </w:tcPr>
          <w:p w:rsidR="007725F5" w:rsidRPr="004B46C8" w:rsidRDefault="007725F5" w:rsidP="00681CBB">
            <w:pPr>
              <w:snapToGrid w:val="0"/>
              <w:spacing w:line="360" w:lineRule="auto"/>
              <w:ind w:left="426"/>
              <w:jc w:val="center"/>
              <w:rPr>
                <w:b/>
                <w:bCs/>
                <w:color w:val="FF0000"/>
                <w:sz w:val="18"/>
                <w:szCs w:val="18"/>
                <w:lang w:val="it-IT"/>
              </w:rPr>
            </w:pPr>
            <w:r w:rsidRPr="004B46C8">
              <w:rPr>
                <w:b/>
                <w:bCs/>
                <w:color w:val="FF0000"/>
                <w:sz w:val="18"/>
                <w:szCs w:val="18"/>
                <w:lang w:val="it-IT"/>
              </w:rPr>
              <w:t>Categoria</w:t>
            </w:r>
          </w:p>
          <w:p w:rsidR="007725F5" w:rsidRPr="004B46C8" w:rsidRDefault="007725F5" w:rsidP="00681CBB">
            <w:pPr>
              <w:spacing w:line="360" w:lineRule="auto"/>
              <w:ind w:left="426"/>
              <w:jc w:val="center"/>
              <w:rPr>
                <w:b/>
                <w:bCs/>
                <w:color w:val="FF0000"/>
                <w:sz w:val="18"/>
                <w:szCs w:val="18"/>
                <w:lang w:val="it-IT"/>
              </w:rPr>
            </w:pPr>
            <w:proofErr w:type="gramStart"/>
            <w:r w:rsidRPr="004B46C8">
              <w:rPr>
                <w:b/>
                <w:bCs/>
                <w:color w:val="FF0000"/>
                <w:sz w:val="18"/>
                <w:szCs w:val="18"/>
                <w:lang w:val="it-IT"/>
              </w:rPr>
              <w:t>secondaria</w:t>
            </w:r>
            <w:proofErr w:type="gramEnd"/>
            <w:r w:rsidRPr="004B46C8">
              <w:rPr>
                <w:b/>
                <w:bCs/>
                <w:color w:val="FF0000"/>
                <w:sz w:val="18"/>
                <w:szCs w:val="18"/>
                <w:lang w:val="it-IT"/>
              </w:rPr>
              <w:t xml:space="preserve"> 2</w:t>
            </w:r>
          </w:p>
        </w:tc>
      </w:tr>
      <w:tr w:rsidR="007725F5" w:rsidRPr="004B46C8" w:rsidTr="00681CBB">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color w:val="FF0000"/>
                <w:sz w:val="18"/>
                <w:szCs w:val="18"/>
                <w:lang w:val="it-IT"/>
              </w:rPr>
              <w:t>Mandataria</w:t>
            </w:r>
          </w:p>
          <w:p w:rsidR="007725F5" w:rsidRPr="004B46C8" w:rsidRDefault="007725F5" w:rsidP="00681CBB">
            <w:pPr>
              <w:snapToGrid w:val="0"/>
              <w:spacing w:line="360" w:lineRule="auto"/>
              <w:ind w:left="426"/>
              <w:rPr>
                <w:sz w:val="18"/>
                <w:szCs w:val="18"/>
                <w:lang w:val="it-IT"/>
              </w:rPr>
            </w:pPr>
            <w:r w:rsidRPr="004B46C8">
              <w:rPr>
                <w:sz w:val="18"/>
                <w:szCs w:val="18"/>
                <w:lang w:val="it-IT"/>
              </w:rPr>
              <w:fldChar w:fldCharType="begin">
                <w:ffData>
                  <w:name w:val="Text2"/>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r>
      <w:tr w:rsidR="007725F5" w:rsidRPr="004B46C8" w:rsidTr="00681CBB">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color w:val="FF0000"/>
                <w:sz w:val="18"/>
                <w:szCs w:val="18"/>
                <w:lang w:val="it-IT"/>
              </w:rPr>
              <w:t>Mandante</w:t>
            </w:r>
          </w:p>
          <w:p w:rsidR="007725F5" w:rsidRPr="004B46C8" w:rsidRDefault="007725F5" w:rsidP="00681CBB">
            <w:pPr>
              <w:snapToGrid w:val="0"/>
              <w:spacing w:line="360" w:lineRule="auto"/>
              <w:ind w:left="426"/>
              <w:rPr>
                <w:sz w:val="18"/>
                <w:szCs w:val="18"/>
                <w:lang w:val="it-IT"/>
              </w:rPr>
            </w:pPr>
            <w:r w:rsidRPr="004B46C8">
              <w:rPr>
                <w:sz w:val="18"/>
                <w:szCs w:val="18"/>
                <w:lang w:val="it-IT"/>
              </w:rPr>
              <w:fldChar w:fldCharType="begin">
                <w:ffData>
                  <w:name w:val="Text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color w:val="FF0000"/>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rFonts w:eastAsia="MS Mincho"/>
                <w:sz w:val="18"/>
                <w:szCs w:val="18"/>
                <w:lang w:val="it-IT"/>
              </w:rPr>
              <w:t> </w:t>
            </w:r>
            <w:r w:rsidRPr="004B46C8">
              <w:rPr>
                <w:rFonts w:eastAsia="MS Mincho"/>
                <w:sz w:val="18"/>
                <w:szCs w:val="18"/>
                <w:lang w:val="it-IT"/>
              </w:rPr>
              <w:t> </w:t>
            </w:r>
            <w:r w:rsidRPr="004B46C8">
              <w:rPr>
                <w:rFonts w:eastAsia="MS Mincho"/>
                <w:sz w:val="18"/>
                <w:szCs w:val="18"/>
                <w:lang w:val="it-IT"/>
              </w:rPr>
              <w:t> </w:t>
            </w:r>
            <w:r w:rsidRPr="004B46C8">
              <w:rPr>
                <w:rFonts w:eastAsia="MS Mincho"/>
                <w:sz w:val="18"/>
                <w:szCs w:val="18"/>
                <w:lang w:val="it-IT"/>
              </w:rPr>
              <w:t> </w:t>
            </w:r>
            <w:r w:rsidRPr="004B46C8">
              <w:rPr>
                <w:rFonts w:eastAsia="MS Mincho"/>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7725F5" w:rsidRPr="004B46C8" w:rsidRDefault="007725F5" w:rsidP="00681CBB">
            <w:pPr>
              <w:snapToGrid w:val="0"/>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r>
      <w:tr w:rsidR="007725F5" w:rsidRPr="0072234D" w:rsidTr="00681CBB">
        <w:tc>
          <w:tcPr>
            <w:tcW w:w="2410" w:type="dxa"/>
            <w:tcBorders>
              <w:top w:val="single" w:sz="4" w:space="0" w:color="000000"/>
              <w:left w:val="single" w:sz="4" w:space="0" w:color="000000"/>
              <w:bottom w:val="single" w:sz="4" w:space="0" w:color="000000"/>
            </w:tcBorders>
          </w:tcPr>
          <w:p w:rsidR="007725F5" w:rsidRPr="004B46C8" w:rsidRDefault="007725F5" w:rsidP="00681CBB">
            <w:pPr>
              <w:snapToGrid w:val="0"/>
              <w:spacing w:line="360" w:lineRule="auto"/>
              <w:ind w:left="426"/>
              <w:jc w:val="both"/>
              <w:rPr>
                <w:bCs/>
                <w:iCs/>
                <w:color w:val="FF0000"/>
                <w:sz w:val="18"/>
                <w:szCs w:val="18"/>
                <w:lang w:val="it-IT"/>
              </w:rPr>
            </w:pPr>
            <w:r w:rsidRPr="004B46C8">
              <w:rPr>
                <w:bCs/>
                <w:iCs/>
                <w:color w:val="FF0000"/>
                <w:sz w:val="18"/>
                <w:szCs w:val="18"/>
                <w:lang w:val="it-IT"/>
              </w:rPr>
              <w:lastRenderedPageBreak/>
              <w:t>Altre mandanti</w:t>
            </w:r>
          </w:p>
          <w:p w:rsidR="007725F5" w:rsidRPr="004B46C8" w:rsidRDefault="007725F5" w:rsidP="00681CBB">
            <w:pPr>
              <w:snapToGrid w:val="0"/>
              <w:spacing w:line="360" w:lineRule="auto"/>
              <w:ind w:left="426"/>
              <w:jc w:val="both"/>
              <w:rPr>
                <w:b/>
                <w:bCs/>
                <w:i/>
                <w:iCs/>
                <w:sz w:val="18"/>
                <w:szCs w:val="18"/>
                <w:lang w:val="it-IT"/>
              </w:rPr>
            </w:pPr>
            <w:r w:rsidRPr="004B46C8">
              <w:rPr>
                <w:bCs/>
                <w:iCs/>
                <w:sz w:val="18"/>
                <w:szCs w:val="18"/>
                <w:lang w:val="it-IT"/>
              </w:rPr>
              <w:fldChar w:fldCharType="begin">
                <w:ffData>
                  <w:name w:val="Text4"/>
                  <w:enabled/>
                  <w:calcOnExit w:val="0"/>
                  <w:textInput/>
                </w:ffData>
              </w:fldChar>
            </w:r>
            <w:r w:rsidRPr="004B46C8">
              <w:rPr>
                <w:bCs/>
                <w:iCs/>
                <w:sz w:val="18"/>
                <w:szCs w:val="18"/>
                <w:lang w:val="it-IT"/>
              </w:rPr>
              <w:instrText xml:space="preserve"> FORMTEXT </w:instrText>
            </w:r>
            <w:r w:rsidRPr="004B46C8">
              <w:rPr>
                <w:bCs/>
                <w:iCs/>
                <w:sz w:val="18"/>
                <w:szCs w:val="18"/>
                <w:lang w:val="it-IT"/>
              </w:rPr>
            </w:r>
            <w:r w:rsidRPr="004B46C8">
              <w:rPr>
                <w:bCs/>
                <w:iCs/>
                <w:sz w:val="18"/>
                <w:szCs w:val="18"/>
                <w:lang w:val="it-IT"/>
              </w:rPr>
              <w:fldChar w:fldCharType="separate"/>
            </w:r>
            <w:r w:rsidRPr="004B46C8">
              <w:rPr>
                <w:bCs/>
                <w:iCs/>
                <w:sz w:val="18"/>
                <w:szCs w:val="18"/>
                <w:lang w:val="it-IT"/>
              </w:rPr>
              <w:t> </w:t>
            </w:r>
            <w:r w:rsidRPr="004B46C8">
              <w:rPr>
                <w:bCs/>
                <w:iCs/>
                <w:sz w:val="18"/>
                <w:szCs w:val="18"/>
                <w:lang w:val="it-IT"/>
              </w:rPr>
              <w:t> </w:t>
            </w:r>
            <w:r w:rsidRPr="004B46C8">
              <w:rPr>
                <w:bCs/>
                <w:iCs/>
                <w:sz w:val="18"/>
                <w:szCs w:val="18"/>
                <w:lang w:val="it-IT"/>
              </w:rPr>
              <w:t> </w:t>
            </w:r>
            <w:r w:rsidRPr="004B46C8">
              <w:rPr>
                <w:bCs/>
                <w:iCs/>
                <w:sz w:val="18"/>
                <w:szCs w:val="18"/>
                <w:lang w:val="it-IT"/>
              </w:rPr>
              <w:t> </w:t>
            </w:r>
            <w:r w:rsidRPr="004B46C8">
              <w:rPr>
                <w:bCs/>
                <w:iCs/>
                <w:sz w:val="18"/>
                <w:szCs w:val="18"/>
                <w:lang w:val="it-IT"/>
              </w:rPr>
              <w:t> </w:t>
            </w:r>
            <w:r w:rsidRPr="004B46C8">
              <w:rPr>
                <w:bCs/>
                <w:iCs/>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rsidR="007725F5" w:rsidRPr="004B46C8" w:rsidRDefault="007725F5" w:rsidP="00681CBB">
            <w:pPr>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7725F5" w:rsidRPr="0072234D" w:rsidRDefault="007725F5" w:rsidP="00681CBB">
            <w:pPr>
              <w:spacing w:line="360" w:lineRule="auto"/>
              <w:ind w:left="426"/>
              <w:rPr>
                <w:color w:val="FF0000"/>
                <w:sz w:val="18"/>
                <w:szCs w:val="18"/>
                <w:lang w:val="it-IT"/>
              </w:rPr>
            </w:pPr>
            <w:r w:rsidRPr="004B46C8">
              <w:rPr>
                <w:sz w:val="18"/>
                <w:szCs w:val="18"/>
                <w:lang w:val="it-IT"/>
              </w:rPr>
              <w:fldChar w:fldCharType="begin">
                <w:ffData>
                  <w:name w:val="Testo33"/>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 xml:space="preserve"> </w:t>
            </w:r>
            <w:r w:rsidRPr="004B46C8">
              <w:rPr>
                <w:color w:val="FF0000"/>
                <w:sz w:val="18"/>
                <w:szCs w:val="18"/>
                <w:lang w:val="it-IT"/>
              </w:rPr>
              <w:t>%</w:t>
            </w:r>
          </w:p>
        </w:tc>
      </w:tr>
    </w:tbl>
    <w:p w:rsidR="009A17F5" w:rsidRPr="0072234D" w:rsidRDefault="009A17F5" w:rsidP="009A17F5">
      <w:pPr>
        <w:pStyle w:val="sche3"/>
        <w:spacing w:line="360" w:lineRule="auto"/>
        <w:jc w:val="left"/>
        <w:rPr>
          <w:sz w:val="18"/>
          <w:szCs w:val="18"/>
          <w:lang w:val="it-IT"/>
        </w:rPr>
      </w:pPr>
    </w:p>
    <w:p w:rsidR="009A17F5" w:rsidRPr="00F464A1" w:rsidRDefault="009A17F5" w:rsidP="009A17F5">
      <w:pPr>
        <w:spacing w:line="360" w:lineRule="auto"/>
        <w:rPr>
          <w:b/>
          <w:bCs/>
          <w:i/>
          <w:iCs/>
          <w:sz w:val="18"/>
          <w:szCs w:val="18"/>
          <w:highlight w:val="red"/>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9A17F5" w:rsidRPr="00F464A1" w:rsidRDefault="009A17F5" w:rsidP="00DC2B27">
            <w:pPr>
              <w:pStyle w:val="sche3"/>
              <w:snapToGrid w:val="0"/>
              <w:spacing w:line="360" w:lineRule="auto"/>
              <w:rPr>
                <w:b/>
                <w:bCs/>
                <w:i/>
                <w:iCs/>
                <w:sz w:val="18"/>
                <w:szCs w:val="18"/>
                <w:lang w:val="it-IT"/>
              </w:rPr>
            </w:pPr>
          </w:p>
          <w:p w:rsidR="009A17F5" w:rsidRPr="00F464A1" w:rsidRDefault="009A17F5" w:rsidP="00DC2B27">
            <w:pPr>
              <w:pStyle w:val="sche3"/>
              <w:spacing w:line="360" w:lineRule="auto"/>
              <w:rPr>
                <w:b/>
                <w:bCs/>
                <w:i/>
                <w:iCs/>
                <w:sz w:val="18"/>
                <w:szCs w:val="18"/>
                <w:lang w:val="it-IT"/>
              </w:rPr>
            </w:pPr>
            <w:r w:rsidRPr="00F464A1">
              <w:rPr>
                <w:b/>
                <w:bCs/>
                <w:i/>
                <w:iCs/>
                <w:sz w:val="18"/>
                <w:szCs w:val="18"/>
                <w:lang w:val="it-IT"/>
              </w:rPr>
              <w:t>ANNOTAZIONI</w:t>
            </w:r>
          </w:p>
          <w:p w:rsidR="009A17F5" w:rsidRDefault="009A17F5" w:rsidP="00DC2B27">
            <w:pPr>
              <w:pStyle w:val="sche3"/>
              <w:spacing w:line="360" w:lineRule="auto"/>
              <w:rPr>
                <w:sz w:val="18"/>
                <w:szCs w:val="18"/>
                <w:lang w:val="it-IT"/>
              </w:rPr>
            </w:pPr>
            <w:r w:rsidRPr="00F464A1">
              <w:rPr>
                <w:sz w:val="18"/>
                <w:szCs w:val="18"/>
                <w:lang w:val="it-IT"/>
              </w:rPr>
              <w:fldChar w:fldCharType="begin">
                <w:ffData>
                  <w:name w:val="Testo60"/>
                  <w:enabled/>
                  <w:calcOnExit w:val="0"/>
                  <w:textInput/>
                </w:ffData>
              </w:fldChar>
            </w:r>
            <w:bookmarkStart w:id="29" w:name="Testo60"/>
            <w:r w:rsidRPr="00F464A1">
              <w:rPr>
                <w:sz w:val="18"/>
                <w:szCs w:val="18"/>
                <w:lang w:val="it-IT"/>
              </w:rPr>
              <w:instrText xml:space="preserve"> FORMTEXT </w:instrText>
            </w:r>
            <w:r w:rsidRPr="00F464A1">
              <w:rPr>
                <w:sz w:val="18"/>
                <w:szCs w:val="18"/>
                <w:lang w:val="it-IT"/>
              </w:rPr>
            </w:r>
            <w:r w:rsidRPr="00F464A1">
              <w:rPr>
                <w:sz w:val="18"/>
                <w:szCs w:val="18"/>
                <w:lang w:val="it-IT"/>
              </w:rPr>
              <w:fldChar w:fldCharType="separate"/>
            </w:r>
            <w:r w:rsidRPr="00F464A1">
              <w:rPr>
                <w:sz w:val="18"/>
                <w:szCs w:val="18"/>
                <w:lang w:val="it-IT"/>
              </w:rPr>
              <w:t> </w:t>
            </w:r>
            <w:r w:rsidRPr="00F464A1">
              <w:rPr>
                <w:sz w:val="18"/>
                <w:szCs w:val="18"/>
                <w:lang w:val="it-IT"/>
              </w:rPr>
              <w:t> </w:t>
            </w:r>
            <w:r w:rsidRPr="00F464A1">
              <w:rPr>
                <w:sz w:val="18"/>
                <w:szCs w:val="18"/>
                <w:lang w:val="it-IT"/>
              </w:rPr>
              <w:t> </w:t>
            </w:r>
            <w:r w:rsidRPr="00F464A1">
              <w:rPr>
                <w:sz w:val="18"/>
                <w:szCs w:val="18"/>
                <w:lang w:val="it-IT"/>
              </w:rPr>
              <w:t> </w:t>
            </w:r>
            <w:r w:rsidRPr="00F464A1">
              <w:rPr>
                <w:sz w:val="18"/>
                <w:szCs w:val="18"/>
                <w:lang w:val="it-IT"/>
              </w:rPr>
              <w:t> </w:t>
            </w:r>
            <w:r w:rsidRPr="00F464A1">
              <w:rPr>
                <w:sz w:val="18"/>
                <w:szCs w:val="18"/>
                <w:lang w:val="it-IT"/>
              </w:rPr>
              <w:fldChar w:fldCharType="end"/>
            </w:r>
            <w:bookmarkEnd w:id="29"/>
          </w:p>
          <w:p w:rsidR="007D331D" w:rsidRPr="0072234D" w:rsidRDefault="007D331D" w:rsidP="00DC2B27">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9A17F5">
      <w:pPr>
        <w:pStyle w:val="sche3"/>
        <w:autoSpaceDE/>
        <w:spacing w:line="360" w:lineRule="auto"/>
        <w:jc w:val="center"/>
        <w:rPr>
          <w:b/>
          <w:bCs/>
          <w:sz w:val="18"/>
          <w:szCs w:val="18"/>
          <w:lang w:val="it-IT"/>
        </w:rPr>
      </w:pPr>
      <w:r w:rsidRPr="0072234D">
        <w:rPr>
          <w:b/>
          <w:bCs/>
          <w:sz w:val="18"/>
          <w:szCs w:val="18"/>
          <w:lang w:val="it-IT"/>
        </w:rPr>
        <w:t>DICHIARA</w:t>
      </w:r>
      <w:r w:rsidRPr="0072234D">
        <w:rPr>
          <w:rStyle w:val="Endnotenzeichen"/>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30" w:name="Controllo59"/>
    <w:p w:rsidR="009A17F5"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30"/>
      <w:r w:rsidRPr="0072234D">
        <w:rPr>
          <w:sz w:val="18"/>
          <w:szCs w:val="18"/>
          <w:lang w:val="it-IT"/>
        </w:rPr>
        <w:tab/>
        <w:t>(</w:t>
      </w:r>
      <w:proofErr w:type="gramStart"/>
      <w:r w:rsidRPr="0072234D">
        <w:rPr>
          <w:sz w:val="18"/>
          <w:szCs w:val="18"/>
          <w:lang w:val="it-IT"/>
        </w:rPr>
        <w:t>nel</w:t>
      </w:r>
      <w:proofErr w:type="gramEnd"/>
      <w:r w:rsidRPr="0072234D">
        <w:rPr>
          <w:sz w:val="18"/>
          <w:szCs w:val="18"/>
          <w:lang w:val="it-IT"/>
        </w:rPr>
        <w:t xml:space="preserve">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3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3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3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3"/>
      <w:r w:rsidRPr="0072234D">
        <w:rPr>
          <w:sz w:val="18"/>
          <w:szCs w:val="18"/>
          <w:lang w:val="it-IT"/>
        </w:rPr>
        <w:t xml:space="preserve"> coincidente con quella oggetto del presente appalto;</w:t>
      </w:r>
    </w:p>
    <w:p w:rsidR="00D6340C" w:rsidRDefault="00D6340C" w:rsidP="009A17F5">
      <w:pPr>
        <w:autoSpaceDE w:val="0"/>
        <w:spacing w:line="360" w:lineRule="auto"/>
        <w:ind w:left="426" w:hanging="426"/>
        <w:jc w:val="both"/>
        <w:rPr>
          <w:sz w:val="18"/>
          <w:szCs w:val="18"/>
          <w:lang w:val="it-IT"/>
        </w:rPr>
      </w:pPr>
    </w:p>
    <w:p w:rsidR="00D6340C" w:rsidRPr="0072234D" w:rsidRDefault="00D6340C" w:rsidP="00141B5B">
      <w:pPr>
        <w:autoSpaceDE w:val="0"/>
        <w:spacing w:line="360" w:lineRule="auto"/>
        <w:ind w:left="426" w:hanging="426"/>
        <w:jc w:val="both"/>
        <w:rPr>
          <w:sz w:val="18"/>
          <w:szCs w:val="18"/>
          <w:lang w:val="it-IT"/>
        </w:rPr>
      </w:pPr>
      <w:r w:rsidRPr="0021526D">
        <w:rPr>
          <w:sz w:val="18"/>
          <w:szCs w:val="18"/>
          <w:lang w:val="it-IT"/>
        </w:rPr>
        <w:fldChar w:fldCharType="begin">
          <w:ffData>
            <w:name w:val="Controllo59"/>
            <w:enabled/>
            <w:calcOnExit w:val="0"/>
            <w:checkBox>
              <w:sizeAuto/>
              <w:default w:val="0"/>
              <w:checked w:val="0"/>
            </w:checkBox>
          </w:ffData>
        </w:fldChar>
      </w:r>
      <w:r w:rsidRPr="0021526D">
        <w:rPr>
          <w:sz w:val="18"/>
          <w:szCs w:val="18"/>
          <w:lang w:val="it-IT"/>
        </w:rPr>
        <w:instrText xml:space="preserve"> FORMCHECKBOX </w:instrText>
      </w:r>
      <w:r w:rsidRPr="0021526D">
        <w:rPr>
          <w:sz w:val="18"/>
          <w:szCs w:val="18"/>
          <w:lang w:val="it-IT"/>
        </w:rPr>
      </w:r>
      <w:r w:rsidRPr="0021526D">
        <w:rPr>
          <w:sz w:val="18"/>
          <w:szCs w:val="18"/>
          <w:lang w:val="it-IT"/>
        </w:rPr>
        <w:fldChar w:fldCharType="end"/>
      </w:r>
      <w:r w:rsidR="00141B5B" w:rsidRPr="0021526D">
        <w:rPr>
          <w:sz w:val="18"/>
          <w:szCs w:val="18"/>
          <w:lang w:val="it-IT"/>
        </w:rPr>
        <w:tab/>
      </w:r>
      <w:proofErr w:type="gramStart"/>
      <w:r w:rsidRPr="0021526D">
        <w:rPr>
          <w:sz w:val="18"/>
          <w:szCs w:val="18"/>
          <w:lang w:val="it-IT"/>
        </w:rPr>
        <w:t>di</w:t>
      </w:r>
      <w:proofErr w:type="gramEnd"/>
      <w:r w:rsidRPr="0021526D">
        <w:rPr>
          <w:sz w:val="18"/>
          <w:szCs w:val="18"/>
          <w:lang w:val="it-IT"/>
        </w:rPr>
        <w:t xml:space="preserve"> essere iscritto nel registro provinciale degli enti cooperativi: </w:t>
      </w:r>
      <w:r w:rsidRPr="0021526D">
        <w:rPr>
          <w:sz w:val="18"/>
          <w:szCs w:val="18"/>
          <w:lang w:val="it-IT"/>
        </w:rPr>
        <w:fldChar w:fldCharType="begin">
          <w:ffData>
            <w:name w:val="Testo93"/>
            <w:enabled/>
            <w:calcOnExit w:val="0"/>
            <w:textInput/>
          </w:ffData>
        </w:fldChar>
      </w:r>
      <w:r w:rsidRPr="0021526D">
        <w:rPr>
          <w:sz w:val="18"/>
          <w:szCs w:val="18"/>
          <w:lang w:val="it-IT"/>
        </w:rPr>
        <w:instrText xml:space="preserve"> FORMTEXT </w:instrText>
      </w:r>
      <w:r w:rsidRPr="0021526D">
        <w:rPr>
          <w:sz w:val="18"/>
          <w:szCs w:val="18"/>
          <w:lang w:val="it-IT"/>
        </w:rPr>
      </w:r>
      <w:r w:rsidRPr="0021526D">
        <w:rPr>
          <w:sz w:val="18"/>
          <w:szCs w:val="18"/>
          <w:lang w:val="it-IT"/>
        </w:rPr>
        <w:fldChar w:fldCharType="separate"/>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t> </w:t>
      </w:r>
      <w:r w:rsidRPr="0021526D">
        <w:rPr>
          <w:sz w:val="18"/>
          <w:szCs w:val="18"/>
          <w:lang w:val="it-IT"/>
        </w:rPr>
        <w:fldChar w:fldCharType="end"/>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34" w:name="Controllo143"/>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34"/>
      <w:r w:rsidRPr="0072234D">
        <w:rPr>
          <w:sz w:val="18"/>
          <w:szCs w:val="18"/>
          <w:lang w:val="it-IT"/>
        </w:rPr>
        <w:tab/>
        <w:t>(</w:t>
      </w:r>
      <w:proofErr w:type="gramStart"/>
      <w:r w:rsidRPr="0072234D">
        <w:rPr>
          <w:sz w:val="18"/>
          <w:szCs w:val="18"/>
          <w:lang w:val="it-IT"/>
        </w:rPr>
        <w:t>nel</w:t>
      </w:r>
      <w:proofErr w:type="gramEnd"/>
      <w:r w:rsidRPr="0072234D">
        <w:rPr>
          <w:sz w:val="18"/>
          <w:szCs w:val="18"/>
          <w:lang w:val="it-IT"/>
        </w:rPr>
        <w:t xml:space="preserve"> caso di ONLUS) di essere iscritto nel seguente registro delle ONLUS: </w:t>
      </w:r>
      <w:r w:rsidRPr="0072234D">
        <w:rPr>
          <w:sz w:val="18"/>
          <w:szCs w:val="18"/>
          <w:lang w:val="it-IT"/>
        </w:rPr>
        <w:fldChar w:fldCharType="begin">
          <w:ffData>
            <w:name w:val="Testo93"/>
            <w:enabled/>
            <w:calcOnExit w:val="0"/>
            <w:textInput/>
          </w:ffData>
        </w:fldChar>
      </w:r>
      <w:bookmarkStart w:id="3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36" w:name="Controllo144"/>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36"/>
      <w:r w:rsidRPr="0072234D">
        <w:rPr>
          <w:sz w:val="18"/>
          <w:szCs w:val="18"/>
          <w:lang w:val="it-IT"/>
        </w:rPr>
        <w:tab/>
        <w:t>(</w:t>
      </w:r>
      <w:proofErr w:type="gramStart"/>
      <w:r w:rsidRPr="0072234D">
        <w:rPr>
          <w:sz w:val="18"/>
          <w:szCs w:val="18"/>
          <w:lang w:val="it-IT"/>
        </w:rPr>
        <w:t>nel</w:t>
      </w:r>
      <w:proofErr w:type="gramEnd"/>
      <w:r w:rsidRPr="0072234D">
        <w:rPr>
          <w:sz w:val="18"/>
          <w:szCs w:val="18"/>
          <w:lang w:val="it-IT"/>
        </w:rPr>
        <w:t xml:space="preserve">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center"/>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Numero di iscrizione</w:t>
      </w:r>
      <w:proofErr w:type="gramStart"/>
      <w:r w:rsidRPr="0072234D">
        <w:rPr>
          <w:sz w:val="18"/>
          <w:szCs w:val="18"/>
          <w:lang w:val="it-IT"/>
        </w:rPr>
        <w:t xml:space="preserve">: </w:t>
      </w:r>
      <w:r w:rsidRPr="0072234D">
        <w:rPr>
          <w:sz w:val="18"/>
          <w:szCs w:val="18"/>
          <w:lang w:val="it-IT"/>
        </w:rPr>
        <w:fldChar w:fldCharType="begin">
          <w:ffData>
            <w:name w:val="Testo94"/>
            <w:enabled/>
            <w:calcOnExit w:val="0"/>
            <w:textInput/>
          </w:ffData>
        </w:fldChar>
      </w:r>
      <w:bookmarkStart w:id="3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proofErr w:type="gramEnd"/>
    </w:p>
    <w:p w:rsidR="009A17F5" w:rsidRPr="0072234D" w:rsidRDefault="009A17F5" w:rsidP="009A17F5">
      <w:pPr>
        <w:autoSpaceDE w:val="0"/>
        <w:spacing w:line="360" w:lineRule="auto"/>
        <w:rPr>
          <w:sz w:val="18"/>
          <w:szCs w:val="18"/>
          <w:lang w:val="it-IT"/>
        </w:rPr>
      </w:pPr>
      <w:proofErr w:type="gramStart"/>
      <w:r w:rsidRPr="0072234D">
        <w:rPr>
          <w:sz w:val="18"/>
          <w:szCs w:val="18"/>
          <w:lang w:val="it-IT"/>
        </w:rPr>
        <w:t>data</w:t>
      </w:r>
      <w:proofErr w:type="gramEnd"/>
      <w:r w:rsidRPr="0072234D">
        <w:rPr>
          <w:sz w:val="18"/>
          <w:szCs w:val="18"/>
          <w:lang w:val="it-IT"/>
        </w:rPr>
        <w:t xml:space="preserve"> di iscrizione: </w:t>
      </w:r>
      <w:r w:rsidRPr="0072234D">
        <w:rPr>
          <w:sz w:val="18"/>
          <w:szCs w:val="18"/>
          <w:lang w:val="it-IT"/>
        </w:rPr>
        <w:fldChar w:fldCharType="begin">
          <w:ffData>
            <w:name w:val="Testo95"/>
            <w:enabled/>
            <w:calcOnExit w:val="0"/>
            <w:textInput/>
          </w:ffData>
        </w:fldChar>
      </w:r>
      <w:bookmarkStart w:id="3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r w:rsidRPr="0072234D">
        <w:rPr>
          <w:sz w:val="18"/>
          <w:szCs w:val="18"/>
          <w:lang w:val="it-IT"/>
        </w:rPr>
        <w:t>;</w:t>
      </w:r>
    </w:p>
    <w:p w:rsidR="009A17F5" w:rsidRPr="0072234D" w:rsidRDefault="009A17F5" w:rsidP="009A17F5">
      <w:pPr>
        <w:autoSpaceDE w:val="0"/>
        <w:spacing w:line="360" w:lineRule="auto"/>
        <w:rPr>
          <w:sz w:val="18"/>
          <w:szCs w:val="18"/>
          <w:lang w:val="it-IT"/>
        </w:rPr>
      </w:pPr>
      <w:proofErr w:type="gramStart"/>
      <w:r w:rsidRPr="0072234D">
        <w:rPr>
          <w:sz w:val="18"/>
          <w:szCs w:val="18"/>
          <w:lang w:val="it-IT"/>
        </w:rPr>
        <w:t>durata</w:t>
      </w:r>
      <w:proofErr w:type="gramEnd"/>
      <w:r w:rsidRPr="0072234D">
        <w:rPr>
          <w:sz w:val="18"/>
          <w:szCs w:val="18"/>
          <w:lang w:val="it-IT"/>
        </w:rPr>
        <w:t xml:space="preserve"> della ditta/data termine: </w:t>
      </w:r>
      <w:r w:rsidRPr="0072234D">
        <w:rPr>
          <w:sz w:val="18"/>
          <w:szCs w:val="18"/>
          <w:lang w:val="it-IT"/>
        </w:rPr>
        <w:fldChar w:fldCharType="begin">
          <w:ffData>
            <w:name w:val="Testo96"/>
            <w:enabled/>
            <w:calcOnExit w:val="0"/>
            <w:textInput/>
          </w:ffData>
        </w:fldChar>
      </w:r>
      <w:bookmarkStart w:id="3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r w:rsidRPr="0072234D">
        <w:rPr>
          <w:sz w:val="18"/>
          <w:szCs w:val="18"/>
          <w:lang w:val="it-IT"/>
        </w:rPr>
        <w:t>;</w:t>
      </w:r>
    </w:p>
    <w:p w:rsidR="009A17F5" w:rsidRPr="0072234D" w:rsidRDefault="009A17F5" w:rsidP="009A17F5">
      <w:pPr>
        <w:autoSpaceDE w:val="0"/>
        <w:spacing w:line="360" w:lineRule="auto"/>
        <w:rPr>
          <w:sz w:val="18"/>
          <w:szCs w:val="18"/>
          <w:lang w:val="it-IT"/>
        </w:rPr>
      </w:pPr>
      <w:proofErr w:type="gramStart"/>
      <w:r w:rsidRPr="0072234D">
        <w:rPr>
          <w:sz w:val="18"/>
          <w:szCs w:val="18"/>
          <w:lang w:val="it-IT"/>
        </w:rPr>
        <w:t>ragione</w:t>
      </w:r>
      <w:proofErr w:type="gramEnd"/>
      <w:r w:rsidRPr="0072234D">
        <w:rPr>
          <w:sz w:val="18"/>
          <w:szCs w:val="18"/>
          <w:lang w:val="it-IT"/>
        </w:rPr>
        <w:t xml:space="preserve"> sociale: </w:t>
      </w:r>
      <w:r w:rsidRPr="0072234D">
        <w:rPr>
          <w:sz w:val="18"/>
          <w:szCs w:val="18"/>
          <w:lang w:val="it-IT"/>
        </w:rPr>
        <w:fldChar w:fldCharType="begin">
          <w:ffData>
            <w:name w:val="Testo97"/>
            <w:enabled/>
            <w:calcOnExit w:val="0"/>
            <w:textInput/>
          </w:ffData>
        </w:fldChar>
      </w:r>
      <w:bookmarkStart w:id="4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004B46C8">
        <w:rPr>
          <w:sz w:val="18"/>
          <w:szCs w:val="18"/>
          <w:lang w:val="it-IT"/>
        </w:rPr>
        <w:t>;</w:t>
      </w:r>
    </w:p>
    <w:p w:rsidR="009A17F5" w:rsidRPr="0072234D" w:rsidRDefault="009A17F5" w:rsidP="009A17F5">
      <w:pPr>
        <w:autoSpaceDE w:val="0"/>
        <w:spacing w:line="360" w:lineRule="auto"/>
        <w:ind w:left="426"/>
        <w:jc w:val="both"/>
        <w:rPr>
          <w:sz w:val="18"/>
          <w:szCs w:val="18"/>
          <w:lang w:val="it-IT"/>
        </w:rPr>
      </w:pP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D817E4" w:rsidRPr="004B46C8" w:rsidRDefault="00D817E4" w:rsidP="00D817E4">
      <w:pPr>
        <w:pStyle w:val="sche3"/>
        <w:autoSpaceDE/>
        <w:spacing w:line="360" w:lineRule="auto"/>
        <w:jc w:val="center"/>
        <w:rPr>
          <w:b/>
          <w:bCs/>
          <w:sz w:val="18"/>
          <w:szCs w:val="18"/>
          <w:lang w:val="it-IT"/>
        </w:rPr>
      </w:pPr>
      <w:r w:rsidRPr="004B46C8">
        <w:rPr>
          <w:b/>
          <w:bCs/>
          <w:sz w:val="18"/>
          <w:szCs w:val="18"/>
          <w:lang w:val="it-IT"/>
        </w:rPr>
        <w:t>E DICHIARA</w:t>
      </w:r>
    </w:p>
    <w:p w:rsidR="0079759D" w:rsidRDefault="0079759D" w:rsidP="0079759D">
      <w:pPr>
        <w:pStyle w:val="sche3"/>
        <w:spacing w:line="360" w:lineRule="auto"/>
        <w:rPr>
          <w:strike/>
          <w:sz w:val="18"/>
          <w:szCs w:val="18"/>
          <w:lang w:val="it-IT"/>
        </w:rPr>
      </w:pPr>
    </w:p>
    <w:p w:rsidR="0079759D" w:rsidRDefault="0079759D" w:rsidP="00981A1B">
      <w:pPr>
        <w:autoSpaceDE w:val="0"/>
        <w:spacing w:line="360" w:lineRule="auto"/>
        <w:ind w:left="426" w:hanging="426"/>
        <w:jc w:val="both"/>
        <w:rPr>
          <w:sz w:val="18"/>
          <w:szCs w:val="18"/>
          <w:lang w:val="it-IT"/>
        </w:rPr>
      </w:pPr>
      <w:r w:rsidRPr="0021526D">
        <w:rPr>
          <w:rFonts w:eastAsia="Arial Unicode MS"/>
          <w:sz w:val="18"/>
          <w:szCs w:val="18"/>
          <w:lang w:val="it-IT"/>
        </w:rPr>
        <w:fldChar w:fldCharType="begin">
          <w:ffData>
            <w:name w:val="Controllo59"/>
            <w:enabled/>
            <w:calcOnExit w:val="0"/>
            <w:checkBox>
              <w:sizeAuto/>
              <w:default w:val="0"/>
              <w:checked w:val="0"/>
            </w:checkBox>
          </w:ffData>
        </w:fldChar>
      </w:r>
      <w:r w:rsidRPr="0021526D">
        <w:rPr>
          <w:rFonts w:eastAsia="Arial Unicode MS"/>
          <w:sz w:val="18"/>
          <w:szCs w:val="18"/>
          <w:lang w:val="it-IT"/>
        </w:rPr>
        <w:instrText xml:space="preserve"> FORMCHECKBOX </w:instrText>
      </w:r>
      <w:r w:rsidRPr="0021526D">
        <w:rPr>
          <w:rFonts w:eastAsia="Arial Unicode MS"/>
          <w:sz w:val="18"/>
          <w:szCs w:val="18"/>
          <w:lang w:val="it-IT"/>
        </w:rPr>
      </w:r>
      <w:r w:rsidRPr="0021526D">
        <w:rPr>
          <w:rFonts w:eastAsia="Arial Unicode MS"/>
          <w:sz w:val="18"/>
          <w:szCs w:val="18"/>
          <w:lang w:val="it-IT"/>
        </w:rPr>
        <w:fldChar w:fldCharType="separate"/>
      </w:r>
      <w:r w:rsidRPr="0021526D">
        <w:rPr>
          <w:rFonts w:eastAsia="Arial Unicode MS"/>
          <w:sz w:val="18"/>
          <w:szCs w:val="18"/>
          <w:lang w:val="it-IT"/>
        </w:rPr>
        <w:fldChar w:fldCharType="end"/>
      </w:r>
      <w:r w:rsidRPr="0021526D">
        <w:rPr>
          <w:rFonts w:eastAsia="Arial Unicode MS"/>
          <w:sz w:val="18"/>
          <w:szCs w:val="18"/>
          <w:lang w:val="it-IT"/>
        </w:rPr>
        <w:tab/>
      </w:r>
      <w:proofErr w:type="gramStart"/>
      <w:r w:rsidRPr="0021526D">
        <w:rPr>
          <w:sz w:val="18"/>
          <w:szCs w:val="18"/>
          <w:lang w:val="it-IT"/>
        </w:rPr>
        <w:t>di</w:t>
      </w:r>
      <w:proofErr w:type="gramEnd"/>
      <w:r w:rsidRPr="0021526D">
        <w:rPr>
          <w:sz w:val="18"/>
          <w:szCs w:val="18"/>
          <w:lang w:val="it-IT"/>
        </w:rPr>
        <w:t xml:space="preserve">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rsidR="0079759D" w:rsidRDefault="0079759D" w:rsidP="0079759D">
      <w:pPr>
        <w:autoSpaceDE w:val="0"/>
        <w:spacing w:line="360" w:lineRule="auto"/>
        <w:ind w:left="426" w:hanging="426"/>
        <w:jc w:val="both"/>
        <w:rPr>
          <w:sz w:val="18"/>
          <w:szCs w:val="18"/>
          <w:lang w:val="it-IT"/>
        </w:rPr>
      </w:pPr>
    </w:p>
    <w:tbl>
      <w:tblPr>
        <w:tblW w:w="0" w:type="auto"/>
        <w:tblInd w:w="-5" w:type="dxa"/>
        <w:tblLayout w:type="fixed"/>
        <w:tblLook w:val="0000" w:firstRow="0" w:lastRow="0" w:firstColumn="0" w:lastColumn="0" w:noHBand="0" w:noVBand="0"/>
      </w:tblPr>
      <w:tblGrid>
        <w:gridCol w:w="9788"/>
      </w:tblGrid>
      <w:tr w:rsidR="0079759D" w:rsidRPr="0078684C" w:rsidTr="00744883">
        <w:tc>
          <w:tcPr>
            <w:tcW w:w="9788" w:type="dxa"/>
            <w:tcBorders>
              <w:top w:val="single" w:sz="4" w:space="0" w:color="000000"/>
              <w:left w:val="single" w:sz="4" w:space="0" w:color="000000"/>
              <w:bottom w:val="single" w:sz="4" w:space="0" w:color="000000"/>
              <w:right w:val="single" w:sz="4" w:space="0" w:color="000000"/>
            </w:tcBorders>
          </w:tcPr>
          <w:p w:rsidR="0079759D" w:rsidRPr="0078684C" w:rsidRDefault="0079759D" w:rsidP="00744883">
            <w:pPr>
              <w:pStyle w:val="sche3"/>
              <w:snapToGrid w:val="0"/>
              <w:spacing w:line="360" w:lineRule="auto"/>
              <w:rPr>
                <w:b/>
                <w:bCs/>
                <w:i/>
                <w:iCs/>
                <w:sz w:val="18"/>
                <w:szCs w:val="18"/>
                <w:lang w:val="it-IT"/>
              </w:rPr>
            </w:pPr>
          </w:p>
          <w:p w:rsidR="0079759D" w:rsidRPr="005B7DFF" w:rsidRDefault="0079759D" w:rsidP="00744883">
            <w:pPr>
              <w:pStyle w:val="sche3"/>
              <w:spacing w:line="360" w:lineRule="auto"/>
              <w:rPr>
                <w:b/>
                <w:bCs/>
                <w:i/>
                <w:iCs/>
                <w:sz w:val="18"/>
                <w:szCs w:val="18"/>
                <w:lang w:val="it-IT"/>
              </w:rPr>
            </w:pPr>
            <w:r w:rsidRPr="005B7DFF">
              <w:rPr>
                <w:b/>
                <w:bCs/>
                <w:i/>
                <w:iCs/>
                <w:sz w:val="18"/>
                <w:szCs w:val="18"/>
                <w:lang w:val="it-IT"/>
              </w:rPr>
              <w:t>ANNOTAZIONI</w:t>
            </w:r>
          </w:p>
          <w:p w:rsidR="0079759D" w:rsidRDefault="0079759D" w:rsidP="00744883">
            <w:pPr>
              <w:pStyle w:val="sche3"/>
              <w:spacing w:line="360" w:lineRule="auto"/>
              <w:rPr>
                <w:sz w:val="18"/>
                <w:szCs w:val="18"/>
              </w:rPr>
            </w:pPr>
            <w:r w:rsidRPr="005B7DFF">
              <w:rPr>
                <w:sz w:val="18"/>
                <w:szCs w:val="18"/>
              </w:rPr>
              <w:fldChar w:fldCharType="begin">
                <w:ffData>
                  <w:name w:val="Testo45"/>
                  <w:enabled/>
                  <w:calcOnExit w:val="0"/>
                  <w:textInput/>
                </w:ffData>
              </w:fldChar>
            </w:r>
            <w:bookmarkStart w:id="4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41"/>
          </w:p>
          <w:p w:rsidR="007D331D" w:rsidRPr="0078684C" w:rsidRDefault="007D331D" w:rsidP="00744883">
            <w:pPr>
              <w:pStyle w:val="sche3"/>
              <w:spacing w:line="360" w:lineRule="auto"/>
              <w:rPr>
                <w:sz w:val="18"/>
                <w:szCs w:val="18"/>
                <w:lang w:val="it-IT"/>
              </w:rPr>
            </w:pPr>
          </w:p>
        </w:tc>
      </w:tr>
    </w:tbl>
    <w:p w:rsidR="0079759D" w:rsidRDefault="0079759D" w:rsidP="009A17F5">
      <w:pPr>
        <w:pStyle w:val="sche3"/>
        <w:spacing w:line="360" w:lineRule="auto"/>
        <w:rPr>
          <w:b/>
          <w:bCs/>
          <w:i/>
          <w:iCs/>
          <w:sz w:val="18"/>
          <w:szCs w:val="18"/>
          <w:lang w:val="it-IT"/>
        </w:rPr>
      </w:pPr>
    </w:p>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9A17F5" w:rsidRPr="0072234D" w:rsidRDefault="009A17F5" w:rsidP="009A17F5">
      <w:pPr>
        <w:autoSpaceDE w:val="0"/>
        <w:spacing w:line="360" w:lineRule="auto"/>
        <w:jc w:val="both"/>
        <w:rPr>
          <w:b/>
          <w:bCs/>
          <w:sz w:val="18"/>
          <w:szCs w:val="18"/>
          <w:lang w:val="it-IT"/>
        </w:rPr>
      </w:pPr>
    </w:p>
    <w:p w:rsidR="009A17F5" w:rsidRDefault="009A17F5" w:rsidP="00B9613A">
      <w:pPr>
        <w:autoSpaceDE w:val="0"/>
        <w:spacing w:line="360" w:lineRule="auto"/>
        <w:jc w:val="center"/>
        <w:rPr>
          <w:b/>
          <w:bCs/>
          <w:sz w:val="18"/>
          <w:szCs w:val="18"/>
          <w:lang w:val="it-IT"/>
        </w:rPr>
      </w:pPr>
      <w:r w:rsidRPr="0072234D">
        <w:rPr>
          <w:b/>
          <w:bCs/>
          <w:sz w:val="18"/>
          <w:szCs w:val="18"/>
          <w:lang w:val="it-IT"/>
        </w:rPr>
        <w:t>DICHIARA</w:t>
      </w:r>
    </w:p>
    <w:p w:rsidR="0018347D" w:rsidRDefault="0018347D" w:rsidP="009A17F5">
      <w:pPr>
        <w:pStyle w:val="sche3"/>
        <w:spacing w:line="360" w:lineRule="auto"/>
        <w:rPr>
          <w:color w:val="FF0000"/>
          <w:sz w:val="18"/>
          <w:szCs w:val="18"/>
          <w:lang w:val="it-IT"/>
        </w:rPr>
      </w:pPr>
    </w:p>
    <w:p w:rsidR="0044721F" w:rsidRPr="004B46C8" w:rsidRDefault="0044721F" w:rsidP="0044721F">
      <w:pPr>
        <w:pStyle w:val="sche3"/>
        <w:numPr>
          <w:ilvl w:val="0"/>
          <w:numId w:val="30"/>
        </w:numPr>
        <w:tabs>
          <w:tab w:val="clear" w:pos="567"/>
          <w:tab w:val="num" w:pos="142"/>
        </w:tabs>
        <w:spacing w:line="360" w:lineRule="auto"/>
        <w:ind w:left="142" w:hanging="142"/>
        <w:rPr>
          <w:rFonts w:eastAsia="Arial Unicode MS"/>
          <w:sz w:val="18"/>
          <w:szCs w:val="18"/>
          <w:lang w:val="it-IT"/>
        </w:rPr>
      </w:pPr>
      <w:proofErr w:type="gramStart"/>
      <w:r w:rsidRPr="004B46C8">
        <w:rPr>
          <w:rFonts w:eastAsia="Arial Unicode MS"/>
          <w:sz w:val="18"/>
          <w:szCs w:val="18"/>
          <w:lang w:val="it-IT"/>
        </w:rPr>
        <w:t>che</w:t>
      </w:r>
      <w:proofErr w:type="gramEnd"/>
      <w:r w:rsidRPr="004B46C8">
        <w:rPr>
          <w:rFonts w:eastAsia="Arial Unicode MS"/>
          <w:sz w:val="18"/>
          <w:szCs w:val="18"/>
          <w:lang w:val="it-IT"/>
        </w:rPr>
        <w:t xml:space="preserve"> ai sensi e per gli effetti dell’art. 105 del </w:t>
      </w:r>
      <w:proofErr w:type="spellStart"/>
      <w:r w:rsidRPr="004B46C8">
        <w:rPr>
          <w:rFonts w:eastAsia="Arial Unicode MS"/>
          <w:sz w:val="18"/>
          <w:szCs w:val="18"/>
          <w:lang w:val="it-IT"/>
        </w:rPr>
        <w:t>D.Lgs.</w:t>
      </w:r>
      <w:proofErr w:type="spellEnd"/>
      <w:r w:rsidRPr="004B46C8">
        <w:rPr>
          <w:rFonts w:eastAsia="Arial Unicode MS"/>
          <w:sz w:val="18"/>
          <w:szCs w:val="18"/>
          <w:lang w:val="it-IT"/>
        </w:rPr>
        <w:t xml:space="preserve"> n. 50/2016, nonché di quanto prescritto ne</w:t>
      </w:r>
      <w:r w:rsidRPr="004B46C8">
        <w:rPr>
          <w:rFonts w:eastAsia="Arial Unicode MS"/>
          <w:sz w:val="18"/>
          <w:szCs w:val="18"/>
          <w:lang w:val="it-IT"/>
        </w:rPr>
        <w:t>l</w:t>
      </w:r>
      <w:r w:rsidRPr="004B46C8">
        <w:rPr>
          <w:rFonts w:eastAsia="Arial Unicode MS"/>
          <w:sz w:val="18"/>
          <w:szCs w:val="18"/>
          <w:lang w:val="it-IT"/>
        </w:rPr>
        <w:t xml:space="preserve">la documentazione di gara, l’operatore economico concorrente, qualora risultasse aggiudicatario dell’appalto indicati in oggetto, intende subappaltare ad imprese idonee e qualificate ai sensi di legge, </w:t>
      </w:r>
    </w:p>
    <w:p w:rsidR="0044721F" w:rsidRPr="004B46C8" w:rsidRDefault="0044721F" w:rsidP="0044721F">
      <w:pPr>
        <w:autoSpaceDE w:val="0"/>
        <w:spacing w:line="360" w:lineRule="auto"/>
        <w:jc w:val="center"/>
        <w:outlineLvl w:val="0"/>
        <w:rPr>
          <w:b/>
          <w:bCs/>
          <w:sz w:val="18"/>
          <w:szCs w:val="18"/>
          <w:lang w:val="it-IT"/>
        </w:rPr>
      </w:pPr>
    </w:p>
    <w:p w:rsidR="0044721F" w:rsidRPr="004B46C8" w:rsidRDefault="0044721F" w:rsidP="0044721F">
      <w:pPr>
        <w:autoSpaceDE w:val="0"/>
        <w:spacing w:line="360" w:lineRule="auto"/>
        <w:jc w:val="both"/>
        <w:outlineLvl w:val="0"/>
        <w:rPr>
          <w:b/>
          <w:bCs/>
          <w:sz w:val="18"/>
          <w:szCs w:val="18"/>
          <w:lang w:val="it-IT"/>
        </w:rPr>
      </w:pPr>
      <w:r w:rsidRPr="004B46C8">
        <w:rPr>
          <w:b/>
          <w:bCs/>
          <w:sz w:val="18"/>
          <w:szCs w:val="18"/>
          <w:lang w:val="it-IT"/>
        </w:rPr>
        <w:t xml:space="preserve">1) </w:t>
      </w:r>
      <w:r w:rsidRPr="004B46C8">
        <w:rPr>
          <w:sz w:val="18"/>
          <w:szCs w:val="18"/>
          <w:lang w:val="it-IT"/>
        </w:rPr>
        <w:t xml:space="preserve">le seguenti </w:t>
      </w:r>
      <w:r w:rsidRPr="004B46C8">
        <w:rPr>
          <w:color w:val="000000"/>
          <w:sz w:val="18"/>
          <w:szCs w:val="18"/>
          <w:lang w:val="it-IT"/>
        </w:rPr>
        <w:t>prestazioni nelle seguenti quote:</w:t>
      </w:r>
    </w:p>
    <w:p w:rsidR="0044721F" w:rsidRPr="004B46C8" w:rsidRDefault="0044721F" w:rsidP="0044721F">
      <w:pPr>
        <w:autoSpaceDE w:val="0"/>
        <w:spacing w:line="360" w:lineRule="auto"/>
        <w:ind w:firstLine="142"/>
        <w:jc w:val="both"/>
        <w:rPr>
          <w:sz w:val="18"/>
          <w:szCs w:val="18"/>
          <w:lang w:val="it-IT"/>
        </w:rPr>
      </w:pPr>
      <w:r w:rsidRPr="004B46C8">
        <w:rPr>
          <w:sz w:val="18"/>
          <w:szCs w:val="18"/>
          <w:lang w:val="it-IT"/>
        </w:rPr>
        <w:t xml:space="preserve">Quota: </w:t>
      </w:r>
      <w:r w:rsidRPr="004B46C8">
        <w:rPr>
          <w:sz w:val="18"/>
          <w:szCs w:val="18"/>
          <w:lang w:val="it-IT"/>
        </w:rPr>
        <w:fldChar w:fldCharType="begin">
          <w:ffData>
            <w:name w:val="Testo46"/>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w:t>
      </w:r>
    </w:p>
    <w:p w:rsidR="0044721F" w:rsidRPr="004B46C8" w:rsidRDefault="0044721F" w:rsidP="0044721F">
      <w:pPr>
        <w:pStyle w:val="sche3"/>
        <w:spacing w:line="360" w:lineRule="auto"/>
        <w:ind w:firstLine="142"/>
        <w:rPr>
          <w:sz w:val="18"/>
          <w:szCs w:val="18"/>
          <w:lang w:val="it-IT"/>
        </w:rPr>
      </w:pPr>
      <w:r w:rsidRPr="004B46C8">
        <w:rPr>
          <w:sz w:val="18"/>
          <w:szCs w:val="18"/>
          <w:lang w:val="it-IT"/>
        </w:rPr>
        <w:t>Parti della prestazione che si intende subappaltare</w:t>
      </w:r>
      <w:r w:rsidRPr="004B46C8">
        <w:rPr>
          <w:rStyle w:val="Endnotenzeichen"/>
          <w:rFonts w:cs="Arial"/>
          <w:sz w:val="18"/>
          <w:szCs w:val="18"/>
          <w:lang w:val="it-IT"/>
        </w:rPr>
        <w:endnoteReference w:id="12"/>
      </w:r>
      <w:proofErr w:type="gramStart"/>
      <w:r w:rsidRPr="004B46C8">
        <w:rPr>
          <w:sz w:val="18"/>
          <w:szCs w:val="18"/>
          <w:lang w:val="it-IT"/>
        </w:rPr>
        <w:t xml:space="preserve">: </w:t>
      </w:r>
      <w:r w:rsidRPr="004B46C8">
        <w:rPr>
          <w:sz w:val="18"/>
          <w:szCs w:val="18"/>
          <w:lang w:val="it-IT"/>
        </w:rPr>
        <w:fldChar w:fldCharType="begin">
          <w:ffData>
            <w:name w:val="Testo47"/>
            <w:enabled/>
            <w:calcOnExit w:val="0"/>
            <w:textInput/>
          </w:ffData>
        </w:fldChar>
      </w:r>
      <w:r w:rsidRPr="004B46C8">
        <w:rPr>
          <w:sz w:val="18"/>
          <w:szCs w:val="18"/>
          <w:lang w:val="it-IT"/>
        </w:rPr>
        <w:instrText xml:space="preserve"> FORMTEXT </w:instrText>
      </w:r>
      <w:r w:rsidRPr="004B46C8">
        <w:rPr>
          <w:sz w:val="18"/>
          <w:szCs w:val="18"/>
          <w:lang w:val="it-IT"/>
        </w:rPr>
      </w:r>
      <w:r w:rsidRPr="004B46C8">
        <w:rPr>
          <w:sz w:val="18"/>
          <w:szCs w:val="18"/>
          <w:lang w:val="it-IT"/>
        </w:rPr>
        <w:fldChar w:fldCharType="separate"/>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t> </w:t>
      </w:r>
      <w:r w:rsidRPr="004B46C8">
        <w:rPr>
          <w:sz w:val="18"/>
          <w:szCs w:val="18"/>
          <w:lang w:val="it-IT"/>
        </w:rPr>
        <w:fldChar w:fldCharType="end"/>
      </w:r>
      <w:r w:rsidRPr="004B46C8">
        <w:rPr>
          <w:sz w:val="18"/>
          <w:szCs w:val="18"/>
          <w:lang w:val="it-IT"/>
        </w:rPr>
        <w:t>;</w:t>
      </w:r>
      <w:proofErr w:type="gramEnd"/>
    </w:p>
    <w:p w:rsidR="0044721F" w:rsidRPr="004B46C8" w:rsidRDefault="0044721F" w:rsidP="0044721F">
      <w:pPr>
        <w:pStyle w:val="sche3"/>
        <w:spacing w:line="360" w:lineRule="auto"/>
        <w:rPr>
          <w:rFonts w:eastAsia="Arial Unicode MS"/>
          <w:i/>
          <w:color w:val="FF0000"/>
          <w:sz w:val="18"/>
          <w:szCs w:val="18"/>
          <w:lang w:val="it-IT"/>
        </w:rPr>
      </w:pPr>
    </w:p>
    <w:p w:rsidR="0044721F" w:rsidRPr="004B46C8" w:rsidRDefault="0044721F" w:rsidP="0044721F">
      <w:pPr>
        <w:pStyle w:val="sche3"/>
        <w:spacing w:line="360" w:lineRule="auto"/>
        <w:rPr>
          <w:sz w:val="18"/>
          <w:szCs w:val="18"/>
          <w:lang w:val="it-IT"/>
        </w:rPr>
      </w:pPr>
      <w:r w:rsidRPr="004B46C8">
        <w:rPr>
          <w:b/>
          <w:color w:val="FF0000"/>
          <w:sz w:val="18"/>
          <w:szCs w:val="18"/>
          <w:lang w:val="it-IT"/>
        </w:rPr>
        <w:t xml:space="preserve">2) </w:t>
      </w:r>
      <w:r w:rsidRPr="004B46C8">
        <w:rPr>
          <w:rFonts w:eastAsia="Arial Unicode MS"/>
          <w:i/>
          <w:color w:val="FF0000"/>
          <w:sz w:val="18"/>
          <w:szCs w:val="18"/>
          <w:highlight w:val="yellow"/>
          <w:lang w:val="it-IT"/>
        </w:rPr>
        <w:t>[</w:t>
      </w:r>
      <w:r w:rsidRPr="00863747">
        <w:rPr>
          <w:rFonts w:eastAsia="Arial Unicode MS"/>
          <w:i/>
          <w:color w:val="FF0000"/>
          <w:sz w:val="18"/>
          <w:szCs w:val="18"/>
          <w:highlight w:val="green"/>
          <w:lang w:val="it-IT"/>
        </w:rPr>
        <w:t>se previste nel presente appalto – coordinare con il disciplinare di gara]</w:t>
      </w:r>
      <w:r w:rsidRPr="004B46C8">
        <w:rPr>
          <w:color w:val="FF0000"/>
          <w:sz w:val="18"/>
          <w:szCs w:val="18"/>
          <w:lang w:val="it-IT"/>
        </w:rPr>
        <w:t xml:space="preserve"> </w:t>
      </w:r>
      <w:r w:rsidRPr="004B46C8">
        <w:rPr>
          <w:rFonts w:eastAsia="Arial Unicode MS"/>
          <w:color w:val="FF0000"/>
          <w:sz w:val="18"/>
          <w:szCs w:val="18"/>
          <w:lang w:val="it-IT"/>
        </w:rPr>
        <w:t>e le seguenti attività maggiormente esposte a rischio di infiltrazione mafiosa individuate dall’art. 1, comma 53, L. n. 190/2012:</w:t>
      </w:r>
    </w:p>
    <w:p w:rsidR="0044721F" w:rsidRPr="004B46C8" w:rsidRDefault="0044721F" w:rsidP="0044721F">
      <w:pPr>
        <w:pStyle w:val="Fuzeile"/>
        <w:suppressAutoHyphens w:val="0"/>
        <w:ind w:right="180"/>
        <w:jc w:val="both"/>
        <w:rPr>
          <w:color w:val="000000"/>
          <w:sz w:val="18"/>
          <w:szCs w:val="18"/>
          <w:lang w:val="it-IT"/>
        </w:rPr>
      </w:pP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r w:rsidRPr="004B46C8">
        <w:rPr>
          <w:rFonts w:eastAsia="Arial Unicode MS"/>
          <w:color w:val="FF0000"/>
          <w:sz w:val="18"/>
          <w:szCs w:val="18"/>
        </w:rPr>
        <w:fldChar w:fldCharType="begin">
          <w:ffData>
            <w:name w:val="Controllo59"/>
            <w:enabled/>
            <w:calcOnExit w:val="0"/>
            <w:checkBox>
              <w:sizeAuto/>
              <w:default w:val="0"/>
              <w:checked w:val="0"/>
            </w:checkBox>
          </w:ffData>
        </w:fldChar>
      </w:r>
      <w:r w:rsidRPr="004B46C8">
        <w:rPr>
          <w:rFonts w:eastAsia="Arial Unicode MS"/>
          <w:color w:val="FF0000"/>
          <w:sz w:val="18"/>
          <w:szCs w:val="18"/>
        </w:rPr>
        <w:instrText xml:space="preserve"> FORMCHECKBOX </w:instrText>
      </w:r>
      <w:r w:rsidRPr="004B46C8">
        <w:rPr>
          <w:rFonts w:eastAsia="Arial Unicode MS"/>
          <w:color w:val="FF0000"/>
          <w:sz w:val="18"/>
          <w:szCs w:val="18"/>
        </w:rPr>
      </w:r>
      <w:r w:rsidRPr="004B46C8">
        <w:rPr>
          <w:rFonts w:eastAsia="Arial Unicode MS"/>
          <w:color w:val="FF0000"/>
          <w:sz w:val="18"/>
          <w:szCs w:val="18"/>
        </w:rPr>
        <w:fldChar w:fldCharType="end"/>
      </w:r>
      <w:r w:rsidRPr="004B46C8">
        <w:rPr>
          <w:rFonts w:eastAsia="Arial Unicode MS"/>
          <w:color w:val="FF0000"/>
          <w:sz w:val="18"/>
          <w:szCs w:val="18"/>
        </w:rPr>
        <w:t xml:space="preserve"> </w:t>
      </w:r>
      <w:proofErr w:type="gramStart"/>
      <w:r w:rsidRPr="004B46C8">
        <w:rPr>
          <w:rFonts w:ascii="Arial" w:hAnsi="Arial" w:cs="Arial"/>
          <w:color w:val="FF0000"/>
          <w:sz w:val="18"/>
          <w:szCs w:val="18"/>
        </w:rPr>
        <w:t>trasporto</w:t>
      </w:r>
      <w:proofErr w:type="gramEnd"/>
      <w:r w:rsidRPr="004B46C8">
        <w:rPr>
          <w:rFonts w:ascii="Arial" w:hAnsi="Arial" w:cs="Arial"/>
          <w:color w:val="FF0000"/>
          <w:sz w:val="18"/>
          <w:szCs w:val="18"/>
        </w:rPr>
        <w:t xml:space="preserve"> di materiali a discarica per conto di terzi;</w:t>
      </w: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r w:rsidRPr="004B46C8">
        <w:rPr>
          <w:rFonts w:eastAsia="Arial Unicode MS"/>
          <w:color w:val="FF0000"/>
          <w:sz w:val="18"/>
          <w:szCs w:val="18"/>
        </w:rPr>
        <w:fldChar w:fldCharType="begin">
          <w:ffData>
            <w:name w:val="Controllo59"/>
            <w:enabled/>
            <w:calcOnExit w:val="0"/>
            <w:checkBox>
              <w:sizeAuto/>
              <w:default w:val="0"/>
              <w:checked w:val="0"/>
            </w:checkBox>
          </w:ffData>
        </w:fldChar>
      </w:r>
      <w:r w:rsidRPr="004B46C8">
        <w:rPr>
          <w:rFonts w:eastAsia="Arial Unicode MS"/>
          <w:color w:val="FF0000"/>
          <w:sz w:val="18"/>
          <w:szCs w:val="18"/>
        </w:rPr>
        <w:instrText xml:space="preserve"> FORMCHECKBOX </w:instrText>
      </w:r>
      <w:r w:rsidRPr="004B46C8">
        <w:rPr>
          <w:rFonts w:eastAsia="Arial Unicode MS"/>
          <w:color w:val="FF0000"/>
          <w:sz w:val="18"/>
          <w:szCs w:val="18"/>
        </w:rPr>
      </w:r>
      <w:r w:rsidRPr="004B46C8">
        <w:rPr>
          <w:rFonts w:eastAsia="Arial Unicode MS"/>
          <w:color w:val="FF0000"/>
          <w:sz w:val="18"/>
          <w:szCs w:val="18"/>
        </w:rPr>
        <w:fldChar w:fldCharType="end"/>
      </w:r>
      <w:r w:rsidRPr="004B46C8">
        <w:rPr>
          <w:rFonts w:eastAsia="Arial Unicode MS"/>
          <w:color w:val="FF0000"/>
          <w:sz w:val="18"/>
          <w:szCs w:val="18"/>
        </w:rPr>
        <w:t xml:space="preserve"> </w:t>
      </w:r>
      <w:proofErr w:type="gramStart"/>
      <w:r w:rsidRPr="004B46C8">
        <w:rPr>
          <w:rFonts w:ascii="Arial" w:hAnsi="Arial" w:cs="Arial"/>
          <w:color w:val="FF0000"/>
          <w:sz w:val="18"/>
          <w:szCs w:val="18"/>
        </w:rPr>
        <w:t>trasporto</w:t>
      </w:r>
      <w:proofErr w:type="gramEnd"/>
      <w:r w:rsidRPr="004B46C8">
        <w:rPr>
          <w:rFonts w:ascii="Arial" w:hAnsi="Arial" w:cs="Arial"/>
          <w:color w:val="FF0000"/>
          <w:sz w:val="18"/>
          <w:szCs w:val="18"/>
        </w:rPr>
        <w:t>, anche transfrontaliero, e smaltimento di rifiuti per conto di te</w:t>
      </w:r>
      <w:r w:rsidRPr="004B46C8">
        <w:rPr>
          <w:rFonts w:ascii="Arial" w:hAnsi="Arial" w:cs="Arial"/>
          <w:color w:val="FF0000"/>
          <w:sz w:val="18"/>
          <w:szCs w:val="18"/>
        </w:rPr>
        <w:t>r</w:t>
      </w:r>
      <w:r w:rsidRPr="004B46C8">
        <w:rPr>
          <w:rFonts w:ascii="Arial" w:hAnsi="Arial" w:cs="Arial"/>
          <w:color w:val="FF0000"/>
          <w:sz w:val="18"/>
          <w:szCs w:val="18"/>
        </w:rPr>
        <w:t>zi;</w:t>
      </w: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r w:rsidRPr="004B46C8">
        <w:rPr>
          <w:rFonts w:eastAsia="Arial Unicode MS"/>
          <w:color w:val="FF0000"/>
          <w:sz w:val="18"/>
          <w:szCs w:val="18"/>
        </w:rPr>
        <w:fldChar w:fldCharType="begin">
          <w:ffData>
            <w:name w:val="Controllo59"/>
            <w:enabled/>
            <w:calcOnExit w:val="0"/>
            <w:checkBox>
              <w:sizeAuto/>
              <w:default w:val="0"/>
              <w:checked w:val="0"/>
            </w:checkBox>
          </w:ffData>
        </w:fldChar>
      </w:r>
      <w:r w:rsidRPr="004B46C8">
        <w:rPr>
          <w:rFonts w:eastAsia="Arial Unicode MS"/>
          <w:color w:val="FF0000"/>
          <w:sz w:val="18"/>
          <w:szCs w:val="18"/>
        </w:rPr>
        <w:instrText xml:space="preserve"> FORMCHECKBOX </w:instrText>
      </w:r>
      <w:r w:rsidRPr="004B46C8">
        <w:rPr>
          <w:rFonts w:eastAsia="Arial Unicode MS"/>
          <w:color w:val="FF0000"/>
          <w:sz w:val="18"/>
          <w:szCs w:val="18"/>
        </w:rPr>
      </w:r>
      <w:r w:rsidRPr="004B46C8">
        <w:rPr>
          <w:rFonts w:eastAsia="Arial Unicode MS"/>
          <w:color w:val="FF0000"/>
          <w:sz w:val="18"/>
          <w:szCs w:val="18"/>
        </w:rPr>
        <w:fldChar w:fldCharType="end"/>
      </w:r>
      <w:r w:rsidRPr="004B46C8">
        <w:rPr>
          <w:rFonts w:eastAsia="Arial Unicode MS"/>
          <w:color w:val="FF0000"/>
          <w:sz w:val="18"/>
          <w:szCs w:val="18"/>
        </w:rPr>
        <w:t xml:space="preserve"> </w:t>
      </w:r>
      <w:proofErr w:type="gramStart"/>
      <w:r w:rsidRPr="004B46C8">
        <w:rPr>
          <w:rFonts w:ascii="Arial" w:hAnsi="Arial" w:cs="Arial"/>
          <w:color w:val="FF0000"/>
          <w:sz w:val="18"/>
          <w:szCs w:val="18"/>
        </w:rPr>
        <w:t>estrazione</w:t>
      </w:r>
      <w:proofErr w:type="gramEnd"/>
      <w:r w:rsidRPr="004B46C8">
        <w:rPr>
          <w:rFonts w:ascii="Arial" w:hAnsi="Arial" w:cs="Arial"/>
          <w:color w:val="FF0000"/>
          <w:sz w:val="18"/>
          <w:szCs w:val="18"/>
        </w:rPr>
        <w:t>, fornitura e trasporto di terra e materiali inerti;</w:t>
      </w: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r w:rsidRPr="004B46C8">
        <w:rPr>
          <w:rFonts w:eastAsia="Arial Unicode MS"/>
          <w:color w:val="FF0000"/>
          <w:sz w:val="18"/>
          <w:szCs w:val="18"/>
        </w:rPr>
        <w:fldChar w:fldCharType="begin">
          <w:ffData>
            <w:name w:val="Controllo59"/>
            <w:enabled/>
            <w:calcOnExit w:val="0"/>
            <w:checkBox>
              <w:sizeAuto/>
              <w:default w:val="0"/>
              <w:checked w:val="0"/>
            </w:checkBox>
          </w:ffData>
        </w:fldChar>
      </w:r>
      <w:r w:rsidRPr="004B46C8">
        <w:rPr>
          <w:rFonts w:eastAsia="Arial Unicode MS"/>
          <w:color w:val="FF0000"/>
          <w:sz w:val="18"/>
          <w:szCs w:val="18"/>
        </w:rPr>
        <w:instrText xml:space="preserve"> FORMCHECKBOX </w:instrText>
      </w:r>
      <w:r w:rsidRPr="004B46C8">
        <w:rPr>
          <w:rFonts w:eastAsia="Arial Unicode MS"/>
          <w:color w:val="FF0000"/>
          <w:sz w:val="18"/>
          <w:szCs w:val="18"/>
        </w:rPr>
      </w:r>
      <w:r w:rsidRPr="004B46C8">
        <w:rPr>
          <w:rFonts w:eastAsia="Arial Unicode MS"/>
          <w:color w:val="FF0000"/>
          <w:sz w:val="18"/>
          <w:szCs w:val="18"/>
        </w:rPr>
        <w:fldChar w:fldCharType="end"/>
      </w:r>
      <w:r w:rsidRPr="004B46C8">
        <w:rPr>
          <w:rFonts w:eastAsia="Arial Unicode MS"/>
          <w:color w:val="FF0000"/>
          <w:sz w:val="18"/>
          <w:szCs w:val="18"/>
        </w:rPr>
        <w:t xml:space="preserve"> </w:t>
      </w:r>
      <w:proofErr w:type="gramStart"/>
      <w:r w:rsidRPr="004B46C8">
        <w:rPr>
          <w:rFonts w:ascii="Arial" w:hAnsi="Arial" w:cs="Arial"/>
          <w:color w:val="FF0000"/>
          <w:sz w:val="18"/>
          <w:szCs w:val="18"/>
        </w:rPr>
        <w:t>confezionamento</w:t>
      </w:r>
      <w:proofErr w:type="gramEnd"/>
      <w:r w:rsidRPr="004B46C8">
        <w:rPr>
          <w:rFonts w:ascii="Arial" w:hAnsi="Arial" w:cs="Arial"/>
          <w:color w:val="FF0000"/>
          <w:sz w:val="18"/>
          <w:szCs w:val="18"/>
        </w:rPr>
        <w:t>, fornitura e traspo</w:t>
      </w:r>
      <w:r w:rsidRPr="004B46C8">
        <w:rPr>
          <w:rFonts w:ascii="Arial" w:hAnsi="Arial" w:cs="Arial"/>
          <w:color w:val="FF0000"/>
          <w:sz w:val="18"/>
          <w:szCs w:val="18"/>
        </w:rPr>
        <w:t>r</w:t>
      </w:r>
      <w:r w:rsidRPr="004B46C8">
        <w:rPr>
          <w:rFonts w:ascii="Arial" w:hAnsi="Arial" w:cs="Arial"/>
          <w:color w:val="FF0000"/>
          <w:sz w:val="18"/>
          <w:szCs w:val="18"/>
        </w:rPr>
        <w:t>to di calcestru</w:t>
      </w:r>
      <w:r w:rsidRPr="004B46C8">
        <w:rPr>
          <w:rFonts w:ascii="Arial" w:hAnsi="Arial" w:cs="Arial"/>
          <w:color w:val="FF0000"/>
          <w:sz w:val="18"/>
          <w:szCs w:val="18"/>
        </w:rPr>
        <w:t>z</w:t>
      </w:r>
      <w:r w:rsidRPr="004B46C8">
        <w:rPr>
          <w:rFonts w:ascii="Arial" w:hAnsi="Arial" w:cs="Arial"/>
          <w:color w:val="FF0000"/>
          <w:sz w:val="18"/>
          <w:szCs w:val="18"/>
        </w:rPr>
        <w:t>zo e di bitume;</w:t>
      </w: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p>
    <w:p w:rsidR="0044721F" w:rsidRPr="004B46C8" w:rsidRDefault="0044721F" w:rsidP="0044721F">
      <w:pPr>
        <w:pStyle w:val="sche3"/>
        <w:suppressAutoHyphens w:val="0"/>
        <w:autoSpaceDN w:val="0"/>
        <w:spacing w:line="240" w:lineRule="exact"/>
        <w:ind w:left="426"/>
        <w:rPr>
          <w:color w:val="FF0000"/>
          <w:sz w:val="18"/>
          <w:szCs w:val="18"/>
          <w:lang w:val="it-IT"/>
        </w:rPr>
      </w:pPr>
      <w:r w:rsidRPr="004B46C8">
        <w:rPr>
          <w:rFonts w:eastAsia="Arial Unicode MS"/>
          <w:color w:val="FF0000"/>
          <w:sz w:val="18"/>
          <w:szCs w:val="18"/>
          <w:lang w:val="it-IT"/>
        </w:rPr>
        <w:fldChar w:fldCharType="begin">
          <w:ffData>
            <w:name w:val="Controllo59"/>
            <w:enabled/>
            <w:calcOnExit w:val="0"/>
            <w:checkBox>
              <w:sizeAuto/>
              <w:default w:val="0"/>
              <w:checked w:val="0"/>
            </w:checkBox>
          </w:ffData>
        </w:fldChar>
      </w:r>
      <w:r w:rsidRPr="004B46C8">
        <w:rPr>
          <w:rFonts w:eastAsia="Arial Unicode MS"/>
          <w:color w:val="FF0000"/>
          <w:sz w:val="18"/>
          <w:szCs w:val="18"/>
          <w:lang w:val="it-IT"/>
        </w:rPr>
        <w:instrText xml:space="preserve"> FORMCHECKBOX </w:instrText>
      </w:r>
      <w:r w:rsidRPr="004B46C8">
        <w:rPr>
          <w:rFonts w:eastAsia="Arial Unicode MS"/>
          <w:color w:val="FF0000"/>
          <w:sz w:val="18"/>
          <w:szCs w:val="18"/>
          <w:lang w:val="it-IT"/>
        </w:rPr>
      </w:r>
      <w:r w:rsidRPr="004B46C8">
        <w:rPr>
          <w:rFonts w:eastAsia="Arial Unicode MS"/>
          <w:color w:val="FF0000"/>
          <w:sz w:val="18"/>
          <w:szCs w:val="18"/>
          <w:lang w:val="it-IT"/>
        </w:rPr>
        <w:fldChar w:fldCharType="end"/>
      </w:r>
      <w:r w:rsidRPr="004B46C8">
        <w:rPr>
          <w:rFonts w:eastAsia="Arial Unicode MS"/>
          <w:color w:val="FF0000"/>
          <w:sz w:val="18"/>
          <w:szCs w:val="18"/>
          <w:lang w:val="it-IT"/>
        </w:rPr>
        <w:t xml:space="preserve"> </w:t>
      </w:r>
      <w:proofErr w:type="gramStart"/>
      <w:r w:rsidRPr="004B46C8">
        <w:rPr>
          <w:color w:val="FF0000"/>
          <w:sz w:val="18"/>
          <w:szCs w:val="18"/>
          <w:lang w:val="it-IT"/>
        </w:rPr>
        <w:t>noli</w:t>
      </w:r>
      <w:proofErr w:type="gramEnd"/>
      <w:r w:rsidRPr="004B46C8">
        <w:rPr>
          <w:color w:val="FF0000"/>
          <w:sz w:val="18"/>
          <w:szCs w:val="18"/>
          <w:lang w:val="it-IT"/>
        </w:rPr>
        <w:t xml:space="preserve"> a freddo di macchinari;</w:t>
      </w:r>
    </w:p>
    <w:p w:rsidR="0044721F" w:rsidRPr="004B46C8" w:rsidRDefault="0044721F" w:rsidP="0044721F">
      <w:pPr>
        <w:pStyle w:val="sche3"/>
        <w:suppressAutoHyphens w:val="0"/>
        <w:autoSpaceDN w:val="0"/>
        <w:spacing w:line="240" w:lineRule="exact"/>
        <w:ind w:left="426"/>
        <w:rPr>
          <w:color w:val="FF0000"/>
          <w:sz w:val="18"/>
          <w:szCs w:val="18"/>
          <w:lang w:val="it-IT"/>
        </w:rPr>
      </w:pPr>
    </w:p>
    <w:p w:rsidR="0044721F" w:rsidRPr="004B46C8" w:rsidRDefault="0044721F" w:rsidP="0044721F">
      <w:pPr>
        <w:pStyle w:val="sche3"/>
        <w:suppressAutoHyphens w:val="0"/>
        <w:autoSpaceDN w:val="0"/>
        <w:spacing w:line="240" w:lineRule="exact"/>
        <w:ind w:left="426"/>
        <w:rPr>
          <w:color w:val="FF0000"/>
          <w:sz w:val="18"/>
          <w:szCs w:val="18"/>
          <w:lang w:val="it-IT"/>
        </w:rPr>
      </w:pPr>
      <w:r w:rsidRPr="004B46C8">
        <w:rPr>
          <w:rFonts w:eastAsia="Arial Unicode MS"/>
          <w:color w:val="FF0000"/>
          <w:sz w:val="18"/>
          <w:szCs w:val="18"/>
          <w:lang w:val="it-IT"/>
        </w:rPr>
        <w:fldChar w:fldCharType="begin">
          <w:ffData>
            <w:name w:val="Controllo59"/>
            <w:enabled/>
            <w:calcOnExit w:val="0"/>
            <w:checkBox>
              <w:sizeAuto/>
              <w:default w:val="0"/>
              <w:checked w:val="0"/>
            </w:checkBox>
          </w:ffData>
        </w:fldChar>
      </w:r>
      <w:r w:rsidRPr="004B46C8">
        <w:rPr>
          <w:rFonts w:eastAsia="Arial Unicode MS"/>
          <w:color w:val="FF0000"/>
          <w:sz w:val="18"/>
          <w:szCs w:val="18"/>
          <w:lang w:val="it-IT"/>
        </w:rPr>
        <w:instrText xml:space="preserve"> FORMCHECKBOX </w:instrText>
      </w:r>
      <w:r w:rsidRPr="004B46C8">
        <w:rPr>
          <w:rFonts w:eastAsia="Arial Unicode MS"/>
          <w:color w:val="FF0000"/>
          <w:sz w:val="18"/>
          <w:szCs w:val="18"/>
          <w:lang w:val="it-IT"/>
        </w:rPr>
      </w:r>
      <w:r w:rsidRPr="004B46C8">
        <w:rPr>
          <w:rFonts w:eastAsia="Arial Unicode MS"/>
          <w:color w:val="FF0000"/>
          <w:sz w:val="18"/>
          <w:szCs w:val="18"/>
          <w:lang w:val="it-IT"/>
        </w:rPr>
        <w:fldChar w:fldCharType="end"/>
      </w:r>
      <w:r w:rsidRPr="004B46C8">
        <w:rPr>
          <w:rFonts w:eastAsia="Arial Unicode MS"/>
          <w:color w:val="FF0000"/>
          <w:sz w:val="18"/>
          <w:szCs w:val="18"/>
          <w:lang w:val="it-IT"/>
        </w:rPr>
        <w:t xml:space="preserve"> </w:t>
      </w:r>
      <w:proofErr w:type="gramStart"/>
      <w:r w:rsidRPr="004B46C8">
        <w:rPr>
          <w:color w:val="FF0000"/>
          <w:sz w:val="18"/>
          <w:szCs w:val="18"/>
          <w:lang w:val="it-IT"/>
        </w:rPr>
        <w:t>fornitura</w:t>
      </w:r>
      <w:proofErr w:type="gramEnd"/>
      <w:r w:rsidRPr="004B46C8">
        <w:rPr>
          <w:color w:val="FF0000"/>
          <w:sz w:val="18"/>
          <w:szCs w:val="18"/>
          <w:lang w:val="it-IT"/>
        </w:rPr>
        <w:t xml:space="preserve"> di ferro lavorato;</w:t>
      </w:r>
    </w:p>
    <w:p w:rsidR="0044721F" w:rsidRPr="004B46C8" w:rsidRDefault="0044721F" w:rsidP="0044721F">
      <w:pPr>
        <w:pStyle w:val="sche3"/>
        <w:suppressAutoHyphens w:val="0"/>
        <w:autoSpaceDN w:val="0"/>
        <w:spacing w:line="240" w:lineRule="exact"/>
        <w:ind w:left="426"/>
        <w:rPr>
          <w:color w:val="FF0000"/>
          <w:sz w:val="18"/>
          <w:szCs w:val="18"/>
          <w:lang w:val="it-IT"/>
        </w:rPr>
      </w:pP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r w:rsidRPr="004B46C8">
        <w:rPr>
          <w:rFonts w:eastAsia="Arial Unicode MS"/>
          <w:color w:val="FF0000"/>
          <w:sz w:val="18"/>
          <w:szCs w:val="18"/>
        </w:rPr>
        <w:fldChar w:fldCharType="begin">
          <w:ffData>
            <w:name w:val="Controllo59"/>
            <w:enabled/>
            <w:calcOnExit w:val="0"/>
            <w:checkBox>
              <w:sizeAuto/>
              <w:default w:val="0"/>
              <w:checked w:val="0"/>
            </w:checkBox>
          </w:ffData>
        </w:fldChar>
      </w:r>
      <w:r w:rsidRPr="004B46C8">
        <w:rPr>
          <w:rFonts w:eastAsia="Arial Unicode MS"/>
          <w:color w:val="FF0000"/>
          <w:sz w:val="18"/>
          <w:szCs w:val="18"/>
        </w:rPr>
        <w:instrText xml:space="preserve"> FORMCHECKBOX </w:instrText>
      </w:r>
      <w:r w:rsidRPr="004B46C8">
        <w:rPr>
          <w:rFonts w:eastAsia="Arial Unicode MS"/>
          <w:color w:val="FF0000"/>
          <w:sz w:val="18"/>
          <w:szCs w:val="18"/>
        </w:rPr>
      </w:r>
      <w:r w:rsidRPr="004B46C8">
        <w:rPr>
          <w:rFonts w:eastAsia="Arial Unicode MS"/>
          <w:color w:val="FF0000"/>
          <w:sz w:val="18"/>
          <w:szCs w:val="18"/>
        </w:rPr>
        <w:fldChar w:fldCharType="end"/>
      </w:r>
      <w:r w:rsidRPr="004B46C8">
        <w:rPr>
          <w:rFonts w:eastAsia="Arial Unicode MS"/>
          <w:color w:val="FF0000"/>
          <w:sz w:val="18"/>
          <w:szCs w:val="18"/>
        </w:rPr>
        <w:t xml:space="preserve"> </w:t>
      </w:r>
      <w:proofErr w:type="gramStart"/>
      <w:r w:rsidRPr="004B46C8">
        <w:rPr>
          <w:rFonts w:ascii="Arial" w:hAnsi="Arial" w:cs="Arial"/>
          <w:color w:val="FF0000"/>
          <w:sz w:val="18"/>
          <w:szCs w:val="18"/>
        </w:rPr>
        <w:t>noli</w:t>
      </w:r>
      <w:proofErr w:type="gramEnd"/>
      <w:r w:rsidRPr="004B46C8">
        <w:rPr>
          <w:rFonts w:ascii="Arial" w:hAnsi="Arial" w:cs="Arial"/>
          <w:color w:val="FF0000"/>
          <w:sz w:val="18"/>
          <w:szCs w:val="18"/>
        </w:rPr>
        <w:t xml:space="preserve"> a caldo;</w:t>
      </w: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r w:rsidRPr="004B46C8">
        <w:rPr>
          <w:rFonts w:eastAsia="Arial Unicode MS"/>
          <w:color w:val="FF0000"/>
          <w:sz w:val="18"/>
          <w:szCs w:val="18"/>
        </w:rPr>
        <w:fldChar w:fldCharType="begin">
          <w:ffData>
            <w:name w:val="Controllo59"/>
            <w:enabled/>
            <w:calcOnExit w:val="0"/>
            <w:checkBox>
              <w:sizeAuto/>
              <w:default w:val="0"/>
              <w:checked w:val="0"/>
            </w:checkBox>
          </w:ffData>
        </w:fldChar>
      </w:r>
      <w:r w:rsidRPr="004B46C8">
        <w:rPr>
          <w:rFonts w:eastAsia="Arial Unicode MS"/>
          <w:color w:val="FF0000"/>
          <w:sz w:val="18"/>
          <w:szCs w:val="18"/>
        </w:rPr>
        <w:instrText xml:space="preserve"> FORMCHECKBOX </w:instrText>
      </w:r>
      <w:r w:rsidRPr="004B46C8">
        <w:rPr>
          <w:rFonts w:eastAsia="Arial Unicode MS"/>
          <w:color w:val="FF0000"/>
          <w:sz w:val="18"/>
          <w:szCs w:val="18"/>
        </w:rPr>
      </w:r>
      <w:r w:rsidRPr="004B46C8">
        <w:rPr>
          <w:rFonts w:eastAsia="Arial Unicode MS"/>
          <w:color w:val="FF0000"/>
          <w:sz w:val="18"/>
          <w:szCs w:val="18"/>
        </w:rPr>
        <w:fldChar w:fldCharType="end"/>
      </w:r>
      <w:r w:rsidRPr="004B46C8">
        <w:rPr>
          <w:rFonts w:eastAsia="Arial Unicode MS"/>
          <w:color w:val="FF0000"/>
          <w:sz w:val="18"/>
          <w:szCs w:val="18"/>
        </w:rPr>
        <w:t xml:space="preserve"> </w:t>
      </w:r>
      <w:proofErr w:type="gramStart"/>
      <w:r w:rsidRPr="004B46C8">
        <w:rPr>
          <w:rFonts w:ascii="Arial" w:hAnsi="Arial" w:cs="Arial"/>
          <w:color w:val="FF0000"/>
          <w:sz w:val="18"/>
          <w:szCs w:val="18"/>
        </w:rPr>
        <w:t>autotrasporti</w:t>
      </w:r>
      <w:proofErr w:type="gramEnd"/>
      <w:r w:rsidRPr="004B46C8">
        <w:rPr>
          <w:rFonts w:ascii="Arial" w:hAnsi="Arial" w:cs="Arial"/>
          <w:color w:val="FF0000"/>
          <w:sz w:val="18"/>
          <w:szCs w:val="18"/>
        </w:rPr>
        <w:t xml:space="preserve"> per conto di terzi;</w:t>
      </w: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p>
    <w:p w:rsidR="0044721F" w:rsidRPr="004B46C8" w:rsidRDefault="0044721F" w:rsidP="0044721F">
      <w:pPr>
        <w:pStyle w:val="StandardWeb"/>
        <w:spacing w:before="0" w:beforeAutospacing="0" w:after="0" w:line="240" w:lineRule="exact"/>
        <w:ind w:left="426"/>
        <w:jc w:val="both"/>
        <w:rPr>
          <w:rFonts w:ascii="Arial" w:hAnsi="Arial" w:cs="Arial"/>
          <w:color w:val="FF0000"/>
          <w:sz w:val="18"/>
          <w:szCs w:val="18"/>
        </w:rPr>
      </w:pPr>
      <w:r w:rsidRPr="004B46C8">
        <w:rPr>
          <w:rFonts w:eastAsia="Arial Unicode MS"/>
          <w:color w:val="FF0000"/>
          <w:sz w:val="18"/>
          <w:szCs w:val="18"/>
        </w:rPr>
        <w:fldChar w:fldCharType="begin">
          <w:ffData>
            <w:name w:val="Controllo59"/>
            <w:enabled/>
            <w:calcOnExit w:val="0"/>
            <w:checkBox>
              <w:sizeAuto/>
              <w:default w:val="0"/>
              <w:checked w:val="0"/>
            </w:checkBox>
          </w:ffData>
        </w:fldChar>
      </w:r>
      <w:r w:rsidRPr="004B46C8">
        <w:rPr>
          <w:rFonts w:eastAsia="Arial Unicode MS"/>
          <w:color w:val="FF0000"/>
          <w:sz w:val="18"/>
          <w:szCs w:val="18"/>
        </w:rPr>
        <w:instrText xml:space="preserve"> FORMCHECKBOX </w:instrText>
      </w:r>
      <w:r w:rsidRPr="004B46C8">
        <w:rPr>
          <w:rFonts w:eastAsia="Arial Unicode MS"/>
          <w:color w:val="FF0000"/>
          <w:sz w:val="18"/>
          <w:szCs w:val="18"/>
        </w:rPr>
      </w:r>
      <w:r w:rsidRPr="004B46C8">
        <w:rPr>
          <w:rFonts w:eastAsia="Arial Unicode MS"/>
          <w:color w:val="FF0000"/>
          <w:sz w:val="18"/>
          <w:szCs w:val="18"/>
        </w:rPr>
        <w:fldChar w:fldCharType="end"/>
      </w:r>
      <w:r w:rsidRPr="004B46C8">
        <w:rPr>
          <w:rFonts w:eastAsia="Arial Unicode MS"/>
          <w:color w:val="FF0000"/>
          <w:sz w:val="18"/>
          <w:szCs w:val="18"/>
        </w:rPr>
        <w:t xml:space="preserve"> </w:t>
      </w:r>
      <w:proofErr w:type="spellStart"/>
      <w:proofErr w:type="gramStart"/>
      <w:r w:rsidRPr="004B46C8">
        <w:rPr>
          <w:rFonts w:ascii="Arial" w:hAnsi="Arial" w:cs="Arial"/>
          <w:color w:val="FF0000"/>
          <w:sz w:val="18"/>
          <w:szCs w:val="18"/>
        </w:rPr>
        <w:t>guardianìa</w:t>
      </w:r>
      <w:proofErr w:type="spellEnd"/>
      <w:proofErr w:type="gramEnd"/>
      <w:r w:rsidRPr="004B46C8">
        <w:rPr>
          <w:rFonts w:ascii="Arial" w:hAnsi="Arial" w:cs="Arial"/>
          <w:color w:val="FF0000"/>
          <w:sz w:val="18"/>
          <w:szCs w:val="18"/>
        </w:rPr>
        <w:t xml:space="preserve"> dei cantieri.</w:t>
      </w:r>
    </w:p>
    <w:p w:rsidR="0044721F" w:rsidRPr="004B46C8" w:rsidRDefault="0044721F" w:rsidP="0044721F">
      <w:pPr>
        <w:pStyle w:val="Fuzeile"/>
        <w:suppressAutoHyphens w:val="0"/>
        <w:ind w:right="180"/>
        <w:jc w:val="both"/>
        <w:rPr>
          <w:b/>
          <w:sz w:val="18"/>
          <w:szCs w:val="18"/>
          <w:u w:val="single"/>
          <w:lang w:val="it-IT"/>
        </w:rPr>
      </w:pPr>
    </w:p>
    <w:p w:rsidR="00804881" w:rsidRPr="00590394" w:rsidRDefault="00804881" w:rsidP="00804881">
      <w:pPr>
        <w:pStyle w:val="Fuzeile"/>
        <w:suppressAutoHyphens w:val="0"/>
        <w:ind w:left="142" w:right="180" w:hanging="142"/>
        <w:jc w:val="both"/>
        <w:rPr>
          <w:b/>
          <w:sz w:val="18"/>
          <w:szCs w:val="18"/>
          <w:u w:val="single"/>
          <w:lang w:val="it-IT"/>
        </w:rPr>
      </w:pPr>
    </w:p>
    <w:p w:rsidR="00804881" w:rsidRPr="004545F7" w:rsidRDefault="00804881" w:rsidP="00804881">
      <w:pPr>
        <w:pStyle w:val="sche3"/>
        <w:spacing w:line="360" w:lineRule="auto"/>
        <w:rPr>
          <w:rFonts w:eastAsia="Arial Unicode MS"/>
          <w:i/>
          <w:color w:val="FF0000"/>
          <w:sz w:val="18"/>
          <w:szCs w:val="18"/>
          <w:highlight w:val="green"/>
          <w:lang w:val="it-IT"/>
        </w:rPr>
      </w:pPr>
      <w:r w:rsidRPr="004545F7">
        <w:rPr>
          <w:rFonts w:eastAsia="Arial Unicode MS"/>
          <w:i/>
          <w:color w:val="FF0000"/>
          <w:sz w:val="18"/>
          <w:szCs w:val="18"/>
          <w:highlight w:val="green"/>
          <w:lang w:val="it-IT"/>
        </w:rPr>
        <w:t>[</w:t>
      </w:r>
      <w:proofErr w:type="gramStart"/>
      <w:r w:rsidRPr="004545F7">
        <w:rPr>
          <w:rFonts w:eastAsia="Arial Unicode MS"/>
          <w:i/>
          <w:color w:val="FF0000"/>
          <w:sz w:val="18"/>
          <w:szCs w:val="18"/>
          <w:highlight w:val="green"/>
          <w:lang w:val="it-IT"/>
        </w:rPr>
        <w:t>togliere</w:t>
      </w:r>
      <w:proofErr w:type="gramEnd"/>
      <w:r w:rsidRPr="004545F7">
        <w:rPr>
          <w:rFonts w:eastAsia="Arial Unicode MS"/>
          <w:i/>
          <w:color w:val="FF0000"/>
          <w:sz w:val="18"/>
          <w:szCs w:val="18"/>
          <w:highlight w:val="green"/>
          <w:lang w:val="it-IT"/>
        </w:rPr>
        <w:t xml:space="preserve"> per mere forniture senza attività maggiormente esposte a rischio di infiltrazione mafiosa individuate dall’art. 1, comma 53, L. n. 190/2012]</w:t>
      </w:r>
      <w:r>
        <w:rPr>
          <w:rFonts w:eastAsia="Arial Unicode MS"/>
          <w:i/>
          <w:color w:val="FF0000"/>
          <w:sz w:val="18"/>
          <w:szCs w:val="18"/>
          <w:highlight w:val="green"/>
          <w:lang w:val="it-IT"/>
        </w:rPr>
        <w:t xml:space="preserve"> </w:t>
      </w:r>
    </w:p>
    <w:p w:rsidR="0044721F" w:rsidRDefault="00804881" w:rsidP="00804881">
      <w:pPr>
        <w:pStyle w:val="sche3"/>
        <w:numPr>
          <w:ilvl w:val="0"/>
          <w:numId w:val="30"/>
        </w:numPr>
        <w:tabs>
          <w:tab w:val="clear" w:pos="567"/>
          <w:tab w:val="num" w:pos="142"/>
        </w:tabs>
        <w:spacing w:line="360" w:lineRule="auto"/>
        <w:ind w:left="142" w:hanging="142"/>
        <w:rPr>
          <w:rFonts w:eastAsia="Arial Unicode MS"/>
          <w:color w:val="FF0000"/>
          <w:sz w:val="18"/>
          <w:szCs w:val="18"/>
          <w:lang w:val="it-IT"/>
        </w:rPr>
      </w:pPr>
      <w:proofErr w:type="gramStart"/>
      <w:r w:rsidRPr="00220A54">
        <w:rPr>
          <w:rFonts w:eastAsia="Arial Unicode MS"/>
          <w:color w:val="FF0000"/>
          <w:sz w:val="18"/>
          <w:szCs w:val="18"/>
          <w:lang w:val="it-IT"/>
        </w:rPr>
        <w:t>di</w:t>
      </w:r>
      <w:proofErr w:type="gramEnd"/>
      <w:r w:rsidRPr="00220A54">
        <w:rPr>
          <w:rFonts w:eastAsia="Arial Unicode MS"/>
          <w:color w:val="FF0000"/>
          <w:sz w:val="18"/>
          <w:szCs w:val="18"/>
          <w:lang w:val="it-IT"/>
        </w:rPr>
        <w:t xml:space="preserve"> esser consapevole che in base all’art. 23 bis LP 17/1993 l’aggiudicatario, nel caso di dichiarazione di subappalto fornita all’atto di presentazione dell’offerta, verrà invitato ad indicare la/le terna/e dei subappaltatori e a trasmettere le dichiarazioni degli stessi relative ai requisiti di partecipazione (art. 80, commi 1 e 5 D.lgs. n. 50/2016) </w:t>
      </w:r>
      <w:r w:rsidRPr="00220A54">
        <w:rPr>
          <w:color w:val="FF0000"/>
          <w:sz w:val="18"/>
          <w:szCs w:val="18"/>
          <w:lang w:val="it-IT"/>
        </w:rPr>
        <w:t>ai sensi e con gli effetti meglio specificati nel disciplinare di gara</w:t>
      </w:r>
      <w:r w:rsidRPr="00220A54">
        <w:rPr>
          <w:rFonts w:eastAsia="Arial Unicode MS"/>
          <w:color w:val="FF0000"/>
          <w:sz w:val="18"/>
          <w:szCs w:val="18"/>
          <w:lang w:val="it-IT"/>
        </w:rPr>
        <w:t>.</w:t>
      </w:r>
    </w:p>
    <w:p w:rsidR="00804881" w:rsidRPr="004545F7" w:rsidRDefault="00804881" w:rsidP="00804881">
      <w:pPr>
        <w:pStyle w:val="sche3"/>
        <w:spacing w:line="360" w:lineRule="auto"/>
        <w:rPr>
          <w:rFonts w:eastAsia="Arial Unicode MS"/>
          <w:i/>
          <w:color w:val="FF0000"/>
          <w:sz w:val="18"/>
          <w:szCs w:val="18"/>
          <w:highlight w:val="green"/>
          <w:lang w:val="it-IT"/>
        </w:rPr>
      </w:pPr>
      <w:r w:rsidRPr="004545F7">
        <w:rPr>
          <w:rFonts w:eastAsia="Arial Unicode MS"/>
          <w:i/>
          <w:color w:val="FF0000"/>
          <w:sz w:val="18"/>
          <w:szCs w:val="18"/>
          <w:highlight w:val="green"/>
          <w:lang w:val="it-IT"/>
        </w:rPr>
        <w:t>[</w:t>
      </w:r>
      <w:proofErr w:type="gramStart"/>
      <w:r w:rsidRPr="004545F7">
        <w:rPr>
          <w:rFonts w:eastAsia="Arial Unicode MS"/>
          <w:i/>
          <w:color w:val="FF0000"/>
          <w:sz w:val="18"/>
          <w:szCs w:val="18"/>
          <w:highlight w:val="green"/>
          <w:lang w:val="it-IT"/>
        </w:rPr>
        <w:t>togliere</w:t>
      </w:r>
      <w:proofErr w:type="gramEnd"/>
      <w:r w:rsidRPr="004545F7">
        <w:rPr>
          <w:rFonts w:eastAsia="Arial Unicode MS"/>
          <w:i/>
          <w:color w:val="FF0000"/>
          <w:sz w:val="18"/>
          <w:szCs w:val="18"/>
          <w:highlight w:val="green"/>
          <w:lang w:val="it-IT"/>
        </w:rPr>
        <w:t xml:space="preserve"> per mere forniture senza attività maggiormente esposte a rischio di infiltrazione mafiosa individuate dall’art. 1, comma 53, L. n. 190/2012]</w:t>
      </w:r>
    </w:p>
    <w:p w:rsidR="004B46C8" w:rsidRPr="004B46C8" w:rsidRDefault="00804881" w:rsidP="00804881">
      <w:pPr>
        <w:pStyle w:val="sche3"/>
        <w:spacing w:line="360" w:lineRule="auto"/>
        <w:rPr>
          <w:rFonts w:eastAsia="Arial Unicode MS"/>
          <w:sz w:val="18"/>
          <w:szCs w:val="18"/>
          <w:lang w:val="it-IT"/>
        </w:rPr>
      </w:pPr>
      <w:r w:rsidRPr="00220A54">
        <w:rPr>
          <w:rFonts w:eastAsia="Arial Unicode MS"/>
          <w:color w:val="FF0000"/>
          <w:sz w:val="18"/>
          <w:szCs w:val="18"/>
          <w:lang w:val="it-IT"/>
        </w:rPr>
        <w:t xml:space="preserve">Ai sensi dell’art. 105, comma 6, </w:t>
      </w:r>
      <w:proofErr w:type="spellStart"/>
      <w:r w:rsidRPr="00220A54">
        <w:rPr>
          <w:rFonts w:eastAsia="Arial Unicode MS"/>
          <w:color w:val="FF0000"/>
          <w:sz w:val="18"/>
          <w:szCs w:val="18"/>
          <w:lang w:val="it-IT"/>
        </w:rPr>
        <w:t>D.Lgs.</w:t>
      </w:r>
      <w:proofErr w:type="spellEnd"/>
      <w:r w:rsidRPr="00220A54">
        <w:rPr>
          <w:rFonts w:eastAsia="Arial Unicode MS"/>
          <w:color w:val="FF0000"/>
          <w:sz w:val="18"/>
          <w:szCs w:val="18"/>
          <w:lang w:val="it-IT"/>
        </w:rPr>
        <w:t xml:space="preserve"> n. 50/2016, la terna andrà indica</w:t>
      </w:r>
      <w:r>
        <w:rPr>
          <w:rFonts w:eastAsia="Arial Unicode MS"/>
          <w:color w:val="FF0000"/>
          <w:sz w:val="18"/>
          <w:szCs w:val="18"/>
          <w:lang w:val="it-IT"/>
        </w:rPr>
        <w:t>ta da parte dell’aggiudicatario.</w:t>
      </w:r>
    </w:p>
    <w:p w:rsidR="00804881" w:rsidRPr="002E3AF8" w:rsidRDefault="00981A1B" w:rsidP="00804881">
      <w:pPr>
        <w:pStyle w:val="sche3"/>
        <w:spacing w:line="360" w:lineRule="auto"/>
        <w:rPr>
          <w:rFonts w:eastAsia="Arial Unicode MS"/>
          <w:i/>
          <w:color w:val="FF0000"/>
          <w:sz w:val="18"/>
          <w:szCs w:val="18"/>
          <w:lang w:val="it-IT"/>
        </w:rPr>
      </w:pPr>
      <w:r>
        <w:rPr>
          <w:rFonts w:eastAsia="Arial Unicode MS"/>
          <w:i/>
          <w:color w:val="FF0000"/>
          <w:sz w:val="18"/>
          <w:szCs w:val="18"/>
          <w:highlight w:val="green"/>
          <w:lang w:val="it-IT"/>
        </w:rPr>
        <w:t>[</w:t>
      </w:r>
      <w:proofErr w:type="gramStart"/>
      <w:r>
        <w:rPr>
          <w:rFonts w:eastAsia="Arial Unicode MS"/>
          <w:i/>
          <w:color w:val="FF0000"/>
          <w:sz w:val="18"/>
          <w:szCs w:val="18"/>
          <w:highlight w:val="green"/>
          <w:lang w:val="it-IT"/>
        </w:rPr>
        <w:t>p</w:t>
      </w:r>
      <w:r w:rsidR="00804881" w:rsidRPr="004372F9">
        <w:rPr>
          <w:rFonts w:eastAsia="Arial Unicode MS"/>
          <w:i/>
          <w:color w:val="FF0000"/>
          <w:sz w:val="18"/>
          <w:szCs w:val="18"/>
          <w:highlight w:val="green"/>
          <w:lang w:val="it-IT"/>
        </w:rPr>
        <w:t>er</w:t>
      </w:r>
      <w:proofErr w:type="gramEnd"/>
      <w:r w:rsidR="00804881" w:rsidRPr="004372F9">
        <w:rPr>
          <w:rFonts w:eastAsia="Arial Unicode MS"/>
          <w:i/>
          <w:color w:val="FF0000"/>
          <w:sz w:val="18"/>
          <w:szCs w:val="18"/>
          <w:highlight w:val="green"/>
          <w:lang w:val="it-IT"/>
        </w:rPr>
        <w:t xml:space="preserve"> le gare so</w:t>
      </w:r>
      <w:r w:rsidR="00850194">
        <w:rPr>
          <w:rFonts w:eastAsia="Arial Unicode MS"/>
          <w:i/>
          <w:color w:val="FF0000"/>
          <w:sz w:val="18"/>
          <w:szCs w:val="18"/>
          <w:highlight w:val="green"/>
          <w:lang w:val="it-IT"/>
        </w:rPr>
        <w:t>tto</w:t>
      </w:r>
      <w:r w:rsidR="00804881" w:rsidRPr="004372F9">
        <w:rPr>
          <w:rFonts w:eastAsia="Arial Unicode MS"/>
          <w:i/>
          <w:color w:val="FF0000"/>
          <w:sz w:val="18"/>
          <w:szCs w:val="18"/>
          <w:highlight w:val="green"/>
          <w:lang w:val="it-IT"/>
        </w:rPr>
        <w:t xml:space="preserve"> soglia]</w:t>
      </w:r>
    </w:p>
    <w:p w:rsidR="00804881" w:rsidRPr="002E3AF8" w:rsidRDefault="00804881" w:rsidP="00804881">
      <w:pPr>
        <w:pStyle w:val="sche3"/>
        <w:numPr>
          <w:ilvl w:val="0"/>
          <w:numId w:val="30"/>
        </w:numPr>
        <w:tabs>
          <w:tab w:val="clear" w:pos="567"/>
          <w:tab w:val="num" w:pos="142"/>
        </w:tabs>
        <w:spacing w:line="360" w:lineRule="auto"/>
        <w:ind w:left="142" w:hanging="142"/>
        <w:rPr>
          <w:rFonts w:eastAsia="Arial Unicode MS"/>
          <w:color w:val="FF0000"/>
          <w:sz w:val="18"/>
          <w:szCs w:val="18"/>
          <w:lang w:val="it-IT"/>
        </w:rPr>
      </w:pPr>
      <w:r>
        <w:rPr>
          <w:rFonts w:eastAsia="Arial Unicode MS"/>
          <w:color w:val="FF0000"/>
          <w:sz w:val="18"/>
          <w:szCs w:val="18"/>
          <w:lang w:val="it-IT"/>
        </w:rPr>
        <w:lastRenderedPageBreak/>
        <w:t>P</w:t>
      </w:r>
      <w:r w:rsidRPr="002E3AF8">
        <w:rPr>
          <w:rFonts w:eastAsia="Arial Unicode MS"/>
          <w:color w:val="FF0000"/>
          <w:sz w:val="18"/>
          <w:szCs w:val="18"/>
          <w:lang w:val="it-IT"/>
        </w:rPr>
        <w:t>er ogni singola attività maggiormente esposte a rischio di infiltrazione mafiosa individuate dall’art. 1, comma 53, L. n. 190/2012.</w:t>
      </w:r>
    </w:p>
    <w:p w:rsidR="00274471" w:rsidRPr="002E3AF8" w:rsidRDefault="00274471" w:rsidP="00274471">
      <w:pPr>
        <w:pStyle w:val="sche3"/>
        <w:spacing w:line="360" w:lineRule="auto"/>
        <w:rPr>
          <w:rFonts w:eastAsia="Arial Unicode MS"/>
          <w:color w:val="FF0000"/>
          <w:sz w:val="18"/>
          <w:szCs w:val="18"/>
          <w:lang w:val="it-IT"/>
        </w:rPr>
      </w:pPr>
    </w:p>
    <w:p w:rsidR="00274471" w:rsidRPr="002E3AF8" w:rsidRDefault="00274471" w:rsidP="00274471">
      <w:pPr>
        <w:pStyle w:val="sche3"/>
        <w:numPr>
          <w:ilvl w:val="0"/>
          <w:numId w:val="30"/>
        </w:numPr>
        <w:tabs>
          <w:tab w:val="clear" w:pos="567"/>
          <w:tab w:val="num" w:pos="142"/>
        </w:tabs>
        <w:spacing w:line="360" w:lineRule="auto"/>
        <w:ind w:left="0" w:firstLine="0"/>
        <w:rPr>
          <w:rFonts w:eastAsia="Arial Unicode MS"/>
          <w:sz w:val="18"/>
          <w:szCs w:val="18"/>
          <w:lang w:val="it-IT"/>
        </w:rPr>
      </w:pPr>
      <w:proofErr w:type="gramStart"/>
      <w:r w:rsidRPr="002E3AF8">
        <w:rPr>
          <w:b/>
          <w:sz w:val="18"/>
          <w:szCs w:val="18"/>
          <w:u w:val="single"/>
          <w:lang w:val="it-IT"/>
        </w:rPr>
        <w:t>che</w:t>
      </w:r>
      <w:proofErr w:type="gramEnd"/>
      <w:r w:rsidRPr="002E3AF8">
        <w:rPr>
          <w:b/>
          <w:sz w:val="18"/>
          <w:szCs w:val="18"/>
          <w:u w:val="single"/>
          <w:lang w:val="it-IT"/>
        </w:rPr>
        <w:t>, in ogni caso, il subappalto non eccederà il limite del 30% dell’importo contrattuale offerto</w:t>
      </w:r>
      <w:r w:rsidRPr="002E3AF8">
        <w:rPr>
          <w:rFonts w:eastAsia="Arial Unicode MS"/>
          <w:sz w:val="18"/>
          <w:szCs w:val="18"/>
          <w:lang w:val="it-IT"/>
        </w:rPr>
        <w:t>;</w:t>
      </w:r>
    </w:p>
    <w:p w:rsidR="00274471" w:rsidRPr="002E3AF8" w:rsidRDefault="00274471" w:rsidP="00274471">
      <w:pPr>
        <w:pStyle w:val="sche3"/>
        <w:spacing w:line="360" w:lineRule="auto"/>
        <w:rPr>
          <w:rFonts w:eastAsia="Arial Unicode MS"/>
          <w:sz w:val="18"/>
          <w:szCs w:val="18"/>
          <w:lang w:val="it-IT"/>
        </w:rPr>
      </w:pPr>
    </w:p>
    <w:p w:rsidR="00274471" w:rsidRPr="00141BA2" w:rsidRDefault="00274471" w:rsidP="00274471">
      <w:pPr>
        <w:pStyle w:val="sche3"/>
        <w:numPr>
          <w:ilvl w:val="0"/>
          <w:numId w:val="30"/>
        </w:numPr>
        <w:tabs>
          <w:tab w:val="clear" w:pos="567"/>
          <w:tab w:val="num" w:pos="142"/>
        </w:tabs>
        <w:spacing w:line="360" w:lineRule="auto"/>
        <w:ind w:left="142" w:hanging="142"/>
        <w:rPr>
          <w:rFonts w:eastAsia="Arial Unicode MS"/>
          <w:sz w:val="18"/>
          <w:szCs w:val="18"/>
          <w:lang w:val="it-IT"/>
        </w:rPr>
      </w:pPr>
      <w:proofErr w:type="gramStart"/>
      <w:r w:rsidRPr="002E3AF8">
        <w:rPr>
          <w:b/>
          <w:sz w:val="18"/>
          <w:szCs w:val="18"/>
          <w:u w:val="single"/>
          <w:lang w:val="it-IT"/>
        </w:rPr>
        <w:t>che</w:t>
      </w:r>
      <w:proofErr w:type="gramEnd"/>
      <w:r w:rsidRPr="002E3AF8">
        <w:rPr>
          <w:b/>
          <w:sz w:val="18"/>
          <w:szCs w:val="18"/>
          <w:u w:val="single"/>
          <w:lang w:val="it-IT"/>
        </w:rPr>
        <w:t xml:space="preserve"> tutte le summenzionate condizioni sono state tenute in considerazione ai fini del possesso dei requisiti di partecipazione;</w:t>
      </w:r>
    </w:p>
    <w:p w:rsidR="00274471" w:rsidRDefault="00274471" w:rsidP="00274471">
      <w:pPr>
        <w:pStyle w:val="Listenabsatz"/>
        <w:rPr>
          <w:b/>
          <w:bCs/>
          <w:sz w:val="18"/>
          <w:szCs w:val="18"/>
          <w:u w:val="single"/>
          <w:lang w:val="it-IT"/>
        </w:rPr>
      </w:pPr>
    </w:p>
    <w:p w:rsidR="00274471" w:rsidRPr="00141BA2" w:rsidRDefault="00804881" w:rsidP="00274471">
      <w:pPr>
        <w:pStyle w:val="sche3"/>
        <w:numPr>
          <w:ilvl w:val="0"/>
          <w:numId w:val="30"/>
        </w:numPr>
        <w:tabs>
          <w:tab w:val="clear" w:pos="567"/>
          <w:tab w:val="num" w:pos="142"/>
        </w:tabs>
        <w:spacing w:line="360" w:lineRule="auto"/>
        <w:ind w:left="142" w:hanging="142"/>
        <w:rPr>
          <w:rFonts w:eastAsia="Arial Unicode MS"/>
          <w:sz w:val="18"/>
          <w:szCs w:val="18"/>
          <w:lang w:val="it-IT"/>
        </w:rPr>
      </w:pPr>
      <w:proofErr w:type="gramStart"/>
      <w:r w:rsidRPr="00141BA2">
        <w:rPr>
          <w:b/>
          <w:bCs/>
          <w:sz w:val="18"/>
          <w:szCs w:val="18"/>
          <w:u w:val="single"/>
          <w:lang w:val="it-IT"/>
        </w:rPr>
        <w:t>che</w:t>
      </w:r>
      <w:proofErr w:type="gramEnd"/>
      <w:r w:rsidRPr="00141BA2">
        <w:rPr>
          <w:b/>
          <w:bCs/>
          <w:sz w:val="18"/>
          <w:szCs w:val="18"/>
          <w:u w:val="single"/>
          <w:lang w:val="it-IT"/>
        </w:rPr>
        <w:t xml:space="preserve"> nel caso di sub-contratti non costituenti subappalto ai sensi dell’a</w:t>
      </w:r>
      <w:r>
        <w:rPr>
          <w:b/>
          <w:bCs/>
          <w:sz w:val="18"/>
          <w:szCs w:val="18"/>
          <w:u w:val="single"/>
          <w:lang w:val="it-IT"/>
        </w:rPr>
        <w:t>rt. 105, comma 3, lettera c-bis</w:t>
      </w:r>
      <w:r w:rsidRPr="00141BA2">
        <w:rPr>
          <w:b/>
          <w:bCs/>
          <w:sz w:val="18"/>
          <w:szCs w:val="18"/>
          <w:u w:val="single"/>
          <w:lang w:val="it-IT"/>
        </w:rPr>
        <w:t xml:space="preserve">, </w:t>
      </w:r>
      <w:proofErr w:type="spellStart"/>
      <w:r w:rsidRPr="00141BA2">
        <w:rPr>
          <w:b/>
          <w:bCs/>
          <w:sz w:val="18"/>
          <w:szCs w:val="18"/>
          <w:u w:val="single"/>
          <w:lang w:val="it-IT"/>
        </w:rPr>
        <w:t>D.Lgs.</w:t>
      </w:r>
      <w:proofErr w:type="spellEnd"/>
      <w:r w:rsidRPr="00141BA2">
        <w:rPr>
          <w:b/>
          <w:bCs/>
          <w:sz w:val="18"/>
          <w:szCs w:val="18"/>
          <w:u w:val="single"/>
          <w:lang w:val="it-IT"/>
        </w:rPr>
        <w:t xml:space="preserve"> n. 50/2016, l’operatore economico concorrente si impegna a depositare presso </w:t>
      </w:r>
      <w:r w:rsidRPr="00141BA2">
        <w:rPr>
          <w:b/>
          <w:bCs/>
          <w:color w:val="FF0000"/>
          <w:sz w:val="18"/>
          <w:szCs w:val="18"/>
          <w:u w:val="single"/>
          <w:lang w:val="it-IT"/>
        </w:rPr>
        <w:t>la stazione appaltante</w:t>
      </w:r>
      <w:r>
        <w:rPr>
          <w:b/>
          <w:bCs/>
          <w:color w:val="FF0000"/>
          <w:sz w:val="18"/>
          <w:szCs w:val="18"/>
          <w:u w:val="single"/>
          <w:lang w:val="it-IT"/>
        </w:rPr>
        <w:t xml:space="preserve"> </w:t>
      </w:r>
      <w:r w:rsidRPr="00141BA2">
        <w:rPr>
          <w:b/>
          <w:bCs/>
          <w:color w:val="FF0000"/>
          <w:sz w:val="18"/>
          <w:szCs w:val="18"/>
          <w:u w:val="single"/>
          <w:lang w:val="it-IT"/>
        </w:rPr>
        <w:t>/</w:t>
      </w:r>
      <w:r>
        <w:rPr>
          <w:b/>
          <w:bCs/>
          <w:color w:val="FF0000"/>
          <w:sz w:val="18"/>
          <w:szCs w:val="18"/>
          <w:u w:val="single"/>
          <w:lang w:val="it-IT"/>
        </w:rPr>
        <w:t xml:space="preserve"> </w:t>
      </w:r>
      <w:r w:rsidRPr="00141BA2">
        <w:rPr>
          <w:b/>
          <w:bCs/>
          <w:color w:val="FF0000"/>
          <w:sz w:val="18"/>
          <w:szCs w:val="18"/>
          <w:u w:val="single"/>
          <w:lang w:val="it-IT"/>
        </w:rPr>
        <w:t>l’ente committente</w:t>
      </w:r>
      <w:r w:rsidRPr="00141BA2">
        <w:rPr>
          <w:b/>
          <w:bCs/>
          <w:sz w:val="18"/>
          <w:szCs w:val="18"/>
          <w:u w:val="single"/>
          <w:lang w:val="it-IT"/>
        </w:rPr>
        <w:t>, prima o contestualmente alla sottoscrizione del contratto di appalto, i relativi contratti continuativi di cooperazione, servizio e/o fornitura sottoscritti in epoca anteriore alla pubblicazione della presente procedura</w:t>
      </w:r>
      <w:r w:rsidR="00274471">
        <w:rPr>
          <w:b/>
          <w:bCs/>
          <w:sz w:val="18"/>
          <w:szCs w:val="18"/>
          <w:u w:val="single"/>
          <w:lang w:val="it-IT"/>
        </w:rPr>
        <w:t>.</w:t>
      </w:r>
    </w:p>
    <w:p w:rsidR="0044721F" w:rsidRDefault="0044721F" w:rsidP="009A17F5">
      <w:pPr>
        <w:pStyle w:val="sche3"/>
        <w:spacing w:line="360" w:lineRule="auto"/>
        <w:rPr>
          <w:color w:val="FF0000"/>
          <w:sz w:val="18"/>
          <w:szCs w:val="18"/>
          <w:lang w:val="it-IT"/>
        </w:rPr>
      </w:pPr>
    </w:p>
    <w:p w:rsidR="00274471" w:rsidRDefault="00274471" w:rsidP="009A17F5">
      <w:pPr>
        <w:pStyle w:val="sche3"/>
        <w:spacing w:line="360" w:lineRule="auto"/>
        <w:rPr>
          <w:color w:val="FF0000"/>
          <w:sz w:val="18"/>
          <w:szCs w:val="18"/>
          <w:lang w:val="it-IT"/>
        </w:rPr>
      </w:pPr>
    </w:p>
    <w:tbl>
      <w:tblPr>
        <w:tblpPr w:leftFromText="141" w:rightFromText="141" w:vertAnchor="text" w:horzAnchor="margin" w:tblpY="66"/>
        <w:tblW w:w="0" w:type="auto"/>
        <w:tblLayout w:type="fixed"/>
        <w:tblLook w:val="0000" w:firstRow="0" w:lastRow="0" w:firstColumn="0" w:lastColumn="0" w:noHBand="0" w:noVBand="0"/>
      </w:tblPr>
      <w:tblGrid>
        <w:gridCol w:w="9788"/>
      </w:tblGrid>
      <w:tr w:rsidR="004605F3" w:rsidRPr="0072234D" w:rsidTr="004605F3">
        <w:tc>
          <w:tcPr>
            <w:tcW w:w="9788" w:type="dxa"/>
            <w:tcBorders>
              <w:top w:val="single" w:sz="4" w:space="0" w:color="000000"/>
              <w:left w:val="single" w:sz="4" w:space="0" w:color="000000"/>
              <w:bottom w:val="single" w:sz="4" w:space="0" w:color="000000"/>
              <w:right w:val="single" w:sz="4" w:space="0" w:color="000000"/>
            </w:tcBorders>
          </w:tcPr>
          <w:p w:rsidR="004605F3" w:rsidRPr="0072234D" w:rsidRDefault="004605F3" w:rsidP="004605F3">
            <w:pPr>
              <w:pStyle w:val="sche3"/>
              <w:snapToGrid w:val="0"/>
              <w:spacing w:line="360" w:lineRule="auto"/>
              <w:rPr>
                <w:b/>
                <w:bCs/>
                <w:i/>
                <w:iCs/>
                <w:sz w:val="18"/>
                <w:szCs w:val="18"/>
                <w:lang w:val="it-IT"/>
              </w:rPr>
            </w:pPr>
          </w:p>
          <w:p w:rsidR="004605F3" w:rsidRPr="0072234D" w:rsidRDefault="004605F3" w:rsidP="004605F3">
            <w:pPr>
              <w:pStyle w:val="sche3"/>
              <w:spacing w:line="360" w:lineRule="auto"/>
              <w:rPr>
                <w:b/>
                <w:bCs/>
                <w:i/>
                <w:iCs/>
                <w:sz w:val="18"/>
                <w:szCs w:val="18"/>
                <w:lang w:val="it-IT"/>
              </w:rPr>
            </w:pPr>
            <w:r w:rsidRPr="0072234D">
              <w:rPr>
                <w:b/>
                <w:bCs/>
                <w:i/>
                <w:iCs/>
                <w:sz w:val="18"/>
                <w:szCs w:val="18"/>
                <w:lang w:val="it-IT"/>
              </w:rPr>
              <w:t>ANNOTAZIONI</w:t>
            </w:r>
          </w:p>
          <w:p w:rsidR="0048717B" w:rsidRDefault="004605F3" w:rsidP="004605F3">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42"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b/>
                <w:bCs/>
                <w:i/>
                <w:iCs/>
                <w:sz w:val="18"/>
                <w:szCs w:val="18"/>
                <w:lang w:val="it-IT"/>
              </w:rPr>
              <w:br w:type="page"/>
            </w:r>
          </w:p>
          <w:p w:rsidR="007D331D" w:rsidRPr="00981A1B" w:rsidRDefault="007D331D" w:rsidP="004605F3">
            <w:pPr>
              <w:pStyle w:val="sche3"/>
              <w:spacing w:line="360" w:lineRule="auto"/>
              <w:rPr>
                <w:b/>
                <w:bCs/>
                <w:i/>
                <w:iCs/>
                <w:sz w:val="18"/>
                <w:szCs w:val="18"/>
                <w:lang w:val="it-IT"/>
              </w:rPr>
            </w:pPr>
          </w:p>
        </w:tc>
      </w:tr>
    </w:tbl>
    <w:p w:rsidR="004605F3" w:rsidRDefault="004605F3" w:rsidP="009A17F5">
      <w:pPr>
        <w:pStyle w:val="sche3"/>
        <w:spacing w:line="360" w:lineRule="auto"/>
        <w:rPr>
          <w:color w:val="FF0000"/>
          <w:sz w:val="18"/>
          <w:szCs w:val="18"/>
          <w:lang w:val="it-IT"/>
        </w:rPr>
      </w:pPr>
    </w:p>
    <w:p w:rsidR="009A17F5" w:rsidRPr="0072234D" w:rsidRDefault="004605F3" w:rsidP="004605F3">
      <w:pPr>
        <w:pStyle w:val="sche3"/>
        <w:spacing w:line="360" w:lineRule="auto"/>
        <w:rPr>
          <w:b/>
          <w:bCs/>
          <w:i/>
          <w:iCs/>
          <w:sz w:val="18"/>
          <w:szCs w:val="18"/>
          <w:lang w:val="it-IT"/>
        </w:rPr>
      </w:pPr>
      <w:r>
        <w:rPr>
          <w:color w:val="FF0000"/>
          <w:sz w:val="18"/>
          <w:szCs w:val="18"/>
          <w:lang w:val="it-IT"/>
        </w:rPr>
        <w:br w:type="page"/>
      </w:r>
    </w:p>
    <w:p w:rsidR="005055C0" w:rsidRDefault="005055C0"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roofErr w:type="gramStart"/>
      <w:r w:rsidRPr="0072234D">
        <w:rPr>
          <w:b/>
          <w:bCs/>
          <w:i/>
          <w:iCs/>
          <w:sz w:val="18"/>
          <w:szCs w:val="18"/>
          <w:lang w:val="it-IT"/>
        </w:rPr>
        <w:t>ai</w:t>
      </w:r>
      <w:proofErr w:type="gramEnd"/>
      <w:r w:rsidRPr="0072234D">
        <w:rPr>
          <w:b/>
          <w:bCs/>
          <w:i/>
          <w:iCs/>
          <w:sz w:val="18"/>
          <w:szCs w:val="18"/>
          <w:lang w:val="it-IT"/>
        </w:rPr>
        <w:t xml:space="preserve"> sensi dell’art. 89 D.Lgs. 50/2016</w:t>
      </w:r>
    </w:p>
    <w:p w:rsidR="00491644" w:rsidRPr="0072234D" w:rsidRDefault="00491644"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tabs>
          <w:tab w:val="left" w:pos="540"/>
        </w:tabs>
        <w:spacing w:line="360" w:lineRule="auto"/>
        <w:ind w:left="720"/>
        <w:jc w:val="center"/>
        <w:rPr>
          <w:b/>
          <w:sz w:val="18"/>
          <w:szCs w:val="18"/>
          <w:lang w:val="it-IT"/>
        </w:rPr>
      </w:pPr>
      <w:r w:rsidRPr="0072234D">
        <w:rPr>
          <w:b/>
          <w:sz w:val="18"/>
          <w:szCs w:val="18"/>
          <w:lang w:val="it-IT"/>
        </w:rPr>
        <w:t>DICHIARA</w:t>
      </w:r>
      <w:r w:rsidRPr="0072234D">
        <w:rPr>
          <w:rStyle w:val="Endnotenzeichen"/>
          <w:rFonts w:cs="Arial"/>
          <w:sz w:val="18"/>
          <w:szCs w:val="18"/>
          <w:lang w:val="it-IT"/>
        </w:rPr>
        <w:endnoteReference w:id="13"/>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43" w:name="Controllo151"/>
      <w:r w:rsidRPr="0072234D">
        <w:rPr>
          <w:b/>
          <w:bCs/>
          <w:sz w:val="18"/>
          <w:szCs w:val="18"/>
          <w:lang w:val="it-IT"/>
        </w:rPr>
        <w:instrText xml:space="preserve"> FORMCHECKBOX </w:instrText>
      </w:r>
      <w:r w:rsidRPr="0072234D">
        <w:rPr>
          <w:b/>
          <w:bCs/>
          <w:sz w:val="18"/>
          <w:szCs w:val="18"/>
          <w:lang w:val="it-IT"/>
        </w:rPr>
      </w:r>
      <w:r w:rsidRPr="0072234D">
        <w:rPr>
          <w:b/>
          <w:bCs/>
          <w:sz w:val="18"/>
          <w:szCs w:val="18"/>
          <w:lang w:val="it-IT"/>
        </w:rPr>
        <w:fldChar w:fldCharType="end"/>
      </w:r>
      <w:bookmarkEnd w:id="43"/>
      <w:r w:rsidRPr="0072234D">
        <w:rPr>
          <w:b/>
          <w:bCs/>
          <w:sz w:val="18"/>
          <w:szCs w:val="18"/>
          <w:lang w:val="it-IT"/>
        </w:rPr>
        <w:tab/>
      </w:r>
      <w:proofErr w:type="gramStart"/>
      <w:r w:rsidRPr="0072234D">
        <w:rPr>
          <w:bCs/>
          <w:sz w:val="18"/>
          <w:szCs w:val="18"/>
          <w:lang w:val="it-IT"/>
        </w:rPr>
        <w:t>di</w:t>
      </w:r>
      <w:proofErr w:type="gramEnd"/>
      <w:r w:rsidRPr="0072234D">
        <w:rPr>
          <w:bCs/>
          <w:sz w:val="18"/>
          <w:szCs w:val="18"/>
          <w:lang w:val="it-IT"/>
        </w:rPr>
        <w:t xml:space="preserve">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44"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w:t>
      </w:r>
      <w:r w:rsidRPr="0072234D">
        <w:rPr>
          <w:rStyle w:val="Endnotenzeichen"/>
          <w:rFonts w:cs="Arial"/>
          <w:sz w:val="18"/>
          <w:szCs w:val="18"/>
          <w:lang w:val="it-IT"/>
        </w:rPr>
        <w:endnoteReference w:id="14"/>
      </w:r>
    </w:p>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jc w:val="center"/>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45"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bookmarkEnd w:id="45"/>
      <w:r w:rsidRPr="0072234D">
        <w:rPr>
          <w:sz w:val="18"/>
          <w:szCs w:val="18"/>
          <w:lang w:val="it-IT"/>
        </w:rPr>
        <w:tab/>
      </w:r>
      <w:proofErr w:type="gramStart"/>
      <w:r w:rsidRPr="0072234D">
        <w:rPr>
          <w:sz w:val="18"/>
          <w:szCs w:val="18"/>
          <w:lang w:val="it-IT"/>
        </w:rPr>
        <w:t>di</w:t>
      </w:r>
      <w:proofErr w:type="gramEnd"/>
      <w:r w:rsidRPr="0072234D">
        <w:rPr>
          <w:sz w:val="18"/>
          <w:szCs w:val="18"/>
          <w:lang w:val="it-IT"/>
        </w:rPr>
        <w:t xml:space="preserve"> </w:t>
      </w:r>
      <w:r w:rsidRPr="0072234D">
        <w:rPr>
          <w:b/>
          <w:bCs/>
          <w:sz w:val="18"/>
          <w:szCs w:val="18"/>
          <w:lang w:val="it-IT"/>
        </w:rPr>
        <w:t>avvalersi</w:t>
      </w:r>
      <w:r w:rsidRPr="0072234D">
        <w:rPr>
          <w:sz w:val="18"/>
          <w:szCs w:val="18"/>
          <w:lang w:val="it-IT"/>
        </w:rPr>
        <w:t xml:space="preserve">, ai sensi dell’art. 89 del D.Lgs.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Endnotenzeichen"/>
          <w:rFonts w:cs="Arial"/>
          <w:sz w:val="18"/>
          <w:szCs w:val="18"/>
          <w:lang w:val="it-IT"/>
        </w:rPr>
        <w:endnoteReference w:id="15"/>
      </w:r>
      <w:r w:rsidRPr="0072234D">
        <w:rPr>
          <w:sz w:val="18"/>
          <w:szCs w:val="18"/>
          <w:lang w:val="it-IT"/>
        </w:rPr>
        <w:t>:</w:t>
      </w:r>
    </w:p>
    <w:p w:rsidR="009A17F5" w:rsidRPr="0072234D" w:rsidRDefault="009A17F5" w:rsidP="009A17F5">
      <w:pPr>
        <w:spacing w:line="360" w:lineRule="auto"/>
        <w:ind w:left="567"/>
        <w:jc w:val="both"/>
        <w:rPr>
          <w:sz w:val="18"/>
          <w:szCs w:val="18"/>
          <w:lang w:val="it-IT"/>
        </w:rPr>
      </w:pPr>
      <w:proofErr w:type="gramStart"/>
      <w:r w:rsidRPr="0072234D">
        <w:rPr>
          <w:sz w:val="18"/>
          <w:szCs w:val="18"/>
          <w:lang w:val="it-IT"/>
        </w:rPr>
        <w:t>per</w:t>
      </w:r>
      <w:proofErr w:type="gramEnd"/>
      <w:r w:rsidRPr="0072234D">
        <w:rPr>
          <w:sz w:val="18"/>
          <w:szCs w:val="18"/>
          <w:lang w:val="it-IT"/>
        </w:rPr>
        <w:t xml:space="preserve"> il requisito o parte del seguente requisito: </w:t>
      </w:r>
      <w:r w:rsidRPr="0072234D">
        <w:rPr>
          <w:sz w:val="18"/>
          <w:szCs w:val="18"/>
          <w:lang w:val="it-IT"/>
        </w:rPr>
        <w:fldChar w:fldCharType="begin">
          <w:ffData>
            <w:name w:val="Testo120"/>
            <w:enabled/>
            <w:calcOnExit w:val="0"/>
            <w:textInput/>
          </w:ffData>
        </w:fldChar>
      </w:r>
      <w:bookmarkStart w:id="46"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p>
    <w:p w:rsidR="009A17F5" w:rsidRPr="0072234D" w:rsidRDefault="009A17F5" w:rsidP="009A17F5">
      <w:pPr>
        <w:spacing w:line="360" w:lineRule="auto"/>
        <w:ind w:left="567"/>
        <w:jc w:val="both"/>
        <w:rPr>
          <w:sz w:val="18"/>
          <w:szCs w:val="18"/>
          <w:lang w:val="it-IT"/>
        </w:rPr>
      </w:pPr>
      <w:proofErr w:type="gramStart"/>
      <w:r w:rsidRPr="0072234D">
        <w:rPr>
          <w:sz w:val="18"/>
          <w:szCs w:val="18"/>
          <w:lang w:val="it-IT"/>
        </w:rPr>
        <w:t>l’impresa</w:t>
      </w:r>
      <w:proofErr w:type="gramEnd"/>
      <w:r w:rsidRPr="0072234D">
        <w:rPr>
          <w:sz w:val="18"/>
          <w:szCs w:val="18"/>
          <w:lang w:val="it-IT"/>
        </w:rPr>
        <w:t xml:space="preserve">: </w:t>
      </w:r>
      <w:bookmarkStart w:id="47"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7"/>
    </w:p>
    <w:p w:rsidR="009A17F5" w:rsidRPr="0072234D" w:rsidRDefault="009A17F5" w:rsidP="009A17F5">
      <w:pPr>
        <w:spacing w:line="360" w:lineRule="auto"/>
        <w:ind w:left="567"/>
        <w:jc w:val="both"/>
        <w:rPr>
          <w:sz w:val="18"/>
          <w:szCs w:val="18"/>
          <w:lang w:val="it-IT"/>
        </w:rPr>
      </w:pPr>
      <w:r w:rsidRPr="0072234D">
        <w:rPr>
          <w:sz w:val="18"/>
          <w:szCs w:val="18"/>
          <w:lang w:val="it-IT"/>
        </w:rPr>
        <w:t>C.F</w:t>
      </w:r>
      <w:proofErr w:type="gramStart"/>
      <w:r w:rsidRPr="0072234D">
        <w:rPr>
          <w:sz w:val="18"/>
          <w:szCs w:val="18"/>
          <w:lang w:val="it-IT"/>
        </w:rPr>
        <w:t xml:space="preserve">: </w:t>
      </w:r>
      <w:r w:rsidRPr="0072234D">
        <w:rPr>
          <w:sz w:val="18"/>
          <w:szCs w:val="18"/>
          <w:lang w:val="it-IT"/>
        </w:rPr>
        <w:fldChar w:fldCharType="begin">
          <w:ffData>
            <w:name w:val="Testo113"/>
            <w:enabled/>
            <w:calcOnExit w:val="0"/>
            <w:textInput/>
          </w:ffData>
        </w:fldChar>
      </w:r>
      <w:bookmarkStart w:id="48"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8"/>
      <w:r w:rsidRPr="0072234D">
        <w:rPr>
          <w:sz w:val="18"/>
          <w:szCs w:val="18"/>
          <w:lang w:val="it-IT"/>
        </w:rPr>
        <w:t>;</w:t>
      </w:r>
      <w:proofErr w:type="gramEnd"/>
      <w:r w:rsidRPr="0072234D">
        <w:rPr>
          <w:sz w:val="18"/>
          <w:szCs w:val="18"/>
          <w:lang w:val="it-IT"/>
        </w:rPr>
        <w:t xml:space="preserve"> P.IVA: </w:t>
      </w:r>
      <w:bookmarkStart w:id="49"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9"/>
      <w:r w:rsidRPr="0072234D">
        <w:rPr>
          <w:sz w:val="18"/>
          <w:szCs w:val="18"/>
          <w:lang w:val="it-IT"/>
        </w:rPr>
        <w:t>;</w:t>
      </w:r>
    </w:p>
    <w:p w:rsidR="009A17F5" w:rsidRPr="0072234D" w:rsidRDefault="009A17F5" w:rsidP="009A17F5">
      <w:pPr>
        <w:spacing w:line="360" w:lineRule="auto"/>
        <w:ind w:left="567"/>
        <w:jc w:val="both"/>
        <w:rPr>
          <w:sz w:val="18"/>
          <w:szCs w:val="18"/>
          <w:lang w:val="it-IT"/>
        </w:rPr>
      </w:pPr>
      <w:proofErr w:type="gramStart"/>
      <w:r w:rsidRPr="0072234D">
        <w:rPr>
          <w:sz w:val="18"/>
          <w:szCs w:val="18"/>
          <w:lang w:val="it-IT"/>
        </w:rPr>
        <w:t>con</w:t>
      </w:r>
      <w:proofErr w:type="gramEnd"/>
      <w:r w:rsidRPr="0072234D">
        <w:rPr>
          <w:sz w:val="18"/>
          <w:szCs w:val="18"/>
          <w:lang w:val="it-IT"/>
        </w:rPr>
        <w:t xml:space="preserve"> sede legale nel Comune di </w:t>
      </w:r>
      <w:r w:rsidRPr="0072234D">
        <w:rPr>
          <w:sz w:val="18"/>
          <w:szCs w:val="18"/>
          <w:lang w:val="it-IT"/>
        </w:rPr>
        <w:fldChar w:fldCharType="begin">
          <w:ffData>
            <w:name w:val="Testo115"/>
            <w:enabled/>
            <w:calcOnExit w:val="0"/>
            <w:textInput/>
          </w:ffData>
        </w:fldChar>
      </w:r>
      <w:bookmarkStart w:id="50"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0"/>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51"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1"/>
      <w:r w:rsidRPr="0072234D">
        <w:rPr>
          <w:sz w:val="18"/>
          <w:szCs w:val="18"/>
          <w:lang w:val="it-IT"/>
        </w:rPr>
        <w:t>, prov. (</w:t>
      </w:r>
      <w:bookmarkStart w:id="52"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2"/>
      <w:r w:rsidRPr="0072234D">
        <w:rPr>
          <w:sz w:val="18"/>
          <w:szCs w:val="18"/>
          <w:lang w:val="it-IT"/>
        </w:rPr>
        <w:t xml:space="preserve">), </w:t>
      </w:r>
      <w:proofErr w:type="gramStart"/>
      <w:r w:rsidRPr="0072234D">
        <w:rPr>
          <w:sz w:val="18"/>
          <w:szCs w:val="18"/>
          <w:lang w:val="it-IT"/>
        </w:rPr>
        <w:t xml:space="preserve">Stato </w:t>
      </w:r>
      <w:bookmarkStart w:id="53"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3"/>
      <w:r w:rsidRPr="0072234D">
        <w:rPr>
          <w:sz w:val="18"/>
          <w:szCs w:val="18"/>
          <w:lang w:val="it-IT"/>
        </w:rPr>
        <w:t>;</w:t>
      </w:r>
      <w:proofErr w:type="gramEnd"/>
    </w:p>
    <w:p w:rsidR="009A17F5" w:rsidRPr="0072234D" w:rsidRDefault="009A17F5" w:rsidP="009A17F5">
      <w:pPr>
        <w:spacing w:line="360" w:lineRule="auto"/>
        <w:ind w:left="567"/>
        <w:jc w:val="both"/>
        <w:rPr>
          <w:sz w:val="18"/>
          <w:szCs w:val="18"/>
          <w:lang w:val="it-IT"/>
        </w:rPr>
      </w:pPr>
      <w:proofErr w:type="gramStart"/>
      <w:r w:rsidRPr="0072234D">
        <w:rPr>
          <w:sz w:val="18"/>
          <w:szCs w:val="18"/>
          <w:lang w:val="it-IT"/>
        </w:rPr>
        <w:t>via</w:t>
      </w:r>
      <w:proofErr w:type="gramEnd"/>
      <w:r w:rsidRPr="0072234D">
        <w:rPr>
          <w:sz w:val="18"/>
          <w:szCs w:val="18"/>
          <w:lang w:val="it-IT"/>
        </w:rPr>
        <w:t xml:space="preserve">/piazza, ecc. </w:t>
      </w:r>
      <w:bookmarkStart w:id="54"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4"/>
      <w:r w:rsidRPr="0072234D">
        <w:rPr>
          <w:sz w:val="18"/>
          <w:szCs w:val="18"/>
          <w:lang w:val="it-IT"/>
        </w:rPr>
        <w:t>;</w:t>
      </w:r>
    </w:p>
    <w:p w:rsidR="009A17F5" w:rsidRPr="0072234D" w:rsidRDefault="009A17F5" w:rsidP="009A17F5">
      <w:pPr>
        <w:spacing w:line="360" w:lineRule="auto"/>
        <w:ind w:left="567"/>
        <w:jc w:val="both"/>
        <w:rPr>
          <w:sz w:val="18"/>
          <w:szCs w:val="18"/>
          <w:lang w:val="it-IT"/>
        </w:rPr>
      </w:pPr>
      <w:proofErr w:type="gramStart"/>
      <w:r w:rsidRPr="0072234D">
        <w:rPr>
          <w:sz w:val="18"/>
          <w:szCs w:val="18"/>
          <w:lang w:val="it-IT"/>
        </w:rPr>
        <w:t>il</w:t>
      </w:r>
      <w:proofErr w:type="gramEnd"/>
      <w:r w:rsidRPr="0072234D">
        <w:rPr>
          <w:sz w:val="18"/>
          <w:szCs w:val="18"/>
          <w:lang w:val="it-IT"/>
        </w:rPr>
        <w:t xml:space="preserve">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highlight w:val="yellow"/>
          <w:lang w:val="it-IT" w:eastAsia="de-DE"/>
        </w:rPr>
      </w:pPr>
    </w:p>
    <w:p w:rsidR="009A17F5" w:rsidRPr="0072234D" w:rsidRDefault="0044721F"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r>
      <w:r w:rsidR="00144900" w:rsidRPr="0072234D">
        <w:rPr>
          <w:sz w:val="18"/>
          <w:szCs w:val="18"/>
          <w:lang w:val="it-IT" w:eastAsia="de-DE"/>
        </w:rPr>
        <w:t xml:space="preserve">e che, se i requisiti dei quali si avvale riguardano, ai sensi dell´art. 89 comma 1 </w:t>
      </w:r>
      <w:proofErr w:type="spellStart"/>
      <w:r w:rsidR="00144900" w:rsidRPr="0072234D">
        <w:rPr>
          <w:sz w:val="18"/>
          <w:szCs w:val="18"/>
          <w:lang w:val="it-IT" w:eastAsia="de-DE"/>
        </w:rPr>
        <w:t>D.Lgs.</w:t>
      </w:r>
      <w:proofErr w:type="spellEnd"/>
      <w:r w:rsidR="00144900"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l´impresa concorrente si avvale eseguiranno direttamente le prestazioni per cui tali capacità sono richieste</w:t>
      </w:r>
      <w:r w:rsidR="009A17F5" w:rsidRPr="0072234D">
        <w:rPr>
          <w:sz w:val="18"/>
          <w:szCs w:val="18"/>
          <w:lang w:val="it-IT" w:eastAsia="de-DE"/>
        </w:rPr>
        <w:t>.</w:t>
      </w:r>
    </w:p>
    <w:p w:rsidR="009A17F5" w:rsidRPr="0072234D" w:rsidRDefault="009A17F5" w:rsidP="009A17F5">
      <w:pPr>
        <w:pStyle w:val="sche3"/>
        <w:spacing w:line="360" w:lineRule="auto"/>
        <w:rPr>
          <w:sz w:val="18"/>
          <w:szCs w:val="18"/>
          <w:lang w:val="it-IT"/>
        </w:rPr>
      </w:pPr>
    </w:p>
    <w:p w:rsidR="009A17F5" w:rsidRPr="0072234D" w:rsidRDefault="00144900"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t>Aggiungere i dati di tutte l</w:t>
      </w:r>
      <w:r>
        <w:rPr>
          <w:b/>
          <w:sz w:val="18"/>
          <w:szCs w:val="18"/>
          <w:lang w:val="it-IT"/>
        </w:rPr>
        <w:t>e eventuali altre ausiliarie e i</w:t>
      </w:r>
      <w:r w:rsidRPr="0072234D">
        <w:rPr>
          <w:b/>
          <w:sz w:val="18"/>
          <w:szCs w:val="18"/>
          <w:lang w:val="it-IT"/>
        </w:rPr>
        <w:t xml:space="preserve"> relativi requisiti oggetto di avvalimento</w:t>
      </w:r>
      <w:r w:rsidR="009A17F5" w:rsidRPr="0072234D">
        <w:rPr>
          <w:b/>
          <w:sz w:val="18"/>
          <w:szCs w:val="18"/>
          <w:lang w:val="it-IT"/>
        </w:rPr>
        <w:t>:</w:t>
      </w:r>
    </w:p>
    <w:p w:rsidR="00387B37" w:rsidRPr="0021526D" w:rsidRDefault="009A17F5" w:rsidP="00144900">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55"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55"/>
    </w:p>
    <w:p w:rsidR="00387B37" w:rsidRPr="0021526D" w:rsidRDefault="00387B37" w:rsidP="00387B37">
      <w:pPr>
        <w:tabs>
          <w:tab w:val="left" w:pos="8820"/>
        </w:tabs>
        <w:spacing w:line="360" w:lineRule="auto"/>
        <w:ind w:right="818"/>
        <w:jc w:val="both"/>
        <w:rPr>
          <w:b/>
          <w:sz w:val="18"/>
          <w:szCs w:val="18"/>
          <w:lang w:val="it-IT"/>
        </w:rPr>
      </w:pPr>
    </w:p>
    <w:p w:rsidR="00387B37" w:rsidRPr="0021526D" w:rsidRDefault="00387B37" w:rsidP="001A47B5">
      <w:pPr>
        <w:pStyle w:val="sche3"/>
        <w:numPr>
          <w:ilvl w:val="0"/>
          <w:numId w:val="16"/>
        </w:numPr>
        <w:tabs>
          <w:tab w:val="clear" w:pos="720"/>
          <w:tab w:val="num" w:pos="567"/>
        </w:tabs>
        <w:spacing w:line="360" w:lineRule="auto"/>
        <w:ind w:left="567" w:right="-2" w:hanging="567"/>
        <w:rPr>
          <w:sz w:val="18"/>
          <w:szCs w:val="18"/>
          <w:lang w:val="it-IT"/>
        </w:rPr>
      </w:pPr>
      <w:proofErr w:type="gramStart"/>
      <w:r w:rsidRPr="0021526D">
        <w:rPr>
          <w:sz w:val="18"/>
          <w:szCs w:val="18"/>
          <w:lang w:val="it-IT"/>
        </w:rPr>
        <w:t>di</w:t>
      </w:r>
      <w:proofErr w:type="gramEnd"/>
      <w:r w:rsidRPr="0021526D">
        <w:rPr>
          <w:sz w:val="18"/>
          <w:szCs w:val="18"/>
          <w:lang w:val="it-IT"/>
        </w:rPr>
        <w:t xml:space="preserve"> dare atto che in relazione a quanto attestato nella presente dichiarazione sostitutiva il sottoscritto ha correttamente adempiuto all’obbligo del rilascio delle dichiarazioni prescritte dall’art. 89, comma 1, </w:t>
      </w:r>
      <w:proofErr w:type="spellStart"/>
      <w:r w:rsidRPr="0021526D">
        <w:rPr>
          <w:sz w:val="18"/>
          <w:szCs w:val="18"/>
          <w:lang w:val="it-IT"/>
        </w:rPr>
        <w:t>D.Lgs.</w:t>
      </w:r>
      <w:proofErr w:type="spellEnd"/>
      <w:r w:rsidRPr="0021526D">
        <w:rPr>
          <w:sz w:val="18"/>
          <w:szCs w:val="18"/>
          <w:lang w:val="it-IT"/>
        </w:rPr>
        <w:t xml:space="preserve"> n. 50/2016;</w:t>
      </w:r>
    </w:p>
    <w:p w:rsidR="009A17F5" w:rsidRPr="0072234D"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9A17F5">
      <w:pPr>
        <w:spacing w:line="360" w:lineRule="auto"/>
        <w:ind w:left="709" w:hanging="283"/>
        <w:jc w:val="center"/>
        <w:rPr>
          <w:b/>
          <w:sz w:val="18"/>
          <w:szCs w:val="18"/>
          <w:lang w:val="it-IT"/>
        </w:rPr>
      </w:pPr>
      <w:r w:rsidRPr="0072234D">
        <w:rPr>
          <w:b/>
          <w:sz w:val="18"/>
          <w:szCs w:val="18"/>
          <w:lang w:val="it-IT"/>
        </w:rPr>
        <w:t>E ALLEGA</w:t>
      </w:r>
      <w:r w:rsidR="00E62731" w:rsidRPr="0072234D">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1A47B5" w:rsidRPr="0072234D" w:rsidRDefault="001A47B5" w:rsidP="001A47B5">
      <w:pPr>
        <w:numPr>
          <w:ilvl w:val="0"/>
          <w:numId w:val="16"/>
        </w:numPr>
        <w:tabs>
          <w:tab w:val="clear" w:pos="720"/>
        </w:tabs>
        <w:spacing w:line="360" w:lineRule="auto"/>
        <w:ind w:left="709" w:hanging="283"/>
        <w:jc w:val="both"/>
        <w:rPr>
          <w:sz w:val="18"/>
          <w:szCs w:val="18"/>
          <w:lang w:val="it-IT"/>
        </w:rPr>
      </w:pPr>
      <w:proofErr w:type="gramStart"/>
      <w:r w:rsidRPr="0072234D">
        <w:rPr>
          <w:sz w:val="18"/>
          <w:szCs w:val="18"/>
          <w:lang w:val="it-IT"/>
        </w:rPr>
        <w:t>gli</w:t>
      </w:r>
      <w:proofErr w:type="gramEnd"/>
      <w:r w:rsidRPr="0072234D">
        <w:rPr>
          <w:sz w:val="18"/>
          <w:szCs w:val="18"/>
          <w:lang w:val="it-IT"/>
        </w:rPr>
        <w:t xml:space="preserve">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72234D">
        <w:rPr>
          <w:sz w:val="18"/>
          <w:szCs w:val="18"/>
          <w:lang w:val="it-IT"/>
        </w:rPr>
        <w:t>D.Lgs.</w:t>
      </w:r>
      <w:proofErr w:type="spellEnd"/>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1A47B5" w:rsidRPr="0072234D" w:rsidRDefault="001A47B5" w:rsidP="001A47B5">
      <w:pPr>
        <w:spacing w:line="360" w:lineRule="auto"/>
        <w:ind w:left="426"/>
        <w:jc w:val="both"/>
        <w:rPr>
          <w:sz w:val="18"/>
          <w:szCs w:val="18"/>
          <w:lang w:val="it-IT"/>
        </w:rPr>
      </w:pPr>
    </w:p>
    <w:p w:rsidR="001A47B5" w:rsidRPr="0072234D" w:rsidRDefault="001A47B5" w:rsidP="001A47B5">
      <w:pPr>
        <w:numPr>
          <w:ilvl w:val="0"/>
          <w:numId w:val="16"/>
        </w:numPr>
        <w:tabs>
          <w:tab w:val="clear" w:pos="720"/>
        </w:tabs>
        <w:spacing w:line="360" w:lineRule="auto"/>
        <w:ind w:left="709" w:hanging="283"/>
        <w:jc w:val="both"/>
        <w:rPr>
          <w:sz w:val="18"/>
          <w:szCs w:val="18"/>
          <w:lang w:val="it-IT"/>
        </w:rPr>
      </w:pPr>
      <w:proofErr w:type="gramStart"/>
      <w:r w:rsidRPr="0072234D">
        <w:rPr>
          <w:sz w:val="18"/>
          <w:szCs w:val="18"/>
          <w:lang w:val="it-IT"/>
        </w:rPr>
        <w:lastRenderedPageBreak/>
        <w:t>il</w:t>
      </w:r>
      <w:proofErr w:type="gramEnd"/>
      <w:r w:rsidRPr="0072234D">
        <w:rPr>
          <w:sz w:val="18"/>
          <w:szCs w:val="18"/>
          <w:lang w:val="it-IT"/>
        </w:rPr>
        <w:t xml:space="preserve"> contratto in originale o copia autentica in virtù del quale l’impresa ausiliaria si obbliga nei confronti del concorrente a fornire i requisiti e a mettere a disposizione le risorse necessarie per tutta la durata dell’appalto;</w:t>
      </w:r>
    </w:p>
    <w:p w:rsidR="001A47B5" w:rsidRPr="0072234D" w:rsidRDefault="001A47B5" w:rsidP="001A47B5">
      <w:pPr>
        <w:spacing w:line="360" w:lineRule="auto"/>
        <w:jc w:val="both"/>
        <w:rPr>
          <w:sz w:val="18"/>
          <w:szCs w:val="18"/>
          <w:lang w:val="it-IT"/>
        </w:rPr>
      </w:pPr>
    </w:p>
    <w:p w:rsidR="001A47B5" w:rsidRPr="0072234D" w:rsidRDefault="001A47B5" w:rsidP="001A47B5">
      <w:pPr>
        <w:numPr>
          <w:ilvl w:val="0"/>
          <w:numId w:val="16"/>
        </w:numPr>
        <w:tabs>
          <w:tab w:val="clear" w:pos="720"/>
        </w:tabs>
        <w:spacing w:line="360" w:lineRule="auto"/>
        <w:ind w:left="709" w:hanging="283"/>
        <w:jc w:val="both"/>
        <w:rPr>
          <w:sz w:val="18"/>
          <w:szCs w:val="18"/>
          <w:lang w:val="it-IT"/>
        </w:rPr>
      </w:pPr>
      <w:proofErr w:type="gramStart"/>
      <w:r w:rsidRPr="0072234D">
        <w:rPr>
          <w:sz w:val="18"/>
          <w:szCs w:val="18"/>
          <w:lang w:val="it-IT"/>
        </w:rPr>
        <w:t>gli</w:t>
      </w:r>
      <w:proofErr w:type="gramEnd"/>
      <w:r w:rsidRPr="0072234D">
        <w:rPr>
          <w:sz w:val="18"/>
          <w:szCs w:val="18"/>
          <w:lang w:val="it-IT"/>
        </w:rPr>
        <w:t xml:space="preserve"> ulteriori documenti prescritti dall’art. 89 </w:t>
      </w:r>
      <w:proofErr w:type="spellStart"/>
      <w:r w:rsidRPr="0072234D">
        <w:rPr>
          <w:sz w:val="18"/>
          <w:szCs w:val="18"/>
          <w:lang w:val="it-IT"/>
        </w:rPr>
        <w:t>D.Lgs.</w:t>
      </w:r>
      <w:proofErr w:type="spellEnd"/>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48717B"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7D331D" w:rsidRPr="0072234D" w:rsidRDefault="007D331D"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2234D">
        <w:rPr>
          <w:b/>
          <w:bCs/>
          <w:i/>
          <w:iCs/>
          <w:sz w:val="18"/>
          <w:szCs w:val="18"/>
          <w:lang w:val="it-IT"/>
        </w:rPr>
        <w:t>Sez. V</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2234D">
        <w:rPr>
          <w:b/>
          <w:bCs/>
          <w:i/>
          <w:iCs/>
          <w:sz w:val="18"/>
          <w:szCs w:val="18"/>
          <w:lang w:val="it-IT"/>
        </w:rPr>
        <w:t>EVENTUALE DICHIARAZIONE AGGIUNTIVA AI SENSI DELLA LEGGE FALLIMENTARE</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(SOLO SE L’OPERATORE ECONOMICO È</w:t>
      </w:r>
      <w:r w:rsidR="00E9210F">
        <w:rPr>
          <w:b/>
          <w:bCs/>
          <w:i/>
          <w:iCs/>
          <w:sz w:val="18"/>
          <w:szCs w:val="18"/>
          <w:lang w:val="it-IT"/>
        </w:rPr>
        <w:t>’</w:t>
      </w:r>
      <w:r w:rsidRPr="0072234D">
        <w:rPr>
          <w:b/>
          <w:bCs/>
          <w:i/>
          <w:iCs/>
          <w:sz w:val="18"/>
          <w:szCs w:val="18"/>
          <w:lang w:val="it-IT"/>
        </w:rPr>
        <w:t xml:space="preserve"> UN’IMPRESA SINGOLA)</w:t>
      </w:r>
      <w:r w:rsidRPr="0072234D">
        <w:rPr>
          <w:rStyle w:val="Endnotenzeichen"/>
          <w:rFonts w:cs="Arial"/>
          <w:b/>
          <w:sz w:val="18"/>
          <w:szCs w:val="18"/>
          <w:lang w:val="it-IT"/>
        </w:rPr>
        <w:endnoteReference w:id="16"/>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center"/>
        <w:rPr>
          <w:b/>
          <w:sz w:val="18"/>
          <w:szCs w:val="18"/>
          <w:lang w:val="it-IT"/>
        </w:rPr>
      </w:pPr>
      <w:r w:rsidRPr="0072234D">
        <w:rPr>
          <w:b/>
          <w:sz w:val="18"/>
          <w:szCs w:val="18"/>
          <w:lang w:val="it-IT"/>
        </w:rPr>
        <w:t>DICHIARA</w:t>
      </w:r>
    </w:p>
    <w:p w:rsidR="009A17F5" w:rsidRPr="0072234D" w:rsidRDefault="009A17F5" w:rsidP="009A17F5">
      <w:pPr>
        <w:autoSpaceDE w:val="0"/>
        <w:spacing w:line="360" w:lineRule="auto"/>
        <w:ind w:left="426" w:hanging="426"/>
        <w:jc w:val="center"/>
        <w:rPr>
          <w:b/>
          <w:sz w:val="18"/>
          <w:szCs w:val="18"/>
          <w:lang w:val="it-IT"/>
        </w:rPr>
      </w:pPr>
    </w:p>
    <w:p w:rsidR="009A17F5" w:rsidRPr="0072234D" w:rsidRDefault="009A17F5" w:rsidP="009A17F5">
      <w:pPr>
        <w:spacing w:line="360" w:lineRule="auto"/>
        <w:ind w:left="284" w:hanging="284"/>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r w:rsidRPr="0072234D">
        <w:rPr>
          <w:sz w:val="18"/>
          <w:szCs w:val="18"/>
          <w:lang w:val="it-IT"/>
        </w:rPr>
        <w:t xml:space="preserve"> </w:t>
      </w:r>
      <w:proofErr w:type="gramStart"/>
      <w:r w:rsidRPr="0072234D">
        <w:rPr>
          <w:sz w:val="18"/>
          <w:szCs w:val="18"/>
          <w:lang w:val="it-IT"/>
        </w:rPr>
        <w:t>che</w:t>
      </w:r>
      <w:proofErr w:type="gramEnd"/>
      <w:r w:rsidRPr="0072234D">
        <w:rPr>
          <w:sz w:val="18"/>
          <w:szCs w:val="18"/>
          <w:lang w:val="it-IT"/>
        </w:rPr>
        <w:t xml:space="preserv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in data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con provvedimento n.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e allega copia del provvedimento di autorizzazione;</w:t>
      </w:r>
    </w:p>
    <w:p w:rsidR="004605F3" w:rsidRPr="0072234D" w:rsidRDefault="004605F3" w:rsidP="009A17F5">
      <w:pPr>
        <w:rPr>
          <w:sz w:val="18"/>
          <w:szCs w:val="18"/>
          <w:lang w:val="it-IT"/>
        </w:rPr>
      </w:pPr>
    </w:p>
    <w:p w:rsidR="009A17F5" w:rsidRPr="0072234D" w:rsidRDefault="009A17F5" w:rsidP="009A17F5">
      <w:pPr>
        <w:spacing w:line="360" w:lineRule="auto"/>
        <w:rPr>
          <w:b/>
          <w:sz w:val="18"/>
          <w:szCs w:val="18"/>
          <w:lang w:val="it-IT"/>
        </w:rPr>
      </w:pPr>
      <w:r w:rsidRPr="0072234D">
        <w:rPr>
          <w:b/>
          <w:sz w:val="18"/>
          <w:szCs w:val="18"/>
          <w:lang w:val="it-IT"/>
        </w:rPr>
        <w:t>OVVERO</w:t>
      </w:r>
    </w:p>
    <w:p w:rsidR="009A17F5" w:rsidRPr="0072234D" w:rsidRDefault="009A17F5" w:rsidP="009A17F5">
      <w:pPr>
        <w:spacing w:line="360" w:lineRule="auto"/>
        <w:rPr>
          <w:sz w:val="18"/>
          <w:szCs w:val="18"/>
          <w:highlight w:val="yellow"/>
          <w:lang w:val="it-IT"/>
        </w:rPr>
      </w:pPr>
    </w:p>
    <w:p w:rsidR="009A17F5" w:rsidRPr="0072234D" w:rsidRDefault="009A17F5" w:rsidP="009A17F5">
      <w:pPr>
        <w:spacing w:line="360" w:lineRule="auto"/>
        <w:ind w:left="284" w:hanging="284"/>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r w:rsidRPr="0072234D">
        <w:rPr>
          <w:sz w:val="18"/>
          <w:szCs w:val="18"/>
          <w:lang w:val="it-IT"/>
        </w:rPr>
        <w:t xml:space="preserve"> </w:t>
      </w:r>
      <w:proofErr w:type="gramStart"/>
      <w:r w:rsidRPr="0072234D">
        <w:rPr>
          <w:sz w:val="18"/>
          <w:szCs w:val="18"/>
          <w:lang w:val="it-IT"/>
        </w:rPr>
        <w:t>che</w:t>
      </w:r>
      <w:proofErr w:type="gramEnd"/>
      <w:r w:rsidRPr="0072234D">
        <w:rPr>
          <w:sz w:val="18"/>
          <w:szCs w:val="18"/>
          <w:lang w:val="it-IT"/>
        </w:rPr>
        <w:t xml:space="preserve"> l’impresa dichiarante è stata ammessa al concordato preventivo con continuità aziendale, di cui all’art. 186-bis del Regio Decreto 16/03/1942 n. 267, dichiarato con decreto n.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roofErr w:type="gramStart"/>
      <w:r w:rsidRPr="0072234D">
        <w:rPr>
          <w:sz w:val="18"/>
          <w:szCs w:val="18"/>
          <w:lang w:val="it-IT"/>
        </w:rPr>
        <w:t>del</w:t>
      </w:r>
      <w:proofErr w:type="gramEnd"/>
      <w:r w:rsidRPr="0072234D">
        <w:rPr>
          <w:sz w:val="18"/>
          <w:szCs w:val="18"/>
          <w:lang w:val="it-IT"/>
        </w:rPr>
        <w:t xml:space="preserve"> Tribunale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emesso in data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e sentita l’ANAC ai sensi dell’art. 110, comma 3, D.Lgs. n. 50/2016 e allega copia del provvedimento del Tribunale.</w:t>
      </w:r>
    </w:p>
    <w:p w:rsidR="009A17F5" w:rsidRPr="0072234D" w:rsidRDefault="009A17F5" w:rsidP="009A17F5">
      <w:pPr>
        <w:spacing w:line="360" w:lineRule="auto"/>
        <w:ind w:left="993" w:hanging="426"/>
        <w:rPr>
          <w:sz w:val="18"/>
          <w:szCs w:val="18"/>
          <w:lang w:val="it-IT"/>
        </w:rPr>
      </w:pPr>
    </w:p>
    <w:p w:rsidR="009A17F5" w:rsidRPr="0072234D" w:rsidRDefault="009A17F5" w:rsidP="009A17F5">
      <w:pPr>
        <w:spacing w:line="360" w:lineRule="auto"/>
        <w:ind w:left="284" w:hanging="284"/>
        <w:rPr>
          <w:sz w:val="18"/>
          <w:szCs w:val="18"/>
          <w:lang w:val="it-IT"/>
        </w:rPr>
      </w:pPr>
    </w:p>
    <w:p w:rsidR="009A17F5" w:rsidRPr="0072234D" w:rsidRDefault="009A17F5" w:rsidP="009A17F5">
      <w:pPr>
        <w:spacing w:line="360" w:lineRule="auto"/>
        <w:ind w:left="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r w:rsidRPr="0072234D">
        <w:rPr>
          <w:sz w:val="18"/>
          <w:szCs w:val="18"/>
          <w:lang w:val="it-IT"/>
        </w:rPr>
        <w:t xml:space="preserve"> </w:t>
      </w:r>
      <w:r w:rsidRPr="0072234D">
        <w:rPr>
          <w:i/>
          <w:sz w:val="18"/>
          <w:szCs w:val="18"/>
          <w:lang w:val="it-IT"/>
        </w:rPr>
        <w:t>(</w:t>
      </w:r>
      <w:proofErr w:type="gramStart"/>
      <w:r w:rsidRPr="0072234D">
        <w:rPr>
          <w:i/>
          <w:sz w:val="18"/>
          <w:szCs w:val="18"/>
          <w:lang w:val="it-IT"/>
        </w:rPr>
        <w:t>nel</w:t>
      </w:r>
      <w:proofErr w:type="gramEnd"/>
      <w:r w:rsidRPr="0072234D">
        <w:rPr>
          <w:i/>
          <w:sz w:val="18"/>
          <w:szCs w:val="18"/>
          <w:lang w:val="it-IT"/>
        </w:rPr>
        <w:t xml:space="preserve"> caso in cui ANAC abbia subordinato la partecipazione alla necessità di avvalersi dei requisiti di altro operatore economico)</w:t>
      </w:r>
      <w:r w:rsidRPr="0072234D">
        <w:rPr>
          <w:sz w:val="18"/>
          <w:szCs w:val="18"/>
          <w:lang w:val="it-IT"/>
        </w:rPr>
        <w:t xml:space="preserve"> di avvalersi ai sensi e per gli effetti dell’art. 186-bis comma 4, lettera b),</w:t>
      </w:r>
      <w:r w:rsidR="0095617F">
        <w:rPr>
          <w:sz w:val="18"/>
          <w:szCs w:val="18"/>
          <w:lang w:val="it-IT"/>
        </w:rPr>
        <w:t xml:space="preserve"> L.F. della seguente impresa</w:t>
      </w:r>
      <w:r w:rsidRPr="0072234D">
        <w:rPr>
          <w:sz w:val="18"/>
          <w:szCs w:val="18"/>
          <w:lang w:val="it-IT"/>
        </w:rPr>
        <w:t>:</w:t>
      </w:r>
    </w:p>
    <w:p w:rsidR="009A17F5" w:rsidRPr="0072234D" w:rsidRDefault="009A17F5" w:rsidP="009A17F5">
      <w:pPr>
        <w:spacing w:line="360" w:lineRule="auto"/>
        <w:ind w:left="567"/>
        <w:rPr>
          <w:sz w:val="18"/>
          <w:szCs w:val="18"/>
          <w:lang w:val="it-IT"/>
        </w:rPr>
      </w:pPr>
      <w:r w:rsidRPr="0072234D">
        <w:rPr>
          <w:sz w:val="18"/>
          <w:szCs w:val="18"/>
          <w:lang w:val="it-IT"/>
        </w:rPr>
        <w:t xml:space="preserve">Impresa: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ind w:left="567"/>
        <w:rPr>
          <w:sz w:val="18"/>
          <w:szCs w:val="18"/>
          <w:lang w:val="it-IT"/>
        </w:rPr>
      </w:pPr>
      <w:proofErr w:type="gramStart"/>
      <w:r w:rsidRPr="0072234D">
        <w:rPr>
          <w:sz w:val="18"/>
          <w:szCs w:val="18"/>
          <w:lang w:val="it-IT"/>
        </w:rPr>
        <w:t xml:space="preserve">C.F.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roofErr w:type="gramEnd"/>
      <w:r w:rsidRPr="0072234D">
        <w:rPr>
          <w:sz w:val="18"/>
          <w:szCs w:val="18"/>
          <w:lang w:val="it-IT"/>
        </w:rPr>
        <w:t xml:space="preserve"> P.IVA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
    <w:p w:rsidR="009A17F5" w:rsidRPr="0072234D" w:rsidRDefault="009A17F5" w:rsidP="009A17F5">
      <w:pPr>
        <w:spacing w:line="360" w:lineRule="auto"/>
        <w:ind w:left="567"/>
        <w:rPr>
          <w:sz w:val="18"/>
          <w:szCs w:val="18"/>
          <w:lang w:val="it-IT"/>
        </w:rPr>
      </w:pPr>
      <w:proofErr w:type="gramStart"/>
      <w:r w:rsidRPr="0072234D">
        <w:rPr>
          <w:sz w:val="18"/>
          <w:szCs w:val="18"/>
          <w:lang w:val="it-IT"/>
        </w:rPr>
        <w:t>con</w:t>
      </w:r>
      <w:proofErr w:type="gramEnd"/>
      <w:r w:rsidRPr="0072234D">
        <w:rPr>
          <w:sz w:val="18"/>
          <w:szCs w:val="18"/>
          <w:lang w:val="it-IT"/>
        </w:rPr>
        <w:t xml:space="preserve"> sede legale nel Comune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00D14E52">
        <w:rPr>
          <w:sz w:val="18"/>
          <w:szCs w:val="18"/>
          <w:lang w:val="it-IT"/>
        </w:rPr>
        <w:t xml:space="preserve">, </w:t>
      </w:r>
      <w:r w:rsidRPr="0072234D">
        <w:rPr>
          <w:sz w:val="18"/>
          <w:szCs w:val="18"/>
          <w:lang w:val="it-IT"/>
        </w:rPr>
        <w:t xml:space="preserve">CAP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roofErr w:type="gramStart"/>
      <w:r w:rsidRPr="0072234D">
        <w:rPr>
          <w:sz w:val="18"/>
          <w:szCs w:val="18"/>
          <w:lang w:val="it-IT"/>
        </w:rPr>
        <w:t xml:space="preserve">Stato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roofErr w:type="gramEnd"/>
    </w:p>
    <w:p w:rsidR="009A17F5" w:rsidRPr="0072234D" w:rsidRDefault="009A17F5" w:rsidP="009A17F5">
      <w:pPr>
        <w:spacing w:line="360" w:lineRule="auto"/>
        <w:ind w:left="567"/>
        <w:rPr>
          <w:sz w:val="18"/>
          <w:szCs w:val="18"/>
          <w:lang w:val="it-IT"/>
        </w:rPr>
      </w:pPr>
      <w:proofErr w:type="gramStart"/>
      <w:r w:rsidRPr="0072234D">
        <w:rPr>
          <w:sz w:val="18"/>
          <w:szCs w:val="18"/>
          <w:lang w:val="it-IT"/>
        </w:rPr>
        <w:t>via</w:t>
      </w:r>
      <w:proofErr w:type="gramEnd"/>
      <w:r w:rsidRPr="0072234D">
        <w:rPr>
          <w:sz w:val="18"/>
          <w:szCs w:val="18"/>
          <w:lang w:val="it-IT"/>
        </w:rPr>
        <w:t xml:space="preserve">/piazza, ecc.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567"/>
        <w:rPr>
          <w:sz w:val="18"/>
          <w:szCs w:val="18"/>
          <w:lang w:val="it-IT"/>
        </w:rPr>
      </w:pPr>
      <w:proofErr w:type="gramStart"/>
      <w:r w:rsidRPr="0072234D">
        <w:rPr>
          <w:sz w:val="18"/>
          <w:szCs w:val="18"/>
          <w:lang w:val="it-IT"/>
        </w:rPr>
        <w:t>il</w:t>
      </w:r>
      <w:proofErr w:type="gramEnd"/>
      <w:r w:rsidRPr="0072234D">
        <w:rPr>
          <w:sz w:val="18"/>
          <w:szCs w:val="18"/>
          <w:lang w:val="it-IT"/>
        </w:rPr>
        <w:t xml:space="preserve"> cui legale rappresentante è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993"/>
        <w:rPr>
          <w:sz w:val="18"/>
          <w:szCs w:val="18"/>
          <w:lang w:val="it-IT"/>
        </w:rPr>
      </w:pPr>
    </w:p>
    <w:p w:rsidR="009A17F5" w:rsidRPr="0072234D" w:rsidRDefault="009A17F5" w:rsidP="009A17F5">
      <w:pPr>
        <w:spacing w:line="360" w:lineRule="auto"/>
        <w:ind w:left="993" w:hanging="426"/>
        <w:rPr>
          <w:b/>
          <w:sz w:val="18"/>
          <w:szCs w:val="18"/>
          <w:lang w:val="it-IT"/>
        </w:rPr>
      </w:pPr>
      <w:r w:rsidRPr="0072234D">
        <w:rPr>
          <w:b/>
          <w:sz w:val="18"/>
          <w:szCs w:val="18"/>
          <w:lang w:val="it-IT"/>
        </w:rPr>
        <w:t>E ALLEGA</w:t>
      </w:r>
    </w:p>
    <w:p w:rsidR="009A17F5" w:rsidRPr="0072234D" w:rsidRDefault="009A17F5" w:rsidP="009A17F5">
      <w:pPr>
        <w:spacing w:line="360" w:lineRule="auto"/>
        <w:ind w:left="993" w:hanging="426"/>
        <w:rPr>
          <w:sz w:val="18"/>
          <w:szCs w:val="18"/>
          <w:lang w:val="it-IT"/>
        </w:rPr>
      </w:pPr>
    </w:p>
    <w:p w:rsidR="009A17F5" w:rsidRPr="0072234D" w:rsidRDefault="009A17F5" w:rsidP="006109AC">
      <w:pPr>
        <w:numPr>
          <w:ilvl w:val="0"/>
          <w:numId w:val="16"/>
        </w:numPr>
        <w:tabs>
          <w:tab w:val="clear" w:pos="720"/>
          <w:tab w:val="num" w:pos="993"/>
        </w:tabs>
        <w:spacing w:line="360" w:lineRule="auto"/>
        <w:ind w:left="993" w:hanging="426"/>
        <w:jc w:val="both"/>
        <w:rPr>
          <w:sz w:val="18"/>
          <w:szCs w:val="18"/>
          <w:lang w:val="it-IT"/>
        </w:rPr>
      </w:pPr>
      <w:proofErr w:type="gramStart"/>
      <w:r w:rsidRPr="0072234D">
        <w:rPr>
          <w:sz w:val="18"/>
          <w:szCs w:val="18"/>
          <w:lang w:val="it-IT"/>
        </w:rPr>
        <w:t>una</w:t>
      </w:r>
      <w:proofErr w:type="gramEnd"/>
      <w:r w:rsidRPr="0072234D">
        <w:rPr>
          <w:sz w:val="18"/>
          <w:szCs w:val="18"/>
          <w:lang w:val="it-IT"/>
        </w:rPr>
        <w:t xml:space="preserve"> relazione di un professionista in possesso dei requisiti di cui all'articolo 67, comma</w:t>
      </w:r>
      <w:r w:rsidR="00E62731" w:rsidRPr="0072234D">
        <w:rPr>
          <w:sz w:val="18"/>
          <w:szCs w:val="18"/>
          <w:lang w:val="it-IT"/>
        </w:rPr>
        <w:t xml:space="preserve"> 3</w:t>
      </w:r>
      <w:r w:rsidRPr="0072234D">
        <w:rPr>
          <w:sz w:val="18"/>
          <w:szCs w:val="18"/>
          <w:lang w:val="it-IT"/>
        </w:rPr>
        <w:t>, lettera d), che attesta la conformità al piano e la ragionevole capacità di adempimento del contratto;</w:t>
      </w:r>
    </w:p>
    <w:p w:rsidR="009A17F5" w:rsidRPr="0072234D" w:rsidRDefault="009A17F5" w:rsidP="009A17F5">
      <w:pPr>
        <w:spacing w:line="360" w:lineRule="auto"/>
        <w:ind w:left="360"/>
        <w:rPr>
          <w:sz w:val="18"/>
          <w:szCs w:val="18"/>
          <w:lang w:val="it-IT"/>
        </w:rPr>
      </w:pPr>
    </w:p>
    <w:p w:rsidR="009A17F5" w:rsidRPr="0072234D" w:rsidRDefault="009A17F5" w:rsidP="007820E5">
      <w:pPr>
        <w:spacing w:line="360" w:lineRule="auto"/>
        <w:ind w:left="993" w:hanging="426"/>
        <w:jc w:val="both"/>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Pr="0072234D">
        <w:rPr>
          <w:sz w:val="18"/>
          <w:szCs w:val="18"/>
          <w:lang w:val="it-IT"/>
        </w:rPr>
      </w:r>
      <w:r w:rsidRPr="0072234D">
        <w:rPr>
          <w:sz w:val="18"/>
          <w:szCs w:val="18"/>
          <w:lang w:val="it-IT"/>
        </w:rPr>
        <w:fldChar w:fldCharType="end"/>
      </w:r>
      <w:r w:rsidRPr="0072234D">
        <w:rPr>
          <w:sz w:val="18"/>
          <w:szCs w:val="18"/>
          <w:lang w:val="it-IT"/>
        </w:rPr>
        <w:tab/>
      </w:r>
      <w:proofErr w:type="gramStart"/>
      <w:r w:rsidR="006109AC" w:rsidRPr="0072234D">
        <w:rPr>
          <w:sz w:val="18"/>
          <w:szCs w:val="18"/>
          <w:lang w:val="it-IT"/>
        </w:rPr>
        <w:t>qualora</w:t>
      </w:r>
      <w:proofErr w:type="gramEnd"/>
      <w:r w:rsidR="006109AC" w:rsidRPr="0072234D">
        <w:rPr>
          <w:sz w:val="18"/>
          <w:szCs w:val="18"/>
          <w:lang w:val="it-IT"/>
        </w:rPr>
        <w:t xml:space="preserve"> prescritto da ANAC, sentito il giudice delegato, ai sensi dell’art. 110, comma 5, </w:t>
      </w:r>
      <w:proofErr w:type="spellStart"/>
      <w:r w:rsidR="006109AC" w:rsidRPr="0072234D">
        <w:rPr>
          <w:sz w:val="18"/>
          <w:szCs w:val="18"/>
          <w:lang w:val="it-IT"/>
        </w:rPr>
        <w:t>D.Lgs.</w:t>
      </w:r>
      <w:proofErr w:type="spellEnd"/>
      <w:r w:rsidR="006109AC" w:rsidRPr="0072234D">
        <w:rPr>
          <w:sz w:val="18"/>
          <w:szCs w:val="18"/>
          <w:lang w:val="it-IT"/>
        </w:rPr>
        <w:t xml:space="preserve"> 50/2016, la dichiarazione di altro operatore in possesso dei requisiti di carattere generale, di capacità finanziaria, tecnica, economica nonché di </w:t>
      </w:r>
      <w:r w:rsidR="006109AC" w:rsidRPr="00A72C71">
        <w:rPr>
          <w:sz w:val="18"/>
          <w:szCs w:val="18"/>
          <w:lang w:val="it-IT"/>
        </w:rPr>
        <w:t>certificazione, richiesti per l'affidamento dell'appalto, il quale si è impegnato nei confronti del concorrente e della stazione appaltante a mettere a disposizione, per la durata del contratto, le risorse necessarie all'esecuzione dell'appalto e a subentrare</w:t>
      </w:r>
      <w:r w:rsidR="006109AC" w:rsidRPr="0072234D">
        <w:rPr>
          <w:sz w:val="18"/>
          <w:szCs w:val="18"/>
          <w:lang w:val="it-IT"/>
        </w:rPr>
        <w:t xml:space="preserve"> all'impresa </w:t>
      </w:r>
      <w:proofErr w:type="spellStart"/>
      <w:r w:rsidR="006109AC" w:rsidRPr="0072234D">
        <w:rPr>
          <w:sz w:val="18"/>
          <w:szCs w:val="18"/>
          <w:lang w:val="it-IT"/>
        </w:rPr>
        <w:t>ausiliata</w:t>
      </w:r>
      <w:proofErr w:type="spellEnd"/>
      <w:r w:rsidR="006109AC" w:rsidRPr="0072234D">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w:t>
      </w:r>
    </w:p>
    <w:p w:rsidR="009A17F5" w:rsidRPr="0072234D" w:rsidRDefault="009A17F5" w:rsidP="009A17F5">
      <w:pPr>
        <w:spacing w:line="360" w:lineRule="auto"/>
        <w:rPr>
          <w:sz w:val="18"/>
          <w:szCs w:val="18"/>
          <w:lang w:val="it-IT"/>
        </w:rPr>
      </w:pPr>
    </w:p>
    <w:p w:rsidR="009A17F5" w:rsidRPr="0072234D" w:rsidRDefault="0044721F" w:rsidP="009A17F5">
      <w:pPr>
        <w:spacing w:line="360" w:lineRule="auto"/>
        <w:ind w:left="993" w:hanging="426"/>
        <w:rPr>
          <w:sz w:val="18"/>
          <w:szCs w:val="18"/>
          <w:lang w:val="it-IT"/>
        </w:rPr>
      </w:pPr>
      <w:r>
        <w:rPr>
          <w:sz w:val="18"/>
          <w:szCs w:val="18"/>
          <w:lang w:val="it-IT"/>
        </w:rPr>
        <w:t>-</w:t>
      </w:r>
      <w:r w:rsidR="009A17F5" w:rsidRPr="0072234D">
        <w:rPr>
          <w:sz w:val="18"/>
          <w:szCs w:val="18"/>
          <w:lang w:val="it-IT"/>
        </w:rPr>
        <w:tab/>
        <w:t>altro (specificare)</w:t>
      </w:r>
      <w:proofErr w:type="gramStart"/>
      <w:r w:rsidR="009A17F5" w:rsidRPr="0072234D">
        <w:rPr>
          <w:sz w:val="18"/>
          <w:szCs w:val="18"/>
          <w:lang w:val="it-IT"/>
        </w:rPr>
        <w:t>:</w:t>
      </w:r>
      <w:r w:rsidR="00D14E52">
        <w:rPr>
          <w:sz w:val="18"/>
          <w:szCs w:val="18"/>
          <w:lang w:val="it-IT"/>
        </w:rPr>
        <w:t xml:space="preserve"> </w:t>
      </w:r>
      <w:r w:rsidR="009A17F5" w:rsidRPr="0072234D">
        <w:rPr>
          <w:sz w:val="18"/>
          <w:szCs w:val="18"/>
          <w:lang w:val="it-IT"/>
        </w:rPr>
        <w:fldChar w:fldCharType="begin">
          <w:ffData>
            <w:name w:val="Testo69"/>
            <w:enabled/>
            <w:calcOnExit w:val="0"/>
            <w:textInput/>
          </w:ffData>
        </w:fldChar>
      </w:r>
      <w:r w:rsidR="009A17F5" w:rsidRPr="0072234D">
        <w:rPr>
          <w:sz w:val="18"/>
          <w:szCs w:val="18"/>
          <w:lang w:val="it-IT"/>
        </w:rPr>
        <w:instrText xml:space="preserve"> FORMTEXT </w:instrText>
      </w:r>
      <w:r w:rsidR="009A17F5" w:rsidRPr="0072234D">
        <w:rPr>
          <w:sz w:val="18"/>
          <w:szCs w:val="18"/>
          <w:lang w:val="it-IT"/>
        </w:rPr>
      </w:r>
      <w:r w:rsidR="009A17F5" w:rsidRPr="0072234D">
        <w:rPr>
          <w:sz w:val="18"/>
          <w:szCs w:val="18"/>
          <w:lang w:val="it-IT"/>
        </w:rPr>
        <w:fldChar w:fldCharType="separate"/>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fldChar w:fldCharType="end"/>
      </w:r>
      <w:r w:rsidR="004605F3">
        <w:rPr>
          <w:sz w:val="18"/>
          <w:szCs w:val="18"/>
          <w:lang w:val="it-IT"/>
        </w:rPr>
        <w:t>.</w:t>
      </w:r>
      <w:proofErr w:type="gramEnd"/>
    </w:p>
    <w:p w:rsidR="009A17F5" w:rsidRPr="0072234D" w:rsidRDefault="009A17F5" w:rsidP="009A17F5">
      <w:pPr>
        <w:pStyle w:val="sche3"/>
        <w:spacing w:line="360" w:lineRule="auto"/>
        <w:rPr>
          <w:sz w:val="18"/>
          <w:szCs w:val="18"/>
          <w:lang w:val="it-IT"/>
        </w:rPr>
      </w:pPr>
    </w:p>
    <w:p w:rsidR="009A17F5" w:rsidRPr="0072234D" w:rsidRDefault="009A17F5" w:rsidP="00353305">
      <w:pPr>
        <w:pStyle w:val="sche3"/>
        <w:spacing w:line="360" w:lineRule="auto"/>
        <w:ind w:left="567" w:hanging="567"/>
        <w:rPr>
          <w:b/>
          <w:bCs/>
          <w:i/>
          <w:iCs/>
          <w:sz w:val="18"/>
          <w:szCs w:val="18"/>
          <w:lang w:val="it-IT"/>
        </w:rPr>
      </w:pPr>
      <w:r w:rsidRPr="0072234D">
        <w:rPr>
          <w:sz w:val="18"/>
          <w:szCs w:val="18"/>
          <w:lang w:val="it-IT"/>
        </w:rPr>
        <w:br w:type="page"/>
      </w:r>
    </w:p>
    <w:p w:rsidR="00491644" w:rsidRDefault="00491644"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w:t>
      </w:r>
      <w:proofErr w:type="gramStart"/>
      <w:r w:rsidRPr="0072234D">
        <w:rPr>
          <w:b/>
          <w:bCs/>
          <w:i/>
          <w:iCs/>
          <w:sz w:val="18"/>
          <w:szCs w:val="18"/>
          <w:lang w:val="it-IT"/>
        </w:rPr>
        <w:t>da</w:t>
      </w:r>
      <w:proofErr w:type="gramEnd"/>
      <w:r w:rsidRPr="0072234D">
        <w:rPr>
          <w:b/>
          <w:bCs/>
          <w:i/>
          <w:iCs/>
          <w:sz w:val="18"/>
          <w:szCs w:val="18"/>
          <w:lang w:val="it-IT"/>
        </w:rPr>
        <w:t xml:space="preserve">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A72C71" w:rsidRPr="001B1661" w:rsidRDefault="00A72C71" w:rsidP="00A72C71">
      <w:pPr>
        <w:pStyle w:val="sche3"/>
        <w:spacing w:line="360" w:lineRule="auto"/>
        <w:ind w:left="567" w:hanging="425"/>
        <w:rPr>
          <w:b/>
          <w:sz w:val="18"/>
          <w:szCs w:val="18"/>
          <w:u w:val="single"/>
          <w:lang w:val="it-IT"/>
        </w:rPr>
      </w:pPr>
      <w:proofErr w:type="gramStart"/>
      <w:r w:rsidRPr="001B1661">
        <w:rPr>
          <w:b/>
          <w:sz w:val="18"/>
          <w:szCs w:val="18"/>
          <w:u w:val="single"/>
          <w:lang w:val="it-IT"/>
        </w:rPr>
        <w:t>di</w:t>
      </w:r>
      <w:proofErr w:type="gramEnd"/>
      <w:r w:rsidRPr="001B1661">
        <w:rPr>
          <w:b/>
          <w:sz w:val="18"/>
          <w:szCs w:val="18"/>
          <w:u w:val="single"/>
          <w:lang w:val="it-IT"/>
        </w:rPr>
        <w:t xml:space="preserve">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A72C71" w:rsidRPr="001B1661" w:rsidRDefault="00A72C71" w:rsidP="00A72C71">
      <w:pPr>
        <w:pStyle w:val="sche3"/>
        <w:numPr>
          <w:ilvl w:val="0"/>
          <w:numId w:val="24"/>
        </w:numPr>
        <w:tabs>
          <w:tab w:val="num" w:pos="567"/>
        </w:tabs>
        <w:spacing w:line="360" w:lineRule="auto"/>
        <w:ind w:left="567" w:hanging="425"/>
        <w:rPr>
          <w:b/>
          <w:sz w:val="18"/>
          <w:szCs w:val="18"/>
          <w:lang w:val="it-IT"/>
        </w:rPr>
      </w:pPr>
      <w:proofErr w:type="gramStart"/>
      <w:r w:rsidRPr="001B1661">
        <w:rPr>
          <w:b/>
          <w:sz w:val="18"/>
          <w:szCs w:val="18"/>
          <w:u w:val="single"/>
          <w:lang w:val="it-IT"/>
        </w:rPr>
        <w:t>di</w:t>
      </w:r>
      <w:proofErr w:type="gramEnd"/>
      <w:r w:rsidRPr="001B1661">
        <w:rPr>
          <w:b/>
          <w:sz w:val="18"/>
          <w:szCs w:val="18"/>
          <w:u w:val="single"/>
          <w:lang w:val="it-IT"/>
        </w:rPr>
        <w:t xml:space="preserve"> non essere a conoscenza di eventuali condizioni ostative di cui all’art. 80 </w:t>
      </w:r>
      <w:proofErr w:type="spellStart"/>
      <w:r w:rsidRPr="001B1661">
        <w:rPr>
          <w:b/>
          <w:sz w:val="18"/>
          <w:szCs w:val="18"/>
          <w:u w:val="single"/>
          <w:lang w:val="it-IT"/>
        </w:rPr>
        <w:t>D.Lgs.</w:t>
      </w:r>
      <w:proofErr w:type="spellEnd"/>
      <w:r w:rsidRPr="001B1661">
        <w:rPr>
          <w:b/>
          <w:sz w:val="18"/>
          <w:szCs w:val="18"/>
          <w:u w:val="single"/>
          <w:lang w:val="it-IT"/>
        </w:rPr>
        <w:t xml:space="preserve"> 50/2016 nei confronti degli ulteriori soggetti richiamati dal medesimo articolo;</w:t>
      </w:r>
    </w:p>
    <w:p w:rsidR="00A72C71" w:rsidRDefault="00A72C71" w:rsidP="00A72C71">
      <w:pPr>
        <w:pStyle w:val="sche3"/>
        <w:numPr>
          <w:ilvl w:val="0"/>
          <w:numId w:val="24"/>
        </w:numPr>
        <w:tabs>
          <w:tab w:val="num" w:pos="567"/>
        </w:tabs>
        <w:spacing w:line="360" w:lineRule="auto"/>
        <w:ind w:left="567" w:hanging="425"/>
        <w:rPr>
          <w:b/>
          <w:sz w:val="18"/>
          <w:szCs w:val="18"/>
          <w:lang w:val="it-IT"/>
        </w:rPr>
      </w:pPr>
      <w:proofErr w:type="gramStart"/>
      <w:r w:rsidRPr="001B1661">
        <w:rPr>
          <w:b/>
          <w:sz w:val="18"/>
          <w:szCs w:val="18"/>
          <w:u w:val="single"/>
          <w:lang w:val="it-IT"/>
        </w:rPr>
        <w:t>di</w:t>
      </w:r>
      <w:proofErr w:type="gramEnd"/>
      <w:r w:rsidRPr="001B1661">
        <w:rPr>
          <w:b/>
          <w:sz w:val="18"/>
          <w:szCs w:val="18"/>
          <w:u w:val="single"/>
          <w:lang w:val="it-IT"/>
        </w:rPr>
        <w:t xml:space="preserve"> essere consapevole che, a pena di esclusione dell’operatore economico aggiudicatario, in capo ad eventuali subappaltatori indicati ai sensi dell’art. 105, comma 6, </w:t>
      </w:r>
      <w:proofErr w:type="spellStart"/>
      <w:r w:rsidRPr="001B1661">
        <w:rPr>
          <w:b/>
          <w:sz w:val="18"/>
          <w:szCs w:val="18"/>
          <w:u w:val="single"/>
          <w:lang w:val="it-IT"/>
        </w:rPr>
        <w:t>D.Lgs.</w:t>
      </w:r>
      <w:proofErr w:type="spellEnd"/>
      <w:r w:rsidRPr="001B1661">
        <w:rPr>
          <w:b/>
          <w:sz w:val="18"/>
          <w:szCs w:val="18"/>
          <w:u w:val="single"/>
          <w:lang w:val="it-IT"/>
        </w:rPr>
        <w:t xml:space="preserve"> n. 50/2016, non devono sussistere le cause di esclusione di cui all’art. 80, commi 1 e 5, </w:t>
      </w:r>
      <w:proofErr w:type="spellStart"/>
      <w:r w:rsidRPr="001B1661">
        <w:rPr>
          <w:b/>
          <w:sz w:val="18"/>
          <w:szCs w:val="18"/>
          <w:u w:val="single"/>
          <w:lang w:val="it-IT"/>
        </w:rPr>
        <w:t>D.Lgs.</w:t>
      </w:r>
      <w:proofErr w:type="spellEnd"/>
      <w:r w:rsidRPr="001B1661">
        <w:rPr>
          <w:b/>
          <w:sz w:val="18"/>
          <w:szCs w:val="18"/>
          <w:u w:val="single"/>
          <w:lang w:val="it-IT"/>
        </w:rPr>
        <w:t xml:space="preserve"> n. 50/2016;</w:t>
      </w:r>
    </w:p>
    <w:p w:rsidR="00A72C71" w:rsidRPr="00590B96" w:rsidRDefault="00A72C71" w:rsidP="00A72C71">
      <w:pPr>
        <w:pStyle w:val="sche3"/>
        <w:numPr>
          <w:ilvl w:val="0"/>
          <w:numId w:val="24"/>
        </w:numPr>
        <w:tabs>
          <w:tab w:val="num" w:pos="567"/>
        </w:tabs>
        <w:spacing w:line="360" w:lineRule="auto"/>
        <w:ind w:left="567" w:hanging="425"/>
        <w:rPr>
          <w:b/>
          <w:sz w:val="18"/>
          <w:szCs w:val="18"/>
          <w:lang w:val="it-IT"/>
        </w:rPr>
      </w:pPr>
      <w:proofErr w:type="gramStart"/>
      <w:r w:rsidRPr="00590B96">
        <w:rPr>
          <w:b/>
          <w:sz w:val="18"/>
          <w:szCs w:val="18"/>
          <w:u w:val="single"/>
          <w:lang w:val="it-IT"/>
        </w:rPr>
        <w:t>di</w:t>
      </w:r>
      <w:proofErr w:type="gramEnd"/>
      <w:r w:rsidRPr="00590B96">
        <w:rPr>
          <w:b/>
          <w:sz w:val="18"/>
          <w:szCs w:val="18"/>
          <w:u w:val="single"/>
          <w:lang w:val="it-IT"/>
        </w:rPr>
        <w:t xml:space="preserve"> impegnarsi, in caso di esercizio del diritto di accesso agli atti ai sensi dell’art. 53 </w:t>
      </w:r>
      <w:proofErr w:type="spellStart"/>
      <w:r w:rsidRPr="00590B96">
        <w:rPr>
          <w:b/>
          <w:sz w:val="18"/>
          <w:szCs w:val="18"/>
          <w:u w:val="single"/>
          <w:lang w:val="it-IT"/>
        </w:rPr>
        <w:t>D.Lgs.</w:t>
      </w:r>
      <w:proofErr w:type="spellEnd"/>
      <w:r w:rsidRPr="00590B96">
        <w:rPr>
          <w:b/>
          <w:sz w:val="18"/>
          <w:szCs w:val="18"/>
          <w:u w:val="single"/>
          <w:lang w:val="it-IT"/>
        </w:rPr>
        <w:t xml:space="preserve"> 50/2016, a non divulgare la documentazione acquisita e i dati, di qualsiasi natura, e a utilizzare tale documentazione esclusivamente per la cura e difesa dei propri interessi giuridici e solo con riferimento al presente procedimento;</w:t>
      </w:r>
    </w:p>
    <w:p w:rsidR="00A72C71" w:rsidRPr="00D26976" w:rsidRDefault="00A72C71" w:rsidP="00A72C71">
      <w:pPr>
        <w:pStyle w:val="sche3"/>
        <w:numPr>
          <w:ilvl w:val="0"/>
          <w:numId w:val="24"/>
        </w:numPr>
        <w:tabs>
          <w:tab w:val="num" w:pos="567"/>
        </w:tabs>
        <w:spacing w:line="360" w:lineRule="auto"/>
        <w:ind w:left="567" w:hanging="425"/>
        <w:rPr>
          <w:sz w:val="18"/>
          <w:szCs w:val="18"/>
          <w:lang w:val="it-IT"/>
        </w:rPr>
      </w:pPr>
      <w:proofErr w:type="gramStart"/>
      <w:r w:rsidRPr="0055678C">
        <w:rPr>
          <w:b/>
          <w:bCs/>
          <w:sz w:val="18"/>
          <w:szCs w:val="18"/>
          <w:lang w:val="it-IT"/>
        </w:rPr>
        <w:t>di</w:t>
      </w:r>
      <w:proofErr w:type="gramEnd"/>
      <w:r w:rsidRPr="0055678C">
        <w:rPr>
          <w:b/>
          <w:bCs/>
          <w:sz w:val="18"/>
          <w:szCs w:val="18"/>
          <w:lang w:val="it-IT"/>
        </w:rPr>
        <w:t xml:space="preserve">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p w:rsidR="00A72C71" w:rsidRPr="008741E3" w:rsidRDefault="00A72C71" w:rsidP="00A72C71">
      <w:pPr>
        <w:pStyle w:val="sche3"/>
        <w:numPr>
          <w:ilvl w:val="0"/>
          <w:numId w:val="24"/>
        </w:numPr>
        <w:tabs>
          <w:tab w:val="clear" w:pos="644"/>
          <w:tab w:val="num" w:pos="567"/>
        </w:tabs>
        <w:spacing w:line="360" w:lineRule="auto"/>
        <w:ind w:left="567" w:hanging="425"/>
        <w:rPr>
          <w:sz w:val="18"/>
          <w:szCs w:val="18"/>
          <w:lang w:val="it-IT"/>
        </w:rPr>
      </w:pPr>
      <w:proofErr w:type="gramStart"/>
      <w:r w:rsidRPr="008741E3">
        <w:rPr>
          <w:sz w:val="18"/>
          <w:szCs w:val="18"/>
          <w:lang w:val="it-IT"/>
        </w:rPr>
        <w:t>che</w:t>
      </w:r>
      <w:proofErr w:type="gramEnd"/>
      <w:r w:rsidRPr="008741E3">
        <w:rPr>
          <w:sz w:val="18"/>
          <w:szCs w:val="18"/>
          <w:lang w:val="it-IT"/>
        </w:rPr>
        <w:t xml:space="preserve"> il valore economico dell'offerta è adeguato ai sensi dell’art. 97 comma 5 </w:t>
      </w:r>
      <w:proofErr w:type="spellStart"/>
      <w:r w:rsidRPr="008741E3">
        <w:rPr>
          <w:bCs/>
          <w:sz w:val="18"/>
          <w:szCs w:val="18"/>
          <w:lang w:val="it-IT"/>
        </w:rPr>
        <w:t>D.Lgs.</w:t>
      </w:r>
      <w:proofErr w:type="spellEnd"/>
      <w:r w:rsidRPr="008741E3">
        <w:rPr>
          <w:bCs/>
          <w:sz w:val="18"/>
          <w:szCs w:val="18"/>
          <w:lang w:val="it-IT"/>
        </w:rPr>
        <w:t xml:space="preserve"> 50/2016</w:t>
      </w:r>
      <w:r w:rsidRPr="008741E3">
        <w:rPr>
          <w:sz w:val="18"/>
          <w:szCs w:val="18"/>
          <w:lang w:val="it-IT"/>
        </w:rPr>
        <w:t>;</w:t>
      </w:r>
    </w:p>
    <w:p w:rsidR="00A72C71" w:rsidRPr="008741E3" w:rsidRDefault="00A72C71" w:rsidP="00A72C71">
      <w:pPr>
        <w:pStyle w:val="sche3"/>
        <w:numPr>
          <w:ilvl w:val="0"/>
          <w:numId w:val="24"/>
        </w:numPr>
        <w:tabs>
          <w:tab w:val="num" w:pos="567"/>
        </w:tabs>
        <w:spacing w:line="360" w:lineRule="auto"/>
        <w:ind w:left="567" w:hanging="425"/>
        <w:rPr>
          <w:b/>
          <w:color w:val="FF0000"/>
          <w:sz w:val="18"/>
          <w:szCs w:val="18"/>
          <w:u w:val="single"/>
          <w:lang w:val="it-IT"/>
        </w:rPr>
      </w:pPr>
      <w:proofErr w:type="gramStart"/>
      <w:r w:rsidRPr="008741E3">
        <w:rPr>
          <w:color w:val="FF0000"/>
          <w:sz w:val="18"/>
          <w:szCs w:val="18"/>
          <w:lang w:val="it-IT"/>
        </w:rPr>
        <w:t>accetta</w:t>
      </w:r>
      <w:proofErr w:type="gramEnd"/>
      <w:r w:rsidRPr="008741E3">
        <w:rPr>
          <w:color w:val="FF0000"/>
          <w:sz w:val="18"/>
          <w:szCs w:val="18"/>
          <w:lang w:val="it-IT"/>
        </w:rPr>
        <w:t>, ai sensi dell’art. 100, comma 2 del Codice, i requisiti particolari per l’esecuzione del contratto nell’ipotesi in cui risulti aggiudicatario;</w:t>
      </w:r>
    </w:p>
    <w:p w:rsidR="00A72C71" w:rsidRPr="008741E3" w:rsidRDefault="00A72C71" w:rsidP="00A72C71">
      <w:pPr>
        <w:pStyle w:val="sche3"/>
        <w:numPr>
          <w:ilvl w:val="0"/>
          <w:numId w:val="24"/>
        </w:numPr>
        <w:tabs>
          <w:tab w:val="num" w:pos="567"/>
        </w:tabs>
        <w:spacing w:line="360" w:lineRule="auto"/>
        <w:ind w:left="567" w:hanging="425"/>
        <w:rPr>
          <w:b/>
          <w:sz w:val="18"/>
          <w:szCs w:val="18"/>
          <w:u w:val="single"/>
          <w:lang w:val="it-IT"/>
        </w:rPr>
      </w:pPr>
      <w:proofErr w:type="gramStart"/>
      <w:r w:rsidRPr="008741E3">
        <w:rPr>
          <w:sz w:val="18"/>
          <w:szCs w:val="18"/>
          <w:lang w:val="it-IT"/>
        </w:rPr>
        <w:t>di</w:t>
      </w:r>
      <w:proofErr w:type="gramEnd"/>
      <w:r w:rsidRPr="008741E3">
        <w:rPr>
          <w:sz w:val="18"/>
          <w:szCs w:val="18"/>
          <w:lang w:val="it-IT"/>
        </w:rPr>
        <w:t xml:space="preserve"> accettare, qualora presente, la clausola sociale riportata nei documenti di gara;</w:t>
      </w:r>
    </w:p>
    <w:p w:rsidR="00A72C71" w:rsidRPr="008741E3" w:rsidRDefault="00A72C71" w:rsidP="00A72C71">
      <w:pPr>
        <w:pStyle w:val="sche3"/>
        <w:numPr>
          <w:ilvl w:val="0"/>
          <w:numId w:val="24"/>
        </w:numPr>
        <w:tabs>
          <w:tab w:val="num" w:pos="567"/>
        </w:tabs>
        <w:spacing w:line="360" w:lineRule="auto"/>
        <w:ind w:left="567" w:hanging="425"/>
        <w:rPr>
          <w:b/>
          <w:sz w:val="18"/>
          <w:szCs w:val="18"/>
          <w:u w:val="single"/>
          <w:lang w:val="it-IT"/>
        </w:rPr>
      </w:pPr>
      <w:proofErr w:type="gramStart"/>
      <w:r w:rsidRPr="008741E3">
        <w:rPr>
          <w:b/>
          <w:bCs/>
          <w:sz w:val="18"/>
          <w:szCs w:val="18"/>
          <w:u w:val="single"/>
          <w:lang w:val="it-IT"/>
        </w:rPr>
        <w:t>se</w:t>
      </w:r>
      <w:proofErr w:type="gramEnd"/>
      <w:r w:rsidRPr="008741E3">
        <w:rPr>
          <w:b/>
          <w:bCs/>
          <w:sz w:val="18"/>
          <w:szCs w:val="18"/>
          <w:u w:val="single"/>
          <w:lang w:val="it-IT"/>
        </w:rPr>
        <w:t xml:space="preserve"> del caso, ai sensi della L. 190/2012, dichiara di essere iscritto nell’elenco dei fornitori, prestatori di servizi non soggetti a tentativo di infiltrazione mafiosa (c.d. </w:t>
      </w:r>
      <w:proofErr w:type="spellStart"/>
      <w:r w:rsidRPr="008741E3">
        <w:rPr>
          <w:b/>
          <w:bCs/>
          <w:sz w:val="18"/>
          <w:szCs w:val="18"/>
          <w:u w:val="single"/>
          <w:lang w:val="it-IT"/>
        </w:rPr>
        <w:t>white</w:t>
      </w:r>
      <w:proofErr w:type="spellEnd"/>
      <w:r w:rsidRPr="008741E3">
        <w:rPr>
          <w:b/>
          <w:bCs/>
          <w:sz w:val="18"/>
          <w:szCs w:val="18"/>
          <w:u w:val="single"/>
          <w:lang w:val="it-IT"/>
        </w:rPr>
        <w:t xml:space="preserve"> list) oppure dichiara di aver presentato domanda di iscrizione nell’elenco dei fornitori, prestatori di servizi non soggetti a tentativo di infiltrazione mafiosa (c.d. </w:t>
      </w:r>
      <w:proofErr w:type="spellStart"/>
      <w:r w:rsidRPr="008741E3">
        <w:rPr>
          <w:b/>
          <w:bCs/>
          <w:sz w:val="18"/>
          <w:szCs w:val="18"/>
          <w:u w:val="single"/>
          <w:lang w:val="it-IT"/>
        </w:rPr>
        <w:t>white</w:t>
      </w:r>
      <w:proofErr w:type="spellEnd"/>
      <w:r w:rsidRPr="008741E3">
        <w:rPr>
          <w:b/>
          <w:bCs/>
          <w:sz w:val="18"/>
          <w:szCs w:val="18"/>
          <w:u w:val="single"/>
          <w:lang w:val="it-IT"/>
        </w:rPr>
        <w:t xml:space="preserve"> list);</w:t>
      </w:r>
    </w:p>
    <w:p w:rsidR="00A72C71" w:rsidRPr="008741E3" w:rsidRDefault="00A72C71" w:rsidP="00A72C71">
      <w:pPr>
        <w:pStyle w:val="sche3"/>
        <w:numPr>
          <w:ilvl w:val="0"/>
          <w:numId w:val="24"/>
        </w:numPr>
        <w:tabs>
          <w:tab w:val="num" w:pos="567"/>
        </w:tabs>
        <w:spacing w:line="360" w:lineRule="auto"/>
        <w:ind w:left="567" w:hanging="425"/>
        <w:rPr>
          <w:b/>
          <w:sz w:val="18"/>
          <w:szCs w:val="18"/>
          <w:u w:val="single"/>
          <w:lang w:val="it-IT"/>
        </w:rPr>
      </w:pPr>
      <w:r w:rsidRPr="008741E3">
        <w:rPr>
          <w:sz w:val="18"/>
          <w:szCs w:val="18"/>
          <w:lang w:val="it-IT"/>
        </w:rPr>
        <w:t>[</w:t>
      </w:r>
      <w:proofErr w:type="gramStart"/>
      <w:r w:rsidRPr="008741E3">
        <w:rPr>
          <w:sz w:val="18"/>
          <w:szCs w:val="18"/>
          <w:lang w:val="it-IT"/>
        </w:rPr>
        <w:t>per</w:t>
      </w:r>
      <w:proofErr w:type="gramEnd"/>
      <w:r w:rsidRPr="008741E3">
        <w:rPr>
          <w:sz w:val="18"/>
          <w:szCs w:val="18"/>
          <w:lang w:val="it-IT"/>
        </w:rPr>
        <w:t xml:space="preserve"> gli operatori economici non residenti e privi di stabile organizzazione in Italia] si impegna ad uniformarsi, in caso di aggiudicazione, alla disciplina di cui agli articoli 17, comma 2, e 53, comma 3 del </w:t>
      </w:r>
      <w:proofErr w:type="spellStart"/>
      <w:r w:rsidRPr="008741E3">
        <w:rPr>
          <w:sz w:val="18"/>
          <w:szCs w:val="18"/>
          <w:lang w:val="it-IT"/>
        </w:rPr>
        <w:t>d.p.r.</w:t>
      </w:r>
      <w:proofErr w:type="spellEnd"/>
      <w:r w:rsidRPr="008741E3">
        <w:rPr>
          <w:sz w:val="18"/>
          <w:szCs w:val="18"/>
          <w:lang w:val="it-IT"/>
        </w:rPr>
        <w:t xml:space="preserve"> 633/1972 e a comunicare alla stazione appaltante la nomina del proprio rappresentante fiscale, nelle forme di legge;</w:t>
      </w:r>
    </w:p>
    <w:p w:rsidR="00A72C71" w:rsidRPr="0061082B" w:rsidRDefault="00A72C71" w:rsidP="00A72C71">
      <w:pPr>
        <w:pStyle w:val="sche3"/>
        <w:numPr>
          <w:ilvl w:val="0"/>
          <w:numId w:val="24"/>
        </w:numPr>
        <w:tabs>
          <w:tab w:val="clear" w:pos="644"/>
          <w:tab w:val="num" w:pos="567"/>
        </w:tabs>
        <w:spacing w:line="360" w:lineRule="auto"/>
        <w:ind w:left="567" w:hanging="425"/>
        <w:rPr>
          <w:sz w:val="18"/>
          <w:szCs w:val="18"/>
          <w:lang w:val="it-IT"/>
        </w:rPr>
      </w:pPr>
      <w:r w:rsidRPr="0061082B">
        <w:rPr>
          <w:sz w:val="18"/>
          <w:szCs w:val="18"/>
          <w:lang w:val="it-IT"/>
        </w:rPr>
        <w:t>(</w:t>
      </w:r>
      <w:proofErr w:type="gramStart"/>
      <w:r w:rsidRPr="0061082B">
        <w:rPr>
          <w:sz w:val="18"/>
          <w:szCs w:val="18"/>
          <w:lang w:val="it-IT"/>
        </w:rPr>
        <w:t>eventualmente</w:t>
      </w:r>
      <w:proofErr w:type="gramEnd"/>
      <w:r w:rsidRPr="0061082B">
        <w:rPr>
          <w:sz w:val="18"/>
          <w:szCs w:val="18"/>
          <w:lang w:val="it-IT"/>
        </w:rPr>
        <w:t xml:space="preserve">, in caso di impresa non residente e senza stabile organizzazione in Italia) di adeguarsi alla normativa fiscale vigente ad essa applicabile; </w:t>
      </w:r>
    </w:p>
    <w:p w:rsidR="00A72C71" w:rsidRPr="0061082B" w:rsidRDefault="00A72C71" w:rsidP="00A72C71">
      <w:pPr>
        <w:pStyle w:val="sche3"/>
        <w:numPr>
          <w:ilvl w:val="0"/>
          <w:numId w:val="24"/>
        </w:numPr>
        <w:tabs>
          <w:tab w:val="num" w:pos="567"/>
        </w:tabs>
        <w:spacing w:line="360" w:lineRule="auto"/>
        <w:ind w:left="567" w:hanging="425"/>
        <w:rPr>
          <w:b/>
          <w:sz w:val="18"/>
          <w:szCs w:val="18"/>
          <w:u w:val="single"/>
          <w:lang w:val="it-IT"/>
        </w:rPr>
      </w:pPr>
      <w:proofErr w:type="gramStart"/>
      <w:r w:rsidRPr="0061082B">
        <w:rPr>
          <w:sz w:val="18"/>
          <w:szCs w:val="18"/>
          <w:lang w:val="it-IT"/>
        </w:rPr>
        <w:t>di</w:t>
      </w:r>
      <w:proofErr w:type="gramEnd"/>
      <w:r w:rsidRPr="0061082B">
        <w:rPr>
          <w:sz w:val="18"/>
          <w:szCs w:val="18"/>
          <w:lang w:val="it-IT"/>
        </w:rPr>
        <w:t xml:space="preserve"> accettare, a pena di esclusione, il Patto di Integrità, allegato alla documentazione di gara e adottato dalla stazione appaltante;</w:t>
      </w:r>
    </w:p>
    <w:p w:rsidR="00A72C71" w:rsidRPr="008741E3" w:rsidRDefault="00A72C71" w:rsidP="00A72C71">
      <w:pPr>
        <w:pStyle w:val="sche3"/>
        <w:numPr>
          <w:ilvl w:val="0"/>
          <w:numId w:val="24"/>
        </w:numPr>
        <w:tabs>
          <w:tab w:val="clear" w:pos="644"/>
          <w:tab w:val="num" w:pos="567"/>
        </w:tabs>
        <w:spacing w:line="360" w:lineRule="auto"/>
        <w:ind w:left="567" w:hanging="425"/>
        <w:rPr>
          <w:sz w:val="18"/>
          <w:szCs w:val="18"/>
          <w:lang w:val="it-IT"/>
        </w:rPr>
      </w:pPr>
      <w:bookmarkStart w:id="56" w:name="Controllo158"/>
      <w:proofErr w:type="gramStart"/>
      <w:r w:rsidRPr="0061082B">
        <w:rPr>
          <w:sz w:val="18"/>
          <w:szCs w:val="18"/>
          <w:lang w:val="it-IT"/>
        </w:rPr>
        <w:t>di</w:t>
      </w:r>
      <w:proofErr w:type="gramEnd"/>
      <w:r w:rsidRPr="0061082B">
        <w:rPr>
          <w:sz w:val="18"/>
          <w:szCs w:val="18"/>
          <w:lang w:val="it-IT"/>
        </w:rPr>
        <w:t xml:space="preserve"> essere edotto degli obblighi derivanti dal codice di comportamento adottato dalla stazione appaltante ai sensi del DPR 16 aprile 2013, n. 62 (Regolamento recante codice di comportamento dei dipendenti pubblici) e si impegna, in caso di aggiudicazione, ad osservare e a far osservare ai propri dipendenti e collaboratori il suddetto</w:t>
      </w:r>
      <w:r w:rsidRPr="008741E3">
        <w:rPr>
          <w:sz w:val="18"/>
          <w:szCs w:val="18"/>
          <w:lang w:val="it-IT"/>
        </w:rPr>
        <w:t xml:space="preserve"> codice, pena la risoluzione del contratto;</w:t>
      </w:r>
    </w:p>
    <w:bookmarkStart w:id="57" w:name="Controllo157"/>
    <w:bookmarkEnd w:id="56"/>
    <w:p w:rsidR="00A72C71" w:rsidRPr="0072234D" w:rsidRDefault="00A72C71" w:rsidP="00A72C71">
      <w:pPr>
        <w:pStyle w:val="sche3"/>
        <w:numPr>
          <w:ilvl w:val="0"/>
          <w:numId w:val="24"/>
        </w:numPr>
        <w:tabs>
          <w:tab w:val="clear" w:pos="644"/>
          <w:tab w:val="num" w:pos="567"/>
        </w:tabs>
        <w:spacing w:line="360" w:lineRule="auto"/>
        <w:ind w:left="567" w:hanging="425"/>
        <w:rPr>
          <w:b/>
          <w:bCs/>
          <w:sz w:val="18"/>
          <w:szCs w:val="18"/>
          <w:u w:val="single"/>
          <w:lang w:val="it-IT" w:eastAsia="it-IT"/>
        </w:rPr>
      </w:pPr>
      <w:r w:rsidRPr="0072234D">
        <w:rPr>
          <w:sz w:val="18"/>
          <w:szCs w:val="18"/>
          <w:lang w:val="it-IT" w:eastAsia="it-IT"/>
        </w:rPr>
        <w:lastRenderedPageBreak/>
        <w:fldChar w:fldCharType="begin">
          <w:ffData>
            <w:name w:val="Controllo157"/>
            <w:enabled/>
            <w:calcOnExit w:val="0"/>
            <w:checkBox>
              <w:sizeAuto/>
              <w:default w:val="0"/>
            </w:checkBox>
          </w:ffData>
        </w:fldChar>
      </w:r>
      <w:r w:rsidRPr="0072234D">
        <w:rPr>
          <w:sz w:val="18"/>
          <w:szCs w:val="18"/>
          <w:lang w:val="it-IT" w:eastAsia="it-IT"/>
        </w:rPr>
        <w:instrText xml:space="preserve"> FORMCHECKBOX </w:instrText>
      </w:r>
      <w:r>
        <w:rPr>
          <w:sz w:val="18"/>
          <w:szCs w:val="18"/>
          <w:lang w:val="it-IT" w:eastAsia="it-IT"/>
        </w:rPr>
      </w:r>
      <w:r>
        <w:rPr>
          <w:sz w:val="18"/>
          <w:szCs w:val="18"/>
          <w:lang w:val="it-IT" w:eastAsia="it-IT"/>
        </w:rPr>
        <w:fldChar w:fldCharType="separate"/>
      </w:r>
      <w:r w:rsidRPr="0072234D">
        <w:rPr>
          <w:sz w:val="18"/>
          <w:szCs w:val="18"/>
          <w:lang w:val="it-IT" w:eastAsia="it-IT"/>
        </w:rPr>
        <w:fldChar w:fldCharType="end"/>
      </w:r>
      <w:bookmarkEnd w:id="57"/>
      <w:r w:rsidRPr="0072234D">
        <w:rPr>
          <w:sz w:val="18"/>
          <w:szCs w:val="18"/>
          <w:lang w:val="it-IT" w:eastAsia="it-IT"/>
        </w:rPr>
        <w:tab/>
      </w:r>
      <w:proofErr w:type="gramStart"/>
      <w:r w:rsidRPr="0072234D">
        <w:rPr>
          <w:sz w:val="18"/>
          <w:szCs w:val="18"/>
          <w:lang w:val="it-IT" w:eastAsia="it-IT"/>
        </w:rPr>
        <w:t>di</w:t>
      </w:r>
      <w:proofErr w:type="gramEnd"/>
      <w:r w:rsidRPr="0072234D">
        <w:rPr>
          <w:sz w:val="18"/>
          <w:szCs w:val="18"/>
          <w:lang w:val="it-IT" w:eastAsia="it-IT"/>
        </w:rPr>
        <w:t xml:space="preserve"> </w:t>
      </w:r>
      <w:r w:rsidRPr="0072234D">
        <w:rPr>
          <w:sz w:val="18"/>
          <w:szCs w:val="18"/>
          <w:lang w:val="it-IT"/>
        </w:rPr>
        <w:t>aver</w:t>
      </w:r>
      <w:r w:rsidRPr="0072234D">
        <w:rPr>
          <w:sz w:val="18"/>
          <w:szCs w:val="18"/>
          <w:lang w:val="it-IT" w:eastAsia="it-IT"/>
        </w:rPr>
        <w:t xml:space="preserve">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72234D">
        <w:rPr>
          <w:b/>
          <w:bCs/>
          <w:sz w:val="18"/>
          <w:szCs w:val="18"/>
          <w:lang w:val="it-IT" w:eastAsia="it-IT"/>
        </w:rPr>
        <w:t xml:space="preserve">che non sono stati soggetti a ribasso d’asta i costi della sicurezza speciali, elencati nel Piano di Sicurezza e Coordinamento (articolo 100 </w:t>
      </w:r>
      <w:proofErr w:type="spellStart"/>
      <w:r w:rsidRPr="0072234D">
        <w:rPr>
          <w:b/>
          <w:bCs/>
          <w:sz w:val="18"/>
          <w:szCs w:val="18"/>
          <w:lang w:val="it-IT" w:eastAsia="it-IT"/>
        </w:rPr>
        <w:t>D.Lgs.</w:t>
      </w:r>
      <w:proofErr w:type="spellEnd"/>
      <w:r w:rsidRPr="0072234D">
        <w:rPr>
          <w:b/>
          <w:bCs/>
          <w:sz w:val="18"/>
          <w:szCs w:val="18"/>
          <w:lang w:val="it-IT" w:eastAsia="it-IT"/>
        </w:rPr>
        <w:t xml:space="preserve"> 81/2008) - nell’ammontare indicato nella lettera d’invito, nel capitolato speciale d’appalto e nel piano di sicurezza e di coordinamento </w:t>
      </w:r>
      <w:r w:rsidRPr="0072234D">
        <w:rPr>
          <w:sz w:val="18"/>
          <w:szCs w:val="18"/>
          <w:lang w:val="it-IT" w:eastAsia="it-IT"/>
        </w:rPr>
        <w:t>e di impegnarsi a destinare tali importi a misure di sicurezza sul cantiere;</w:t>
      </w:r>
    </w:p>
    <w:p w:rsidR="00A72C71" w:rsidRPr="0061082B" w:rsidRDefault="00A72C71" w:rsidP="00A72C71">
      <w:pPr>
        <w:pStyle w:val="sche3"/>
        <w:numPr>
          <w:ilvl w:val="0"/>
          <w:numId w:val="24"/>
        </w:numPr>
        <w:tabs>
          <w:tab w:val="clear" w:pos="644"/>
          <w:tab w:val="num" w:pos="567"/>
        </w:tabs>
        <w:spacing w:line="360" w:lineRule="auto"/>
        <w:ind w:left="567" w:hanging="425"/>
        <w:rPr>
          <w:i/>
          <w:iCs/>
          <w:sz w:val="18"/>
          <w:szCs w:val="18"/>
          <w:lang w:val="it-IT" w:eastAsia="it-IT"/>
        </w:rPr>
      </w:pPr>
      <w:proofErr w:type="gramStart"/>
      <w:r w:rsidRPr="009602A8">
        <w:rPr>
          <w:sz w:val="18"/>
          <w:szCs w:val="18"/>
          <w:lang w:val="it-IT"/>
        </w:rPr>
        <w:t>di</w:t>
      </w:r>
      <w:proofErr w:type="gramEnd"/>
      <w:r w:rsidRPr="009602A8">
        <w:rPr>
          <w:sz w:val="18"/>
          <w:szCs w:val="18"/>
          <w:lang w:val="it-IT"/>
        </w:rPr>
        <w:t xml:space="preserve"> </w:t>
      </w:r>
      <w:r w:rsidRPr="0061082B">
        <w:rPr>
          <w:sz w:val="18"/>
          <w:szCs w:val="18"/>
          <w:lang w:val="it-IT"/>
        </w:rPr>
        <w:t>non avere, con riferimento alla presente gara, in corso intese e/o pratiche restrittive della concorrenza e del mercato vietate ai sensi della normativa applicabile;</w:t>
      </w:r>
    </w:p>
    <w:p w:rsidR="00A72C71" w:rsidRPr="0061082B" w:rsidRDefault="00A72C71" w:rsidP="00A72C71">
      <w:pPr>
        <w:pStyle w:val="sche3"/>
        <w:numPr>
          <w:ilvl w:val="0"/>
          <w:numId w:val="24"/>
        </w:numPr>
        <w:tabs>
          <w:tab w:val="clear" w:pos="644"/>
          <w:tab w:val="num" w:pos="567"/>
        </w:tabs>
        <w:spacing w:line="360" w:lineRule="auto"/>
        <w:ind w:left="567" w:hanging="425"/>
        <w:rPr>
          <w:i/>
          <w:iCs/>
          <w:sz w:val="18"/>
          <w:szCs w:val="18"/>
          <w:lang w:val="it-IT" w:eastAsia="it-IT"/>
        </w:rPr>
      </w:pPr>
      <w:proofErr w:type="gramStart"/>
      <w:r w:rsidRPr="0061082B">
        <w:rPr>
          <w:sz w:val="18"/>
          <w:szCs w:val="18"/>
          <w:lang w:val="it-IT"/>
        </w:rPr>
        <w:t>di</w:t>
      </w:r>
      <w:proofErr w:type="gramEnd"/>
      <w:r w:rsidRPr="0061082B">
        <w:rPr>
          <w:sz w:val="18"/>
          <w:szCs w:val="18"/>
          <w:lang w:val="it-IT"/>
        </w:rPr>
        <w:t xml:space="preserve"> accettare il contenuto del bando, del presente disciplinare di gara e relativi allegati, delle rettifiche e chiarimenti inviati durante la procedura di gara, così come pubblicati sul sito della Provincia Autonoma di Bolzano </w:t>
      </w:r>
      <w:hyperlink r:id="rId7" w:history="1">
        <w:r w:rsidRPr="0061082B">
          <w:rPr>
            <w:rStyle w:val="Hyperlink"/>
            <w:rFonts w:cs="Arial"/>
            <w:color w:val="auto"/>
            <w:sz w:val="18"/>
            <w:szCs w:val="18"/>
            <w:lang w:val="it-IT"/>
          </w:rPr>
          <w:t>www.bandi-altoadige.it</w:t>
        </w:r>
      </w:hyperlink>
      <w:r w:rsidRPr="0061082B">
        <w:rPr>
          <w:sz w:val="18"/>
          <w:szCs w:val="18"/>
          <w:lang w:val="it-IT"/>
        </w:rPr>
        <w:t>;</w:t>
      </w:r>
    </w:p>
    <w:p w:rsidR="00A72C71" w:rsidRPr="0072234D" w:rsidRDefault="00A72C71" w:rsidP="00A72C71">
      <w:pPr>
        <w:numPr>
          <w:ilvl w:val="0"/>
          <w:numId w:val="24"/>
        </w:numPr>
        <w:tabs>
          <w:tab w:val="num" w:pos="567"/>
        </w:tabs>
        <w:suppressAutoHyphens w:val="0"/>
        <w:spacing w:line="360" w:lineRule="auto"/>
        <w:ind w:left="567" w:hanging="425"/>
        <w:jc w:val="both"/>
        <w:rPr>
          <w:sz w:val="18"/>
          <w:szCs w:val="18"/>
          <w:lang w:val="it-IT"/>
        </w:rPr>
      </w:pPr>
      <w:proofErr w:type="gramStart"/>
      <w:r w:rsidRPr="0061082B">
        <w:rPr>
          <w:sz w:val="18"/>
          <w:szCs w:val="18"/>
          <w:lang w:val="it-IT"/>
        </w:rPr>
        <w:t>di</w:t>
      </w:r>
      <w:proofErr w:type="gramEnd"/>
      <w:r w:rsidRPr="0061082B">
        <w:rPr>
          <w:sz w:val="18"/>
          <w:szCs w:val="18"/>
          <w:lang w:val="it-IT"/>
        </w:rPr>
        <w:t xml:space="preserve"> aver tenuto</w:t>
      </w:r>
      <w:r w:rsidRPr="0072234D">
        <w:rPr>
          <w:sz w:val="18"/>
          <w:szCs w:val="18"/>
          <w:lang w:val="it-IT"/>
        </w:rPr>
        <w:t xml:space="preserve"> conto, nel formulare la propria offerta, di eventuali maggiorazioni per lievitazione dei prezzi che dovessero intervenire durante l’esecuzione delle prestazioni contrattuali rinunciando fin d’ora a qualsiasi azione o eccezione in merito;</w:t>
      </w:r>
    </w:p>
    <w:p w:rsidR="00A72C71" w:rsidRPr="0072234D" w:rsidRDefault="00A72C71" w:rsidP="00A72C71">
      <w:pPr>
        <w:numPr>
          <w:ilvl w:val="0"/>
          <w:numId w:val="24"/>
        </w:numPr>
        <w:tabs>
          <w:tab w:val="num" w:pos="567"/>
        </w:tabs>
        <w:suppressAutoHyphens w:val="0"/>
        <w:spacing w:line="360" w:lineRule="auto"/>
        <w:ind w:left="567" w:hanging="425"/>
        <w:jc w:val="both"/>
        <w:rPr>
          <w:sz w:val="18"/>
          <w:szCs w:val="18"/>
          <w:lang w:val="it-IT"/>
        </w:rPr>
      </w:pPr>
      <w:proofErr w:type="gramStart"/>
      <w:r w:rsidRPr="0072234D">
        <w:rPr>
          <w:sz w:val="18"/>
          <w:szCs w:val="18"/>
          <w:lang w:val="it-IT"/>
        </w:rPr>
        <w:t>che</w:t>
      </w:r>
      <w:proofErr w:type="gramEnd"/>
      <w:r w:rsidRPr="0072234D">
        <w:rPr>
          <w:sz w:val="18"/>
          <w:szCs w:val="18"/>
          <w:lang w:val="it-IT"/>
        </w:rPr>
        <w:t xml:space="preserve"> non vi è stata mediazione o altra opera di terzi per la conclusione del presente contratto;</w:t>
      </w:r>
    </w:p>
    <w:p w:rsidR="00A72C71" w:rsidRPr="00C234C1" w:rsidRDefault="00A72C71" w:rsidP="00A72C71">
      <w:pPr>
        <w:pStyle w:val="sche3"/>
        <w:numPr>
          <w:ilvl w:val="0"/>
          <w:numId w:val="24"/>
        </w:numPr>
        <w:tabs>
          <w:tab w:val="clear" w:pos="644"/>
          <w:tab w:val="num" w:pos="567"/>
        </w:tabs>
        <w:spacing w:line="360" w:lineRule="auto"/>
        <w:ind w:left="567" w:hanging="425"/>
        <w:rPr>
          <w:sz w:val="18"/>
          <w:szCs w:val="18"/>
          <w:lang w:val="it-IT"/>
        </w:rPr>
      </w:pPr>
      <w:proofErr w:type="gramStart"/>
      <w:r w:rsidRPr="0072234D">
        <w:rPr>
          <w:sz w:val="18"/>
          <w:szCs w:val="18"/>
          <w:lang w:val="it-IT"/>
        </w:rPr>
        <w:t>di</w:t>
      </w:r>
      <w:proofErr w:type="gramEnd"/>
      <w:r w:rsidRPr="0072234D">
        <w:rPr>
          <w:sz w:val="18"/>
          <w:szCs w:val="18"/>
          <w:lang w:val="it-IT"/>
        </w:rPr>
        <w:t xml:space="preserve">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r w:rsidRPr="009602A8">
        <w:rPr>
          <w:sz w:val="18"/>
          <w:szCs w:val="18"/>
          <w:lang w:val="it-IT"/>
        </w:rPr>
        <w:t>;</w:t>
      </w:r>
    </w:p>
    <w:p w:rsidR="00A72C71" w:rsidRPr="00C234C1" w:rsidRDefault="00A72C71" w:rsidP="00A72C71">
      <w:pPr>
        <w:pStyle w:val="sche3"/>
        <w:numPr>
          <w:ilvl w:val="0"/>
          <w:numId w:val="24"/>
        </w:numPr>
        <w:tabs>
          <w:tab w:val="clear" w:pos="644"/>
          <w:tab w:val="num" w:pos="567"/>
        </w:tabs>
        <w:spacing w:line="360" w:lineRule="auto"/>
        <w:ind w:left="567" w:hanging="425"/>
        <w:rPr>
          <w:sz w:val="18"/>
          <w:szCs w:val="18"/>
          <w:lang w:val="it-IT"/>
        </w:rPr>
      </w:pPr>
      <w:proofErr w:type="gramStart"/>
      <w:r w:rsidRPr="0072234D">
        <w:rPr>
          <w:sz w:val="18"/>
          <w:szCs w:val="18"/>
          <w:lang w:val="it-IT"/>
        </w:rPr>
        <w:t>di</w:t>
      </w:r>
      <w:proofErr w:type="gramEnd"/>
      <w:r w:rsidRPr="0072234D">
        <w:rPr>
          <w:sz w:val="18"/>
          <w:szCs w:val="18"/>
          <w:lang w:val="it-IT"/>
        </w:rPr>
        <w:t xml:space="preserve">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Pr="009602A8">
        <w:rPr>
          <w:sz w:val="18"/>
          <w:szCs w:val="18"/>
          <w:lang w:val="it-IT"/>
        </w:rPr>
        <w:t>;</w:t>
      </w:r>
    </w:p>
    <w:p w:rsidR="00A72C71" w:rsidRPr="0072234D" w:rsidRDefault="00A72C71" w:rsidP="00A72C71">
      <w:pPr>
        <w:numPr>
          <w:ilvl w:val="0"/>
          <w:numId w:val="24"/>
        </w:numPr>
        <w:tabs>
          <w:tab w:val="num" w:pos="567"/>
        </w:tabs>
        <w:suppressAutoHyphens w:val="0"/>
        <w:spacing w:line="360" w:lineRule="auto"/>
        <w:ind w:left="567" w:hanging="425"/>
        <w:jc w:val="both"/>
        <w:rPr>
          <w:sz w:val="18"/>
          <w:szCs w:val="18"/>
          <w:lang w:val="it-IT"/>
        </w:rPr>
      </w:pPr>
      <w:proofErr w:type="gramStart"/>
      <w:r w:rsidRPr="00181442">
        <w:rPr>
          <w:sz w:val="18"/>
          <w:szCs w:val="18"/>
          <w:lang w:val="it-IT"/>
        </w:rPr>
        <w:t>di</w:t>
      </w:r>
      <w:proofErr w:type="gramEnd"/>
      <w:r w:rsidRPr="00181442">
        <w:rPr>
          <w:sz w:val="18"/>
          <w:szCs w:val="18"/>
          <w:lang w:val="it-IT"/>
        </w:rPr>
        <w:t xml:space="preserve"> non aver assunto ai sensi dell'art. 53, c</w:t>
      </w:r>
      <w:r>
        <w:rPr>
          <w:sz w:val="18"/>
          <w:szCs w:val="18"/>
          <w:lang w:val="it-IT"/>
        </w:rPr>
        <w:t xml:space="preserve">omma 16-ter </w:t>
      </w:r>
      <w:proofErr w:type="spellStart"/>
      <w:r>
        <w:rPr>
          <w:sz w:val="18"/>
          <w:szCs w:val="18"/>
          <w:lang w:val="it-IT"/>
        </w:rPr>
        <w:t>D.Lgs.</w:t>
      </w:r>
      <w:proofErr w:type="spellEnd"/>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A72C71" w:rsidRPr="00590B96" w:rsidRDefault="00A72C71" w:rsidP="00A72C71">
      <w:pPr>
        <w:numPr>
          <w:ilvl w:val="0"/>
          <w:numId w:val="24"/>
        </w:numPr>
        <w:tabs>
          <w:tab w:val="num" w:pos="567"/>
        </w:tabs>
        <w:suppressAutoHyphens w:val="0"/>
        <w:spacing w:line="360" w:lineRule="auto"/>
        <w:ind w:left="567" w:hanging="425"/>
        <w:jc w:val="both"/>
        <w:rPr>
          <w:sz w:val="18"/>
          <w:szCs w:val="18"/>
          <w:lang w:val="it-IT"/>
        </w:rPr>
      </w:pPr>
      <w:proofErr w:type="gramStart"/>
      <w:r w:rsidRPr="0072234D">
        <w:rPr>
          <w:sz w:val="18"/>
          <w:szCs w:val="18"/>
          <w:lang w:val="it-IT"/>
        </w:rPr>
        <w:t>di</w:t>
      </w:r>
      <w:proofErr w:type="gramEnd"/>
      <w:r w:rsidRPr="0072234D">
        <w:rPr>
          <w:sz w:val="18"/>
          <w:szCs w:val="18"/>
          <w:lang w:val="it-IT"/>
        </w:rPr>
        <w:t xml:space="preserve">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r>
        <w:rPr>
          <w:sz w:val="18"/>
          <w:szCs w:val="18"/>
          <w:lang w:val="it-IT"/>
        </w:rPr>
        <w:t>;</w:t>
      </w:r>
    </w:p>
    <w:p w:rsidR="00A72C71" w:rsidRPr="0061082B" w:rsidRDefault="00A72C71" w:rsidP="00A72C71">
      <w:pPr>
        <w:pStyle w:val="sche3"/>
        <w:numPr>
          <w:ilvl w:val="0"/>
          <w:numId w:val="24"/>
        </w:numPr>
        <w:tabs>
          <w:tab w:val="clear" w:pos="644"/>
          <w:tab w:val="num" w:pos="567"/>
        </w:tabs>
        <w:spacing w:line="360" w:lineRule="auto"/>
        <w:ind w:left="567" w:hanging="425"/>
        <w:rPr>
          <w:sz w:val="18"/>
          <w:szCs w:val="18"/>
          <w:lang w:val="it-IT"/>
        </w:rPr>
      </w:pPr>
      <w:proofErr w:type="gramStart"/>
      <w:r w:rsidRPr="009602A8">
        <w:rPr>
          <w:sz w:val="18"/>
          <w:szCs w:val="18"/>
          <w:lang w:val="it-IT"/>
        </w:rPr>
        <w:t>di</w:t>
      </w:r>
      <w:proofErr w:type="gramEnd"/>
      <w:r w:rsidRPr="009602A8">
        <w:rPr>
          <w:sz w:val="18"/>
          <w:szCs w:val="18"/>
          <w:lang w:val="it-IT"/>
        </w:rPr>
        <w:t xml:space="preserve"> obbligarsi a </w:t>
      </w:r>
      <w:r w:rsidRPr="0061082B">
        <w:rPr>
          <w:sz w:val="18"/>
          <w:szCs w:val="18"/>
          <w:lang w:val="it-IT"/>
        </w:rPr>
        <w:t>comunicare tempestivamente alla Stazione appaltante ogni modificazione intervenuta negli assetti proprietari e nella struttura di impresa, e negli organismi tecnici</w:t>
      </w:r>
      <w:r w:rsidRPr="009602A8">
        <w:rPr>
          <w:sz w:val="18"/>
          <w:szCs w:val="18"/>
          <w:lang w:val="it-IT"/>
        </w:rPr>
        <w:t xml:space="preserve"> e amministrativi, e relativi anche alle imprese </w:t>
      </w:r>
      <w:r w:rsidRPr="0061082B">
        <w:rPr>
          <w:sz w:val="18"/>
          <w:szCs w:val="18"/>
          <w:lang w:val="it-IT"/>
        </w:rPr>
        <w:t>affidatarie del subappalto;</w:t>
      </w:r>
    </w:p>
    <w:p w:rsidR="00A72C71" w:rsidRPr="0061082B" w:rsidRDefault="00A72C71" w:rsidP="00A72C71">
      <w:pPr>
        <w:numPr>
          <w:ilvl w:val="0"/>
          <w:numId w:val="24"/>
        </w:numPr>
        <w:tabs>
          <w:tab w:val="num" w:pos="567"/>
        </w:tabs>
        <w:suppressAutoHyphens w:val="0"/>
        <w:spacing w:line="360" w:lineRule="auto"/>
        <w:ind w:left="567" w:hanging="425"/>
        <w:jc w:val="both"/>
        <w:rPr>
          <w:sz w:val="18"/>
          <w:szCs w:val="18"/>
          <w:lang w:val="it-IT"/>
        </w:rPr>
      </w:pPr>
      <w:r w:rsidRPr="0061082B">
        <w:rPr>
          <w:sz w:val="18"/>
          <w:szCs w:val="18"/>
          <w:lang w:val="it-IT"/>
        </w:rPr>
        <w:t xml:space="preserve">di mettere a disposizione quale "Responsabile del Servizio/Fornitura" </w:t>
      </w:r>
      <w:r w:rsidRPr="0061082B">
        <w:rPr>
          <w:bCs/>
          <w:sz w:val="18"/>
          <w:szCs w:val="18"/>
          <w:lang w:val="it-IT"/>
        </w:rPr>
        <w:t xml:space="preserve">(Responsabile, </w:t>
      </w:r>
      <w:proofErr w:type="spellStart"/>
      <w:r w:rsidRPr="0061082B">
        <w:rPr>
          <w:bCs/>
          <w:sz w:val="18"/>
          <w:szCs w:val="18"/>
          <w:lang w:val="it-IT"/>
        </w:rPr>
        <w:t>Contract</w:t>
      </w:r>
      <w:proofErr w:type="spellEnd"/>
      <w:r w:rsidRPr="0061082B">
        <w:rPr>
          <w:bCs/>
          <w:sz w:val="18"/>
          <w:szCs w:val="18"/>
          <w:lang w:val="it-IT"/>
        </w:rPr>
        <w:t xml:space="preserve"> Manager)</w:t>
      </w:r>
      <w:r w:rsidRPr="0061082B">
        <w:rPr>
          <w:sz w:val="18"/>
          <w:szCs w:val="18"/>
          <w:lang w:val="it-IT"/>
        </w:rPr>
        <w:t xml:space="preserve">, il sig. </w:t>
      </w:r>
      <w:r w:rsidRPr="0061082B">
        <w:rPr>
          <w:sz w:val="18"/>
          <w:szCs w:val="18"/>
          <w:lang w:val="it-IT"/>
        </w:rPr>
        <w:fldChar w:fldCharType="begin">
          <w:ffData>
            <w:name w:val="Testo70"/>
            <w:enabled/>
            <w:calcOnExit w:val="0"/>
            <w:textInput/>
          </w:ffData>
        </w:fldChar>
      </w:r>
      <w:bookmarkStart w:id="58" w:name="Testo70"/>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sz w:val="18"/>
          <w:szCs w:val="18"/>
          <w:lang w:val="it-IT"/>
        </w:rPr>
        <w:fldChar w:fldCharType="end"/>
      </w:r>
      <w:bookmarkEnd w:id="58"/>
      <w:r w:rsidRPr="0061082B">
        <w:rPr>
          <w:sz w:val="18"/>
          <w:szCs w:val="18"/>
          <w:lang w:val="it-IT"/>
        </w:rPr>
        <w:t xml:space="preserve">, nato a </w:t>
      </w:r>
      <w:r w:rsidRPr="0061082B">
        <w:rPr>
          <w:sz w:val="18"/>
          <w:szCs w:val="18"/>
          <w:lang w:val="it-IT"/>
        </w:rPr>
        <w:fldChar w:fldCharType="begin">
          <w:ffData>
            <w:name w:val="Testo71"/>
            <w:enabled/>
            <w:calcOnExit w:val="0"/>
            <w:textInput/>
          </w:ffData>
        </w:fldChar>
      </w:r>
      <w:bookmarkStart w:id="59" w:name="Testo71"/>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sz w:val="18"/>
          <w:szCs w:val="18"/>
          <w:lang w:val="it-IT"/>
        </w:rPr>
        <w:fldChar w:fldCharType="end"/>
      </w:r>
      <w:bookmarkEnd w:id="59"/>
      <w:r w:rsidRPr="0061082B">
        <w:rPr>
          <w:sz w:val="18"/>
          <w:szCs w:val="18"/>
          <w:lang w:val="it-IT"/>
        </w:rPr>
        <w:t xml:space="preserve">, il </w:t>
      </w:r>
      <w:r w:rsidRPr="0061082B">
        <w:rPr>
          <w:sz w:val="18"/>
          <w:szCs w:val="18"/>
          <w:lang w:val="it-IT"/>
        </w:rPr>
        <w:fldChar w:fldCharType="begin">
          <w:ffData>
            <w:name w:val="Testo72"/>
            <w:enabled/>
            <w:calcOnExit w:val="0"/>
            <w:textInput/>
          </w:ffData>
        </w:fldChar>
      </w:r>
      <w:bookmarkStart w:id="60" w:name="Testo72"/>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sz w:val="18"/>
          <w:szCs w:val="18"/>
          <w:lang w:val="it-IT"/>
        </w:rPr>
        <w:fldChar w:fldCharType="end"/>
      </w:r>
      <w:bookmarkEnd w:id="60"/>
      <w:r w:rsidRPr="0061082B">
        <w:rPr>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A72C71" w:rsidRPr="0061082B" w:rsidRDefault="00A72C71" w:rsidP="00A72C71">
      <w:pPr>
        <w:numPr>
          <w:ilvl w:val="0"/>
          <w:numId w:val="24"/>
        </w:numPr>
        <w:tabs>
          <w:tab w:val="num" w:pos="567"/>
        </w:tabs>
        <w:suppressAutoHyphens w:val="0"/>
        <w:spacing w:line="360" w:lineRule="auto"/>
        <w:ind w:left="567" w:hanging="425"/>
        <w:jc w:val="both"/>
        <w:rPr>
          <w:sz w:val="18"/>
          <w:szCs w:val="18"/>
          <w:lang w:val="it-IT"/>
        </w:rPr>
      </w:pPr>
      <w:r w:rsidRPr="0061082B">
        <w:rPr>
          <w:sz w:val="18"/>
          <w:szCs w:val="18"/>
          <w:lang w:val="it-IT"/>
        </w:rPr>
        <w:t xml:space="preserve"> (</w:t>
      </w:r>
      <w:proofErr w:type="gramStart"/>
      <w:r w:rsidRPr="0061082B">
        <w:rPr>
          <w:sz w:val="18"/>
          <w:szCs w:val="18"/>
          <w:lang w:val="it-IT"/>
        </w:rPr>
        <w:t>se</w:t>
      </w:r>
      <w:proofErr w:type="gramEnd"/>
      <w:r w:rsidRPr="0061082B">
        <w:rPr>
          <w:sz w:val="18"/>
          <w:szCs w:val="18"/>
          <w:lang w:val="it-IT"/>
        </w:rPr>
        <w:t xml:space="preserve"> del caso) di aver provveduto alla valutazione dei rischi relativamente alla propria attività e di aver redatto un documento di valutazione ai sensi dell'art. 28 del </w:t>
      </w:r>
      <w:proofErr w:type="spellStart"/>
      <w:r w:rsidRPr="0061082B">
        <w:rPr>
          <w:sz w:val="18"/>
          <w:szCs w:val="18"/>
          <w:lang w:val="it-IT"/>
        </w:rPr>
        <w:t>D.Lgs.</w:t>
      </w:r>
      <w:proofErr w:type="spellEnd"/>
      <w:r w:rsidRPr="0061082B">
        <w:rPr>
          <w:sz w:val="18"/>
          <w:szCs w:val="18"/>
          <w:lang w:val="it-IT"/>
        </w:rPr>
        <w:t xml:space="preserve"> 81/2008, di aver attuato, in conseguenza della </w:t>
      </w:r>
      <w:r w:rsidRPr="0061082B">
        <w:rPr>
          <w:sz w:val="18"/>
          <w:szCs w:val="18"/>
          <w:lang w:val="it-IT"/>
        </w:rPr>
        <w:lastRenderedPageBreak/>
        <w:t>valutazione dei rischi, tutte le misure di prevenzione e protezione e di essersi dotato dei necessari mezzi ed attrezzature antinfortunistiche;</w:t>
      </w:r>
    </w:p>
    <w:p w:rsidR="00A72C71" w:rsidRPr="0061082B" w:rsidRDefault="00A72C71" w:rsidP="00A72C71">
      <w:pPr>
        <w:numPr>
          <w:ilvl w:val="0"/>
          <w:numId w:val="24"/>
        </w:numPr>
        <w:tabs>
          <w:tab w:val="num" w:pos="567"/>
        </w:tabs>
        <w:suppressAutoHyphens w:val="0"/>
        <w:spacing w:line="360" w:lineRule="auto"/>
        <w:ind w:left="567" w:hanging="425"/>
        <w:jc w:val="both"/>
        <w:rPr>
          <w:sz w:val="18"/>
          <w:szCs w:val="18"/>
          <w:lang w:val="it-IT"/>
        </w:rPr>
      </w:pPr>
      <w:r w:rsidRPr="0061082B">
        <w:rPr>
          <w:sz w:val="18"/>
          <w:szCs w:val="18"/>
          <w:lang w:val="it-IT"/>
        </w:rPr>
        <w:t>(</w:t>
      </w:r>
      <w:proofErr w:type="gramStart"/>
      <w:r w:rsidRPr="0061082B">
        <w:rPr>
          <w:sz w:val="18"/>
          <w:szCs w:val="18"/>
          <w:lang w:val="it-IT"/>
        </w:rPr>
        <w:t>se</w:t>
      </w:r>
      <w:proofErr w:type="gramEnd"/>
      <w:r w:rsidRPr="0061082B">
        <w:rPr>
          <w:sz w:val="18"/>
          <w:szCs w:val="18"/>
          <w:lang w:val="it-IT"/>
        </w:rPr>
        <w:t xml:space="preserve"> del caso) di aver designato il Responsabile del Servizio di Prevenzione e Protezione;</w:t>
      </w:r>
    </w:p>
    <w:p w:rsidR="00A72C71" w:rsidRPr="0061082B" w:rsidRDefault="00A72C71" w:rsidP="00A72C71">
      <w:pPr>
        <w:pStyle w:val="sche3"/>
        <w:numPr>
          <w:ilvl w:val="0"/>
          <w:numId w:val="24"/>
        </w:numPr>
        <w:tabs>
          <w:tab w:val="clear" w:pos="644"/>
          <w:tab w:val="num" w:pos="567"/>
        </w:tabs>
        <w:spacing w:line="360" w:lineRule="auto"/>
        <w:ind w:left="567" w:hanging="425"/>
        <w:rPr>
          <w:sz w:val="18"/>
          <w:szCs w:val="18"/>
          <w:lang w:val="it-IT"/>
        </w:rPr>
      </w:pPr>
      <w:proofErr w:type="gramStart"/>
      <w:r w:rsidRPr="0061082B">
        <w:rPr>
          <w:sz w:val="18"/>
          <w:szCs w:val="18"/>
          <w:lang w:val="it-IT"/>
        </w:rPr>
        <w:t>di</w:t>
      </w:r>
      <w:proofErr w:type="gramEnd"/>
      <w:r w:rsidRPr="0061082B">
        <w:rPr>
          <w:sz w:val="18"/>
          <w:szCs w:val="18"/>
          <w:lang w:val="it-IT"/>
        </w:rPr>
        <w:t xml:space="preserve"> aver provveduto (se previsto) alla nomina del medico competente aziendale con l'incarico di effettuare la sorveglianza sanitaria;</w:t>
      </w:r>
    </w:p>
    <w:p w:rsidR="00A72C71" w:rsidRPr="0061082B" w:rsidRDefault="00A72C71" w:rsidP="00A72C71">
      <w:pPr>
        <w:numPr>
          <w:ilvl w:val="0"/>
          <w:numId w:val="24"/>
        </w:numPr>
        <w:tabs>
          <w:tab w:val="num" w:pos="567"/>
        </w:tabs>
        <w:suppressAutoHyphens w:val="0"/>
        <w:spacing w:line="360" w:lineRule="auto"/>
        <w:ind w:left="567" w:hanging="425"/>
        <w:jc w:val="both"/>
        <w:rPr>
          <w:sz w:val="18"/>
          <w:szCs w:val="18"/>
          <w:lang w:val="it-IT"/>
        </w:rPr>
      </w:pPr>
      <w:proofErr w:type="gramStart"/>
      <w:r w:rsidRPr="0061082B">
        <w:rPr>
          <w:sz w:val="18"/>
          <w:szCs w:val="18"/>
          <w:lang w:val="it-IT"/>
        </w:rPr>
        <w:t>che</w:t>
      </w:r>
      <w:proofErr w:type="gramEnd"/>
      <w:r w:rsidRPr="0061082B">
        <w:rPr>
          <w:sz w:val="18"/>
          <w:szCs w:val="18"/>
          <w:lang w:val="it-IT"/>
        </w:rPr>
        <w:t xml:space="preserve"> i lavoratori assunti (se sottoposti a sorveglianza sanitaria) sono stati giudicati idonei dal medico competente; oppure, se lavoratore autonomo, di avere l'idoneità sanitaria per l'esecuzione della prestazione;</w:t>
      </w:r>
    </w:p>
    <w:p w:rsidR="00A72C71" w:rsidRPr="0061082B" w:rsidRDefault="00A72C71" w:rsidP="00A72C71">
      <w:pPr>
        <w:numPr>
          <w:ilvl w:val="0"/>
          <w:numId w:val="24"/>
        </w:numPr>
        <w:tabs>
          <w:tab w:val="num" w:pos="567"/>
        </w:tabs>
        <w:suppressAutoHyphens w:val="0"/>
        <w:spacing w:line="360" w:lineRule="auto"/>
        <w:ind w:left="567" w:hanging="425"/>
        <w:jc w:val="both"/>
        <w:rPr>
          <w:sz w:val="18"/>
          <w:szCs w:val="18"/>
          <w:lang w:val="it-IT"/>
        </w:rPr>
      </w:pPr>
      <w:proofErr w:type="gramStart"/>
      <w:r w:rsidRPr="0061082B">
        <w:rPr>
          <w:sz w:val="18"/>
          <w:szCs w:val="18"/>
          <w:lang w:val="it-IT"/>
        </w:rPr>
        <w:t>di</w:t>
      </w:r>
      <w:proofErr w:type="gramEnd"/>
      <w:r w:rsidRPr="0061082B">
        <w:rPr>
          <w:sz w:val="18"/>
          <w:szCs w:val="18"/>
          <w:lang w:val="it-IT"/>
        </w:rPr>
        <w:t xml:space="preserve"> aver provveduto alla informazione e formazione dei propri lavoratori; oppure, se lavoratore autonomo, di avere la formazione necessaria in materia di sicurezza per l'esecuzione della prestazione;</w:t>
      </w:r>
    </w:p>
    <w:p w:rsidR="00A72C71" w:rsidRPr="0061082B" w:rsidRDefault="00A72C71" w:rsidP="00A72C71">
      <w:pPr>
        <w:numPr>
          <w:ilvl w:val="0"/>
          <w:numId w:val="24"/>
        </w:numPr>
        <w:tabs>
          <w:tab w:val="num" w:pos="567"/>
        </w:tabs>
        <w:suppressAutoHyphens w:val="0"/>
        <w:spacing w:line="360" w:lineRule="auto"/>
        <w:ind w:left="567" w:hanging="425"/>
        <w:jc w:val="both"/>
        <w:rPr>
          <w:sz w:val="18"/>
          <w:szCs w:val="18"/>
          <w:lang w:val="it-IT"/>
        </w:rPr>
      </w:pPr>
      <w:proofErr w:type="gramStart"/>
      <w:r w:rsidRPr="0061082B">
        <w:rPr>
          <w:sz w:val="18"/>
          <w:szCs w:val="18"/>
          <w:lang w:val="it-IT"/>
        </w:rPr>
        <w:t>di</w:t>
      </w:r>
      <w:proofErr w:type="gramEnd"/>
      <w:r w:rsidRPr="0061082B">
        <w:rPr>
          <w:sz w:val="18"/>
          <w:szCs w:val="18"/>
          <w:lang w:val="it-IT"/>
        </w:rPr>
        <w:t xml:space="preserve">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A72C71" w:rsidRPr="0061082B" w:rsidRDefault="00A72C71" w:rsidP="00A72C71">
      <w:pPr>
        <w:numPr>
          <w:ilvl w:val="0"/>
          <w:numId w:val="24"/>
        </w:numPr>
        <w:tabs>
          <w:tab w:val="num" w:pos="567"/>
        </w:tabs>
        <w:suppressAutoHyphens w:val="0"/>
        <w:spacing w:line="360" w:lineRule="auto"/>
        <w:ind w:left="567" w:hanging="425"/>
        <w:jc w:val="both"/>
        <w:rPr>
          <w:color w:val="FF0000"/>
          <w:sz w:val="18"/>
          <w:szCs w:val="18"/>
          <w:lang w:val="it-IT"/>
        </w:rPr>
      </w:pPr>
      <w:r w:rsidRPr="0061082B">
        <w:rPr>
          <w:color w:val="FF0000"/>
          <w:sz w:val="18"/>
          <w:szCs w:val="18"/>
          <w:lang w:val="it-IT"/>
        </w:rPr>
        <w:t>(</w:t>
      </w:r>
      <w:proofErr w:type="gramStart"/>
      <w:r w:rsidRPr="0061082B">
        <w:rPr>
          <w:color w:val="FF0000"/>
          <w:sz w:val="18"/>
          <w:szCs w:val="18"/>
          <w:lang w:val="it-IT"/>
        </w:rPr>
        <w:t>altre</w:t>
      </w:r>
      <w:proofErr w:type="gramEnd"/>
      <w:r w:rsidRPr="0061082B">
        <w:rPr>
          <w:color w:val="FF0000"/>
          <w:sz w:val="18"/>
          <w:szCs w:val="18"/>
          <w:lang w:val="it-IT"/>
        </w:rPr>
        <w:t xml:space="preserve"> eventuali dichiarazioni necessarie per concorrere alla singola procedura di gara altrimenti cancellare il presente punto): </w:t>
      </w:r>
      <w:r w:rsidRPr="0061082B">
        <w:rPr>
          <w:color w:val="FF0000"/>
          <w:sz w:val="18"/>
          <w:szCs w:val="18"/>
          <w:lang w:val="it-IT"/>
        </w:rPr>
        <w:fldChar w:fldCharType="begin">
          <w:ffData>
            <w:name w:val="Testo76"/>
            <w:enabled/>
            <w:calcOnExit w:val="0"/>
            <w:textInput/>
          </w:ffData>
        </w:fldChar>
      </w:r>
      <w:bookmarkStart w:id="61" w:name="Testo76"/>
      <w:r w:rsidRPr="0061082B">
        <w:rPr>
          <w:color w:val="FF0000"/>
          <w:sz w:val="18"/>
          <w:szCs w:val="18"/>
          <w:lang w:val="it-IT"/>
        </w:rPr>
        <w:instrText xml:space="preserve"> FORMTEXT </w:instrText>
      </w:r>
      <w:r w:rsidRPr="0061082B">
        <w:rPr>
          <w:color w:val="FF0000"/>
          <w:sz w:val="18"/>
          <w:szCs w:val="18"/>
          <w:lang w:val="it-IT"/>
        </w:rPr>
      </w:r>
      <w:r w:rsidRPr="0061082B">
        <w:rPr>
          <w:color w:val="FF0000"/>
          <w:sz w:val="18"/>
          <w:szCs w:val="18"/>
          <w:lang w:val="it-IT"/>
        </w:rPr>
        <w:fldChar w:fldCharType="separate"/>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fldChar w:fldCharType="end"/>
      </w:r>
      <w:bookmarkEnd w:id="61"/>
    </w:p>
    <w:p w:rsidR="007E058F" w:rsidRDefault="007E058F" w:rsidP="007E058F">
      <w:pPr>
        <w:suppressAutoHyphens w:val="0"/>
        <w:spacing w:line="360" w:lineRule="auto"/>
        <w:ind w:left="142"/>
        <w:jc w:val="both"/>
        <w:rPr>
          <w:sz w:val="18"/>
          <w:szCs w:val="18"/>
          <w:lang w:val="it-IT"/>
        </w:rPr>
      </w:pPr>
    </w:p>
    <w:tbl>
      <w:tblPr>
        <w:tblW w:w="9609" w:type="dxa"/>
        <w:tblInd w:w="245" w:type="dxa"/>
        <w:tblLayout w:type="fixed"/>
        <w:tblLook w:val="0000" w:firstRow="0" w:lastRow="0" w:firstColumn="0" w:lastColumn="0" w:noHBand="0" w:noVBand="0"/>
      </w:tblPr>
      <w:tblGrid>
        <w:gridCol w:w="4728"/>
        <w:gridCol w:w="4869"/>
        <w:gridCol w:w="12"/>
      </w:tblGrid>
      <w:tr w:rsidR="009A17F5" w:rsidRPr="00AA0B48" w:rsidTr="00353305">
        <w:trPr>
          <w:gridAfter w:val="1"/>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141B5B" w:rsidRDefault="00141B5B" w:rsidP="00DC2B27">
            <w:pPr>
              <w:pStyle w:val="sche3"/>
              <w:spacing w:line="360" w:lineRule="auto"/>
              <w:rPr>
                <w:b/>
                <w:bCs/>
                <w:i/>
                <w:iCs/>
                <w:sz w:val="18"/>
                <w:szCs w:val="18"/>
                <w:lang w:val="it-IT"/>
              </w:rPr>
            </w:pPr>
          </w:p>
          <w:p w:rsidR="009A17F5" w:rsidRPr="00AA0B48" w:rsidRDefault="009A17F5" w:rsidP="00DC2B27">
            <w:pPr>
              <w:pStyle w:val="sche3"/>
              <w:spacing w:line="360" w:lineRule="auto"/>
              <w:rPr>
                <w:b/>
                <w:bCs/>
                <w:i/>
                <w:iCs/>
                <w:sz w:val="18"/>
                <w:szCs w:val="18"/>
                <w:lang w:val="it-IT"/>
              </w:rPr>
            </w:pPr>
            <w:r w:rsidRPr="00AA0B48">
              <w:rPr>
                <w:b/>
                <w:bCs/>
                <w:i/>
                <w:iCs/>
                <w:sz w:val="18"/>
                <w:szCs w:val="18"/>
                <w:lang w:val="it-IT"/>
              </w:rPr>
              <w:t>ANNOTAZIONI</w:t>
            </w:r>
          </w:p>
          <w:p w:rsidR="009A17F5" w:rsidRDefault="009A17F5" w:rsidP="00DC2B27">
            <w:pPr>
              <w:pStyle w:val="sche3"/>
              <w:spacing w:line="360" w:lineRule="auto"/>
              <w:rPr>
                <w:sz w:val="18"/>
                <w:szCs w:val="18"/>
                <w:lang w:val="it-IT"/>
              </w:rPr>
            </w:pPr>
            <w:r w:rsidRPr="00AA0B48">
              <w:rPr>
                <w:sz w:val="18"/>
                <w:szCs w:val="18"/>
                <w:lang w:val="it-IT"/>
              </w:rPr>
              <w:fldChar w:fldCharType="begin">
                <w:ffData>
                  <w:name w:val="Testo77"/>
                  <w:enabled/>
                  <w:calcOnExit w:val="0"/>
                  <w:textInput/>
                </w:ffData>
              </w:fldChar>
            </w:r>
            <w:bookmarkStart w:id="62" w:name="Testo77"/>
            <w:r w:rsidRPr="00AA0B48">
              <w:rPr>
                <w:sz w:val="18"/>
                <w:szCs w:val="18"/>
                <w:lang w:val="it-IT"/>
              </w:rPr>
              <w:instrText xml:space="preserve"> FORMTEXT </w:instrText>
            </w:r>
            <w:r w:rsidRPr="00AA0B48">
              <w:rPr>
                <w:sz w:val="18"/>
                <w:szCs w:val="18"/>
                <w:lang w:val="it-IT"/>
              </w:rPr>
            </w:r>
            <w:r w:rsidRPr="00AA0B48">
              <w:rPr>
                <w:sz w:val="18"/>
                <w:szCs w:val="18"/>
                <w:lang w:val="it-IT"/>
              </w:rPr>
              <w:fldChar w:fldCharType="separate"/>
            </w:r>
            <w:r w:rsidRPr="00AA0B48">
              <w:rPr>
                <w:sz w:val="18"/>
                <w:szCs w:val="18"/>
                <w:lang w:val="it-IT"/>
              </w:rPr>
              <w:t> </w:t>
            </w:r>
            <w:r w:rsidRPr="00AA0B48">
              <w:rPr>
                <w:sz w:val="18"/>
                <w:szCs w:val="18"/>
                <w:lang w:val="it-IT"/>
              </w:rPr>
              <w:t> </w:t>
            </w:r>
            <w:r w:rsidRPr="00AA0B48">
              <w:rPr>
                <w:sz w:val="18"/>
                <w:szCs w:val="18"/>
                <w:lang w:val="it-IT"/>
              </w:rPr>
              <w:t> </w:t>
            </w:r>
            <w:r w:rsidRPr="00AA0B48">
              <w:rPr>
                <w:sz w:val="18"/>
                <w:szCs w:val="18"/>
                <w:lang w:val="it-IT"/>
              </w:rPr>
              <w:t> </w:t>
            </w:r>
            <w:r w:rsidRPr="00AA0B48">
              <w:rPr>
                <w:sz w:val="18"/>
                <w:szCs w:val="18"/>
                <w:lang w:val="it-IT"/>
              </w:rPr>
              <w:t> </w:t>
            </w:r>
            <w:r w:rsidRPr="00AA0B48">
              <w:rPr>
                <w:sz w:val="18"/>
                <w:szCs w:val="18"/>
                <w:lang w:val="it-IT"/>
              </w:rPr>
              <w:fldChar w:fldCharType="end"/>
            </w:r>
            <w:bookmarkEnd w:id="62"/>
          </w:p>
          <w:p w:rsidR="0048717B" w:rsidRPr="00AA0B48" w:rsidRDefault="0048717B" w:rsidP="00DC2B27">
            <w:pPr>
              <w:pStyle w:val="sche3"/>
              <w:spacing w:line="360" w:lineRule="auto"/>
              <w:rPr>
                <w:sz w:val="18"/>
                <w:szCs w:val="18"/>
                <w:lang w:val="it-IT"/>
              </w:rPr>
            </w:pPr>
          </w:p>
        </w:tc>
      </w:tr>
      <w:tr w:rsidR="004F625C" w:rsidRPr="0072234D" w:rsidTr="00491644">
        <w:tc>
          <w:tcPr>
            <w:tcW w:w="4728" w:type="dxa"/>
          </w:tcPr>
          <w:p w:rsidR="004F625C" w:rsidRPr="00AA0B48" w:rsidRDefault="004F625C" w:rsidP="00DC2B27">
            <w:pPr>
              <w:pStyle w:val="sche3"/>
              <w:tabs>
                <w:tab w:val="left" w:pos="4445"/>
              </w:tabs>
              <w:snapToGrid w:val="0"/>
              <w:spacing w:line="360" w:lineRule="auto"/>
              <w:rPr>
                <w:sz w:val="18"/>
                <w:szCs w:val="18"/>
                <w:lang w:val="it-IT"/>
              </w:rPr>
            </w:pPr>
          </w:p>
        </w:tc>
        <w:tc>
          <w:tcPr>
            <w:tcW w:w="4881" w:type="dxa"/>
            <w:gridSpan w:val="2"/>
          </w:tcPr>
          <w:p w:rsidR="004F625C" w:rsidRDefault="004F625C" w:rsidP="00DC2B27">
            <w:pPr>
              <w:spacing w:line="360" w:lineRule="auto"/>
              <w:jc w:val="center"/>
              <w:rPr>
                <w:sz w:val="18"/>
                <w:szCs w:val="18"/>
                <w:lang w:val="it-IT"/>
              </w:rPr>
            </w:pPr>
          </w:p>
        </w:tc>
      </w:tr>
      <w:tr w:rsidR="009A17F5" w:rsidRPr="0072234D" w:rsidTr="00491644">
        <w:tc>
          <w:tcPr>
            <w:tcW w:w="4728" w:type="dxa"/>
          </w:tcPr>
          <w:p w:rsidR="009A17F5" w:rsidRPr="00AA0B48" w:rsidRDefault="009A17F5" w:rsidP="00DC2B27">
            <w:pPr>
              <w:pStyle w:val="sche3"/>
              <w:tabs>
                <w:tab w:val="left" w:pos="4445"/>
              </w:tabs>
              <w:snapToGrid w:val="0"/>
              <w:spacing w:line="360" w:lineRule="auto"/>
              <w:rPr>
                <w:sz w:val="18"/>
                <w:szCs w:val="18"/>
                <w:lang w:val="it-IT"/>
              </w:rPr>
            </w:pPr>
          </w:p>
        </w:tc>
        <w:tc>
          <w:tcPr>
            <w:tcW w:w="4881" w:type="dxa"/>
            <w:gridSpan w:val="2"/>
          </w:tcPr>
          <w:p w:rsidR="00E7305B" w:rsidRDefault="00E7305B" w:rsidP="00DC2B27">
            <w:pPr>
              <w:spacing w:line="360" w:lineRule="auto"/>
              <w:jc w:val="center"/>
              <w:rPr>
                <w:sz w:val="18"/>
                <w:szCs w:val="18"/>
                <w:lang w:val="it-IT"/>
              </w:rPr>
            </w:pPr>
          </w:p>
          <w:p w:rsidR="009A17F5" w:rsidRPr="00AA0B48" w:rsidRDefault="009A17F5" w:rsidP="00DC2B27">
            <w:pPr>
              <w:spacing w:line="360" w:lineRule="auto"/>
              <w:jc w:val="center"/>
              <w:rPr>
                <w:sz w:val="18"/>
                <w:szCs w:val="18"/>
                <w:lang w:val="it-IT"/>
              </w:rPr>
            </w:pPr>
            <w:r w:rsidRPr="00AA0B48">
              <w:rPr>
                <w:sz w:val="18"/>
                <w:szCs w:val="18"/>
                <w:lang w:val="it-IT"/>
              </w:rPr>
              <w:t>Il legale rappresentante / il procuratore</w:t>
            </w:r>
          </w:p>
          <w:p w:rsidR="009A17F5" w:rsidRPr="00AA0B48" w:rsidRDefault="009A17F5" w:rsidP="00DC2B27">
            <w:pPr>
              <w:spacing w:line="360" w:lineRule="auto"/>
              <w:jc w:val="center"/>
              <w:rPr>
                <w:sz w:val="18"/>
                <w:szCs w:val="18"/>
                <w:lang w:val="it-IT"/>
              </w:rPr>
            </w:pPr>
            <w:r w:rsidRPr="00AA0B48">
              <w:rPr>
                <w:sz w:val="18"/>
                <w:szCs w:val="18"/>
                <w:lang w:val="it-IT"/>
              </w:rPr>
              <w:fldChar w:fldCharType="begin">
                <w:ffData>
                  <w:name w:val="Testo78"/>
                  <w:enabled/>
                  <w:calcOnExit w:val="0"/>
                  <w:textInput/>
                </w:ffData>
              </w:fldChar>
            </w:r>
            <w:bookmarkStart w:id="63" w:name="Testo78"/>
            <w:r w:rsidRPr="00AA0B48">
              <w:rPr>
                <w:sz w:val="18"/>
                <w:szCs w:val="18"/>
                <w:lang w:val="it-IT"/>
              </w:rPr>
              <w:instrText xml:space="preserve"> FORMTEXT </w:instrText>
            </w:r>
            <w:r w:rsidRPr="00AA0B48">
              <w:rPr>
                <w:sz w:val="18"/>
                <w:szCs w:val="18"/>
                <w:lang w:val="it-IT"/>
              </w:rPr>
            </w:r>
            <w:r w:rsidRPr="00AA0B48">
              <w:rPr>
                <w:sz w:val="18"/>
                <w:szCs w:val="18"/>
                <w:lang w:val="it-IT"/>
              </w:rPr>
              <w:fldChar w:fldCharType="separate"/>
            </w:r>
            <w:r w:rsidRPr="00AA0B48">
              <w:rPr>
                <w:sz w:val="18"/>
                <w:szCs w:val="18"/>
                <w:lang w:val="it-IT"/>
              </w:rPr>
              <w:t> </w:t>
            </w:r>
            <w:r w:rsidRPr="00AA0B48">
              <w:rPr>
                <w:sz w:val="18"/>
                <w:szCs w:val="18"/>
                <w:lang w:val="it-IT"/>
              </w:rPr>
              <w:t> </w:t>
            </w:r>
            <w:r w:rsidRPr="00AA0B48">
              <w:rPr>
                <w:sz w:val="18"/>
                <w:szCs w:val="18"/>
                <w:lang w:val="it-IT"/>
              </w:rPr>
              <w:t> </w:t>
            </w:r>
            <w:r w:rsidRPr="00AA0B48">
              <w:rPr>
                <w:sz w:val="18"/>
                <w:szCs w:val="18"/>
                <w:lang w:val="it-IT"/>
              </w:rPr>
              <w:t> </w:t>
            </w:r>
            <w:r w:rsidRPr="00AA0B48">
              <w:rPr>
                <w:sz w:val="18"/>
                <w:szCs w:val="18"/>
                <w:lang w:val="it-IT"/>
              </w:rPr>
              <w:t> </w:t>
            </w:r>
            <w:r w:rsidRPr="00AA0B48">
              <w:rPr>
                <w:sz w:val="18"/>
                <w:szCs w:val="18"/>
                <w:lang w:val="it-IT"/>
              </w:rPr>
              <w:fldChar w:fldCharType="end"/>
            </w:r>
            <w:bookmarkEnd w:id="63"/>
          </w:p>
          <w:p w:rsidR="009A17F5" w:rsidRPr="0072234D" w:rsidRDefault="0089582C" w:rsidP="00353305">
            <w:pPr>
              <w:spacing w:line="360" w:lineRule="auto"/>
              <w:jc w:val="center"/>
              <w:rPr>
                <w:sz w:val="18"/>
                <w:szCs w:val="18"/>
                <w:lang w:val="it-IT"/>
              </w:rPr>
            </w:pPr>
            <w:r w:rsidRPr="0089582C">
              <w:rPr>
                <w:sz w:val="18"/>
                <w:szCs w:val="18"/>
                <w:lang w:val="it-IT"/>
              </w:rPr>
              <w:t>(</w:t>
            </w:r>
            <w:proofErr w:type="gramStart"/>
            <w:r w:rsidRPr="0089582C">
              <w:rPr>
                <w:sz w:val="18"/>
                <w:szCs w:val="18"/>
                <w:lang w:val="it-IT"/>
              </w:rPr>
              <w:t>sottoscritto</w:t>
            </w:r>
            <w:proofErr w:type="gramEnd"/>
            <w:r w:rsidRPr="0089582C">
              <w:rPr>
                <w:sz w:val="18"/>
                <w:szCs w:val="18"/>
                <w:lang w:val="it-IT"/>
              </w:rPr>
              <w:t xml:space="preserve"> con firma digitale)</w:t>
            </w:r>
          </w:p>
        </w:tc>
      </w:tr>
    </w:tbl>
    <w:p w:rsidR="00AA0B48" w:rsidRDefault="00AA0B48" w:rsidP="00AA0B48">
      <w:pPr>
        <w:autoSpaceDE w:val="0"/>
        <w:spacing w:line="360" w:lineRule="auto"/>
        <w:jc w:val="center"/>
        <w:rPr>
          <w:bCs/>
          <w:iCs/>
          <w:sz w:val="18"/>
          <w:szCs w:val="18"/>
          <w:lang w:val="it-IT"/>
        </w:rPr>
      </w:pPr>
    </w:p>
    <w:p w:rsidR="009A17F5" w:rsidRPr="007D331D" w:rsidRDefault="00AA0B48" w:rsidP="007D331D">
      <w:pPr>
        <w:autoSpaceDE w:val="0"/>
        <w:spacing w:line="360" w:lineRule="auto"/>
        <w:rPr>
          <w:bCs/>
          <w:iCs/>
          <w:sz w:val="18"/>
          <w:szCs w:val="18"/>
          <w:lang w:val="it-IT"/>
        </w:rPr>
      </w:pPr>
      <w:r>
        <w:rPr>
          <w:bCs/>
          <w:iCs/>
          <w:sz w:val="18"/>
          <w:szCs w:val="18"/>
          <w:lang w:val="it-IT"/>
        </w:rPr>
        <w:br w:type="page"/>
      </w:r>
    </w:p>
    <w:p w:rsidR="003E31DC" w:rsidRPr="00401696" w:rsidRDefault="003E31DC" w:rsidP="003E31D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4" w:name="_Hlk515435169"/>
    </w:p>
    <w:p w:rsidR="003E31DC" w:rsidRPr="007D331D" w:rsidRDefault="003E31DC" w:rsidP="003E31D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D331D">
        <w:rPr>
          <w:b/>
          <w:bCs/>
          <w:i/>
          <w:iCs/>
          <w:sz w:val="18"/>
          <w:szCs w:val="18"/>
          <w:lang w:val="it-IT"/>
        </w:rPr>
        <w:t xml:space="preserve">INFORMATIVA IN MATERIA DI PROTEZIONE DEI DATI PERSONALI </w:t>
      </w:r>
    </w:p>
    <w:p w:rsidR="003E31DC" w:rsidRPr="007D331D" w:rsidRDefault="003E31DC" w:rsidP="003E31D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3E31DC" w:rsidRPr="007D331D" w:rsidRDefault="003E31DC" w:rsidP="003E31DC">
      <w:pPr>
        <w:spacing w:line="360" w:lineRule="auto"/>
        <w:jc w:val="both"/>
        <w:rPr>
          <w:b/>
          <w:bCs/>
          <w:i/>
          <w:iCs/>
          <w:sz w:val="18"/>
          <w:szCs w:val="18"/>
          <w:lang w:val="it-IT"/>
        </w:rPr>
      </w:pPr>
    </w:p>
    <w:bookmarkEnd w:id="64"/>
    <w:p w:rsidR="00A72C71" w:rsidRPr="0078684C" w:rsidRDefault="00A72C71" w:rsidP="00A72C71">
      <w:pPr>
        <w:spacing w:line="360" w:lineRule="auto"/>
        <w:jc w:val="both"/>
        <w:rPr>
          <w:b/>
          <w:bCs/>
          <w:i/>
          <w:iCs/>
          <w:sz w:val="18"/>
          <w:szCs w:val="18"/>
          <w:lang w:val="it-IT"/>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A72C71" w:rsidRPr="005F52EA" w:rsidTr="00742A5A">
        <w:tc>
          <w:tcPr>
            <w:tcW w:w="4819" w:type="dxa"/>
            <w:tcMar>
              <w:top w:w="55" w:type="dxa"/>
              <w:left w:w="54" w:type="dxa"/>
              <w:bottom w:w="55" w:type="dxa"/>
              <w:right w:w="55" w:type="dxa"/>
            </w:tcMar>
          </w:tcPr>
          <w:p w:rsidR="00A72C71" w:rsidRPr="005F52EA" w:rsidRDefault="00A72C71" w:rsidP="00742A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jc w:val="both"/>
              <w:rPr>
                <w:sz w:val="18"/>
                <w:szCs w:val="18"/>
                <w:lang w:val="it-IT"/>
              </w:rPr>
            </w:pPr>
            <w:r w:rsidRPr="005F52EA">
              <w:rPr>
                <w:b/>
                <w:bCs/>
                <w:i/>
                <w:color w:val="000000"/>
                <w:sz w:val="18"/>
                <w:szCs w:val="18"/>
                <w:lang w:val="it-IT"/>
              </w:rPr>
              <w:t>Informativa ai sensi degli artt. 12, 13 e 14 del Regolamento UE 2016/679 – LAVORI PUBBLICI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color w:val="000000"/>
                <w:sz w:val="18"/>
                <w:szCs w:val="18"/>
                <w:lang w:val="it-IT"/>
              </w:rPr>
              <w:t>Desideriamo informarLa che il Regolamento UE 2016/679, in materia di Protezione dei Dati Personali, prevede la tutela della riservatezza dei dati personali relativi alle persone fisiche. I dati personali sono raccolti e trattati da questa amministrazione esclusivamente per lo svolgimento di funzioni istituzionali.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b/>
                <w:bCs/>
                <w:color w:val="000000"/>
                <w:sz w:val="18"/>
                <w:szCs w:val="18"/>
                <w:lang w:val="it-IT"/>
              </w:rPr>
              <w:t>Finalità del trattamento dei dati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color w:val="000000"/>
                <w:sz w:val="18"/>
                <w:szCs w:val="18"/>
                <w:lang w:val="it-IT"/>
              </w:rPr>
              <w:t>I dati personali vengono raccolti e trattati nelle normali attività d’ufficio per l’adempimento di funzioni istituzionali, amministrative, contabili o per finalità strettamente correlate all’esercizio di poteri e facoltà riconosciute ai cittadini e agli amministratori.</w:t>
            </w:r>
          </w:p>
          <w:p w:rsidR="00A72C71" w:rsidRPr="005F52EA" w:rsidRDefault="00A72C71" w:rsidP="00742A5A">
            <w:pPr>
              <w:suppressAutoHyphens w:val="0"/>
              <w:jc w:val="both"/>
              <w:rPr>
                <w:sz w:val="18"/>
                <w:szCs w:val="18"/>
                <w:lang w:val="it-IT"/>
              </w:rPr>
            </w:pP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color w:val="000000"/>
                <w:sz w:val="18"/>
                <w:szCs w:val="18"/>
                <w:lang w:val="it-IT"/>
              </w:rPr>
              <w:t>Il trattamento dei dati personali è lecito in quanto necessario per l’esecuzione di un compito di interesse pubblico o connesso all’esercizio di pubblici poteri di cui è investito il titolare del trattamento.</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b/>
                <w:bCs/>
                <w:color w:val="000000"/>
                <w:sz w:val="18"/>
                <w:szCs w:val="18"/>
                <w:lang w:val="it-IT"/>
              </w:rPr>
              <w:t>Trattamento di categorie particolari di dati personali e/o di dati personali relativi a condanne penali e reati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color w:val="000000"/>
                <w:sz w:val="18"/>
                <w:szCs w:val="18"/>
                <w:lang w:val="it-IT"/>
              </w:rPr>
              <w:t>Il trattamento di dati particolari e/</w:t>
            </w:r>
            <w:proofErr w:type="gramStart"/>
            <w:r w:rsidRPr="005F52EA">
              <w:rPr>
                <w:color w:val="000000"/>
                <w:sz w:val="18"/>
                <w:szCs w:val="18"/>
                <w:lang w:val="it-IT"/>
              </w:rPr>
              <w:t>o  di</w:t>
            </w:r>
            <w:proofErr w:type="gramEnd"/>
            <w:r w:rsidRPr="005F52EA">
              <w:rPr>
                <w:color w:val="000000"/>
                <w:sz w:val="18"/>
                <w:szCs w:val="18"/>
                <w:lang w:val="it-IT"/>
              </w:rPr>
              <w:t xml:space="preserve"> </w:t>
            </w:r>
            <w:r w:rsidRPr="005F52EA">
              <w:rPr>
                <w:bCs/>
                <w:color w:val="000000"/>
                <w:sz w:val="18"/>
                <w:szCs w:val="18"/>
                <w:lang w:val="it-IT"/>
              </w:rPr>
              <w:t>dati relativi a condanne penali e reati avviene in quanto contenuti</w:t>
            </w:r>
            <w:r w:rsidRPr="005F52EA">
              <w:rPr>
                <w:b/>
                <w:bCs/>
                <w:color w:val="000000"/>
                <w:sz w:val="18"/>
                <w:szCs w:val="18"/>
                <w:lang w:val="it-IT"/>
              </w:rPr>
              <w:t xml:space="preserve"> </w:t>
            </w:r>
            <w:r w:rsidRPr="005F52EA">
              <w:rPr>
                <w:color w:val="000000"/>
                <w:sz w:val="18"/>
                <w:szCs w:val="18"/>
                <w:lang w:val="it-IT"/>
              </w:rPr>
              <w:t>in  dichiarazioni sostitutive previste dal D.P.R. n. 445/2000 o in quanto il trattamento dei predetti dati è previsto da altre specifiche disposizione normative.</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color w:val="000000"/>
                <w:sz w:val="18"/>
                <w:szCs w:val="18"/>
                <w:lang w:val="it-IT"/>
              </w:rPr>
              <w:t>Si intendono per dati particolari i dati personali che rivelino l’origine razziale o etnica, le opinioni politiche, le convinzioni religiose o filosofiche, o l’appartenenza sindacale, nonché i dati genetici, i dati biometrici intesi a identificare in modo univoco una persona fisica, i dati relativi alla salute o alla vita sessuale o all’orientamento sessuale della persona.</w:t>
            </w:r>
          </w:p>
          <w:p w:rsidR="00A72C71" w:rsidRPr="005F52EA" w:rsidRDefault="00A72C71" w:rsidP="00742A5A">
            <w:pPr>
              <w:suppressAutoHyphens w:val="0"/>
              <w:jc w:val="both"/>
              <w:rPr>
                <w:sz w:val="18"/>
                <w:szCs w:val="18"/>
                <w:lang w:val="it-IT"/>
              </w:rPr>
            </w:pPr>
          </w:p>
        </w:tc>
      </w:tr>
      <w:tr w:rsidR="00A72C71" w:rsidRPr="005F52EA" w:rsidTr="00742A5A">
        <w:tc>
          <w:tcPr>
            <w:tcW w:w="4819" w:type="dxa"/>
            <w:tcMar>
              <w:top w:w="55" w:type="dxa"/>
              <w:left w:w="54" w:type="dxa"/>
              <w:bottom w:w="55" w:type="dxa"/>
              <w:right w:w="55" w:type="dxa"/>
            </w:tcMar>
          </w:tcPr>
          <w:p w:rsidR="00A72C71" w:rsidRPr="005F52EA" w:rsidRDefault="00A72C71" w:rsidP="00742A5A">
            <w:pPr>
              <w:pStyle w:val="Textbody"/>
              <w:suppressAutoHyphens w:val="0"/>
              <w:spacing w:after="0" w:line="240" w:lineRule="auto"/>
              <w:jc w:val="both"/>
              <w:rPr>
                <w:rFonts w:ascii="Arial" w:hAnsi="Arial" w:cs="Arial"/>
                <w:color w:val="000000"/>
                <w:sz w:val="18"/>
                <w:szCs w:val="18"/>
                <w:lang w:val="it-IT"/>
              </w:rPr>
            </w:pPr>
            <w:r w:rsidRPr="005F52EA">
              <w:rPr>
                <w:rFonts w:ascii="Arial" w:hAnsi="Arial" w:cs="Arial"/>
                <w:color w:val="000000"/>
                <w:sz w:val="18"/>
                <w:szCs w:val="18"/>
                <w:lang w:val="it-IT"/>
              </w:rPr>
              <w:t>Ai fini della presente informativa vanno tenuti presenti i dati personali relativi a condanne penali e reati, e la connessa normativa di seguito riportate:</w:t>
            </w:r>
          </w:p>
          <w:p w:rsidR="00A72C71" w:rsidRPr="005F52EA" w:rsidRDefault="00A72C71" w:rsidP="00742A5A">
            <w:pPr>
              <w:pStyle w:val="Textbody"/>
              <w:spacing w:after="0" w:line="240" w:lineRule="auto"/>
              <w:jc w:val="both"/>
              <w:rPr>
                <w:rFonts w:ascii="Arial" w:hAnsi="Arial" w:cs="Arial"/>
                <w:color w:val="000000"/>
                <w:sz w:val="18"/>
                <w:szCs w:val="18"/>
              </w:rPr>
            </w:pPr>
          </w:p>
          <w:p w:rsidR="00A72C71" w:rsidRPr="005F52EA" w:rsidRDefault="00A72C71" w:rsidP="00742A5A">
            <w:pPr>
              <w:pStyle w:val="Textbody"/>
              <w:spacing w:after="0" w:line="240" w:lineRule="auto"/>
              <w:jc w:val="both"/>
              <w:rPr>
                <w:rFonts w:ascii="Arial" w:hAnsi="Arial" w:cs="Arial"/>
                <w:color w:val="000000"/>
                <w:sz w:val="18"/>
                <w:szCs w:val="18"/>
              </w:rPr>
            </w:pPr>
          </w:p>
          <w:p w:rsidR="00A72C71" w:rsidRPr="005F52EA" w:rsidRDefault="00A72C71" w:rsidP="00742A5A">
            <w:pPr>
              <w:pStyle w:val="Textbody"/>
              <w:spacing w:after="0" w:line="240" w:lineRule="auto"/>
              <w:jc w:val="both"/>
              <w:rPr>
                <w:rFonts w:ascii="Arial" w:hAnsi="Arial" w:cs="Arial"/>
                <w:color w:val="000000"/>
                <w:sz w:val="18"/>
                <w:szCs w:val="18"/>
              </w:rPr>
            </w:pPr>
          </w:p>
          <w:p w:rsidR="00A72C71" w:rsidRPr="005F52EA" w:rsidRDefault="00A72C71" w:rsidP="00A72C71">
            <w:pPr>
              <w:pStyle w:val="Textbody"/>
              <w:numPr>
                <w:ilvl w:val="0"/>
                <w:numId w:val="32"/>
              </w:numPr>
              <w:spacing w:after="0" w:line="240" w:lineRule="auto"/>
              <w:jc w:val="both"/>
              <w:rPr>
                <w:rFonts w:ascii="Arial" w:hAnsi="Arial" w:cs="Arial"/>
                <w:color w:val="000000"/>
                <w:sz w:val="18"/>
                <w:szCs w:val="18"/>
                <w:lang w:val="it-IT"/>
              </w:rPr>
            </w:pPr>
            <w:proofErr w:type="spellStart"/>
            <w:r w:rsidRPr="005F52EA">
              <w:rPr>
                <w:rFonts w:ascii="Arial" w:hAnsi="Arial" w:cs="Arial"/>
                <w:color w:val="000000"/>
                <w:sz w:val="18"/>
                <w:szCs w:val="18"/>
                <w:lang w:val="it-IT"/>
              </w:rPr>
              <w:t>D.Lgs.</w:t>
            </w:r>
            <w:proofErr w:type="spellEnd"/>
            <w:r w:rsidRPr="005F52EA">
              <w:rPr>
                <w:rFonts w:ascii="Arial" w:hAnsi="Arial" w:cs="Arial"/>
                <w:color w:val="000000"/>
                <w:sz w:val="18"/>
                <w:szCs w:val="18"/>
                <w:lang w:val="it-IT"/>
              </w:rPr>
              <w:t xml:space="preserve"> 18.04.2016, n. 50 - Codice dei contratti pubblici – art. 80</w:t>
            </w:r>
          </w:p>
          <w:p w:rsidR="00A72C71" w:rsidRPr="005F52EA" w:rsidRDefault="00A72C71" w:rsidP="00742A5A">
            <w:pPr>
              <w:pStyle w:val="Textbody"/>
              <w:spacing w:after="0" w:line="240" w:lineRule="auto"/>
              <w:jc w:val="both"/>
              <w:rPr>
                <w:rFonts w:ascii="Arial" w:hAnsi="Arial" w:cs="Arial"/>
                <w:color w:val="000000"/>
                <w:sz w:val="18"/>
                <w:szCs w:val="18"/>
                <w:lang w:val="it-IT"/>
              </w:rPr>
            </w:pPr>
          </w:p>
          <w:p w:rsidR="00A72C71" w:rsidRPr="005F52EA" w:rsidRDefault="00A72C71" w:rsidP="00742A5A">
            <w:pPr>
              <w:suppressAutoHyphens w:val="0"/>
              <w:jc w:val="both"/>
              <w:rPr>
                <w:color w:val="000000"/>
                <w:sz w:val="18"/>
                <w:szCs w:val="18"/>
                <w:lang w:val="it-IT"/>
              </w:rPr>
            </w:pPr>
          </w:p>
        </w:tc>
      </w:tr>
      <w:tr w:rsidR="00A72C71" w:rsidRPr="005F52EA" w:rsidTr="00742A5A">
        <w:tc>
          <w:tcPr>
            <w:tcW w:w="4819" w:type="dxa"/>
            <w:tcMar>
              <w:top w:w="55" w:type="dxa"/>
              <w:left w:w="54" w:type="dxa"/>
              <w:bottom w:w="55" w:type="dxa"/>
              <w:right w:w="55" w:type="dxa"/>
            </w:tcMar>
          </w:tcPr>
          <w:p w:rsidR="00A72C71" w:rsidRPr="005F52EA" w:rsidRDefault="00A72C71" w:rsidP="00742A5A">
            <w:pPr>
              <w:pStyle w:val="berschrift3"/>
              <w:suppressAutoHyphens w:val="0"/>
              <w:rPr>
                <w:rFonts w:ascii="Arial" w:hAnsi="Arial" w:cs="Arial"/>
                <w:sz w:val="18"/>
                <w:szCs w:val="18"/>
              </w:rPr>
            </w:pPr>
            <w:r w:rsidRPr="005F52EA">
              <w:rPr>
                <w:rFonts w:ascii="Arial" w:hAnsi="Arial" w:cs="Arial"/>
                <w:sz w:val="18"/>
                <w:szCs w:val="18"/>
                <w:lang w:val="it-IT"/>
              </w:rPr>
              <w:t>Modalità del trattamento</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color w:val="000000"/>
                <w:sz w:val="18"/>
                <w:szCs w:val="18"/>
                <w:lang w:val="it-IT"/>
              </w:rPr>
              <w:t>I dati vengono trattati con sistemi informatici e/o manuali attraverso procedure adeguate a garantire la sicurezza e la riservatezza e la disponibilità degli stessi.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rPr>
            </w:pPr>
            <w:r w:rsidRPr="005F52EA">
              <w:rPr>
                <w:b/>
                <w:bCs/>
                <w:color w:val="000000"/>
                <w:sz w:val="18"/>
                <w:szCs w:val="18"/>
                <w:lang w:val="it-IT"/>
              </w:rPr>
              <w:t>Il conferimento dei dati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proofErr w:type="gramStart"/>
            <w:r w:rsidRPr="005F52EA">
              <w:rPr>
                <w:color w:val="000000"/>
                <w:sz w:val="18"/>
                <w:szCs w:val="18"/>
                <w:lang w:val="it-IT"/>
              </w:rPr>
              <w:t>ha</w:t>
            </w:r>
            <w:proofErr w:type="gramEnd"/>
            <w:r w:rsidRPr="005F52EA">
              <w:rPr>
                <w:color w:val="000000"/>
                <w:sz w:val="18"/>
                <w:szCs w:val="18"/>
                <w:lang w:val="it-IT"/>
              </w:rPr>
              <w:t xml:space="preserve"> natura obbligatoria e non richiede il consenso degli interessati.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b/>
                <w:bCs/>
                <w:color w:val="000000"/>
                <w:sz w:val="18"/>
                <w:szCs w:val="18"/>
                <w:lang w:val="it-IT"/>
              </w:rPr>
              <w:t>Non fornire i dati comporta</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proofErr w:type="gramStart"/>
            <w:r w:rsidRPr="005F52EA">
              <w:rPr>
                <w:color w:val="000000"/>
                <w:sz w:val="18"/>
                <w:szCs w:val="18"/>
                <w:lang w:val="it-IT"/>
              </w:rPr>
              <w:t>non</w:t>
            </w:r>
            <w:proofErr w:type="gramEnd"/>
            <w:r w:rsidRPr="005F52EA">
              <w:rPr>
                <w:color w:val="000000"/>
                <w:sz w:val="18"/>
                <w:szCs w:val="18"/>
                <w:lang w:val="it-IT"/>
              </w:rPr>
              <w:t xml:space="preserve"> osservare obblighi di legge e/o impedire che questa amministrazione possa rispondere alle richieste presentate dagli interessati.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b/>
                <w:bCs/>
                <w:color w:val="000000"/>
                <w:sz w:val="18"/>
                <w:szCs w:val="18"/>
                <w:lang w:val="it-IT"/>
              </w:rPr>
              <w:t>I dati possono essere comunicati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proofErr w:type="gramStart"/>
            <w:r w:rsidRPr="005F52EA">
              <w:rPr>
                <w:color w:val="000000"/>
                <w:sz w:val="18"/>
                <w:szCs w:val="18"/>
                <w:lang w:val="it-IT"/>
              </w:rPr>
              <w:t>a</w:t>
            </w:r>
            <w:proofErr w:type="gramEnd"/>
            <w:r w:rsidRPr="005F52EA">
              <w:rPr>
                <w:color w:val="000000"/>
                <w:sz w:val="18"/>
                <w:szCs w:val="18"/>
                <w:lang w:val="it-IT"/>
              </w:rPr>
              <w:t xml:space="preserve"> tutti i soggetti (Uffici, Enti ed Organi della Pubblica Amministrazione, Aziende o Istituzioni) che, secondo le norme, sono tenuti a conoscerli o possono conoscerli, nonché ai soggetti che sono titolari del diritto di accesso o del diritto di accesso civico generalizzato. In caso di dati particolari e/o dati relativi </w:t>
            </w:r>
            <w:r w:rsidRPr="005F52EA">
              <w:rPr>
                <w:bCs/>
                <w:color w:val="000000"/>
                <w:sz w:val="18"/>
                <w:szCs w:val="18"/>
                <w:lang w:val="it-IT"/>
              </w:rPr>
              <w:t>a condanne penali e reati la comunicazione avviene ai soggetti e nelle forme indicati nel regolamento per il trattamento dei dati sensibili e giudiziari, di cui al Provvedimento del Garante per la protezione dei dati personali del 30.05.2005.</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b/>
                <w:bCs/>
                <w:color w:val="000000"/>
                <w:sz w:val="18"/>
                <w:szCs w:val="18"/>
                <w:lang w:val="it-IT"/>
              </w:rPr>
              <w:t>I dati potranno essere conosciuti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proofErr w:type="gramStart"/>
            <w:r w:rsidRPr="005F52EA">
              <w:rPr>
                <w:color w:val="000000"/>
                <w:sz w:val="18"/>
                <w:szCs w:val="18"/>
                <w:lang w:val="it-IT"/>
              </w:rPr>
              <w:t>dal</w:t>
            </w:r>
            <w:proofErr w:type="gramEnd"/>
            <w:r w:rsidRPr="005F52EA">
              <w:rPr>
                <w:color w:val="000000"/>
                <w:sz w:val="18"/>
                <w:szCs w:val="18"/>
                <w:lang w:val="it-IT"/>
              </w:rPr>
              <w:t xml:space="preserve"> titolare, dai responsabili del trattamento, dal responsabile della protezione dei dati personali, dagli incaricati del trattamento dei dati personali e dagli amministratori di sistema di questa amministrazione.</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b/>
                <w:bCs/>
                <w:color w:val="000000"/>
                <w:sz w:val="18"/>
                <w:szCs w:val="18"/>
                <w:lang w:val="it-IT"/>
              </w:rPr>
            </w:pPr>
            <w:r w:rsidRPr="005F52EA">
              <w:rPr>
                <w:b/>
                <w:bCs/>
                <w:color w:val="000000"/>
                <w:sz w:val="18"/>
                <w:szCs w:val="18"/>
                <w:lang w:val="it-IT"/>
              </w:rPr>
              <w:lastRenderedPageBreak/>
              <w:t>I dati potranno essere diffusi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autoSpaceDE w:val="0"/>
              <w:jc w:val="both"/>
              <w:rPr>
                <w:color w:val="000000"/>
                <w:sz w:val="18"/>
                <w:szCs w:val="18"/>
                <w:lang w:val="it-IT"/>
              </w:rPr>
            </w:pPr>
            <w:proofErr w:type="gramStart"/>
            <w:r w:rsidRPr="005F52EA">
              <w:rPr>
                <w:color w:val="000000"/>
                <w:sz w:val="18"/>
                <w:szCs w:val="18"/>
                <w:lang w:val="it-IT"/>
              </w:rPr>
              <w:t>nei</w:t>
            </w:r>
            <w:proofErr w:type="gramEnd"/>
            <w:r w:rsidRPr="005F52EA">
              <w:rPr>
                <w:color w:val="000000"/>
                <w:sz w:val="18"/>
                <w:szCs w:val="18"/>
                <w:lang w:val="it-IT"/>
              </w:rPr>
              <w:t xml:space="preserve"> soli termini consentiti dalle normative</w:t>
            </w:r>
            <w:r w:rsidRPr="005F52EA">
              <w:rPr>
                <w:b/>
                <w:bCs/>
                <w:color w:val="000000"/>
                <w:sz w:val="18"/>
                <w:szCs w:val="18"/>
                <w:lang w:val="it-IT"/>
              </w:rPr>
              <w:t>.</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pStyle w:val="berschrift1"/>
              <w:widowControl w:val="0"/>
              <w:tabs>
                <w:tab w:val="left" w:pos="1762"/>
              </w:tabs>
              <w:suppressAutoHyphens w:val="0"/>
              <w:autoSpaceDE w:val="0"/>
              <w:jc w:val="both"/>
              <w:rPr>
                <w:sz w:val="18"/>
                <w:szCs w:val="18"/>
                <w:lang w:val="it-IT"/>
              </w:rPr>
            </w:pPr>
            <w:r w:rsidRPr="005F52EA">
              <w:rPr>
                <w:color w:val="000000"/>
                <w:sz w:val="18"/>
                <w:szCs w:val="18"/>
                <w:lang w:val="it-IT"/>
              </w:rPr>
              <w:t>Durata temporale dei trattamenti e della conservazione dei dati personali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suppressAutoHyphens w:val="0"/>
              <w:jc w:val="both"/>
              <w:rPr>
                <w:sz w:val="18"/>
                <w:szCs w:val="18"/>
                <w:lang w:val="it-IT"/>
              </w:rPr>
            </w:pPr>
            <w:r w:rsidRPr="005F52EA">
              <w:rPr>
                <w:color w:val="000000"/>
                <w:sz w:val="18"/>
                <w:szCs w:val="18"/>
                <w:lang w:val="it-IT"/>
              </w:rPr>
              <w:t>I trattamenti di cui alla presente informativa avranno la durata strettamente necessaria agli adempimenti imposti al titolare dalle leggi nazionali e/o sovranazionali, nonché dalle leggi dei Paesi in cui i dati saranno eventualmente trasferiti.</w:t>
            </w:r>
          </w:p>
          <w:p w:rsidR="00A72C71" w:rsidRPr="005F52EA" w:rsidRDefault="00A72C71" w:rsidP="00742A5A">
            <w:pPr>
              <w:suppressAutoHyphens w:val="0"/>
              <w:jc w:val="both"/>
              <w:rPr>
                <w:color w:val="000000"/>
                <w:sz w:val="18"/>
                <w:szCs w:val="18"/>
                <w:lang w:val="it-IT"/>
              </w:rPr>
            </w:pPr>
          </w:p>
        </w:tc>
      </w:tr>
      <w:tr w:rsidR="00A72C71" w:rsidRPr="005F52EA" w:rsidTr="00742A5A">
        <w:tc>
          <w:tcPr>
            <w:tcW w:w="4819" w:type="dxa"/>
            <w:tcMar>
              <w:top w:w="55" w:type="dxa"/>
              <w:left w:w="54" w:type="dxa"/>
              <w:bottom w:w="55" w:type="dxa"/>
              <w:right w:w="55" w:type="dxa"/>
            </w:tcMar>
          </w:tcPr>
          <w:p w:rsidR="00A72C71" w:rsidRPr="005F52EA" w:rsidRDefault="00A72C71" w:rsidP="00742A5A">
            <w:pPr>
              <w:pStyle w:val="berschrift1"/>
              <w:widowControl w:val="0"/>
              <w:tabs>
                <w:tab w:val="left" w:pos="1762"/>
              </w:tabs>
              <w:suppressAutoHyphens w:val="0"/>
              <w:jc w:val="both"/>
              <w:rPr>
                <w:sz w:val="18"/>
                <w:szCs w:val="18"/>
              </w:rPr>
            </w:pPr>
            <w:r w:rsidRPr="005F52EA">
              <w:rPr>
                <w:color w:val="000000"/>
                <w:sz w:val="18"/>
                <w:szCs w:val="18"/>
                <w:lang w:val="it-IT"/>
              </w:rPr>
              <w:t>Diritti</w:t>
            </w:r>
            <w:r w:rsidRPr="005F52EA">
              <w:rPr>
                <w:color w:val="000000"/>
                <w:spacing w:val="31"/>
                <w:sz w:val="18"/>
                <w:szCs w:val="18"/>
                <w:lang w:val="it-IT"/>
              </w:rPr>
              <w:t xml:space="preserve"> </w:t>
            </w:r>
            <w:r w:rsidRPr="005F52EA">
              <w:rPr>
                <w:color w:val="000000"/>
                <w:sz w:val="18"/>
                <w:szCs w:val="18"/>
                <w:lang w:val="it-IT"/>
              </w:rPr>
              <w:t>degli interessati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pStyle w:val="Textbody"/>
              <w:suppressAutoHyphens w:val="0"/>
              <w:spacing w:after="0" w:line="240" w:lineRule="auto"/>
              <w:ind w:right="240"/>
              <w:jc w:val="both"/>
              <w:rPr>
                <w:rFonts w:ascii="Arial" w:hAnsi="Arial" w:cs="Arial"/>
                <w:sz w:val="18"/>
                <w:szCs w:val="18"/>
              </w:rPr>
            </w:pPr>
            <w:r w:rsidRPr="005F52EA">
              <w:rPr>
                <w:rFonts w:ascii="Arial" w:hAnsi="Arial" w:cs="Arial"/>
                <w:color w:val="000000"/>
                <w:sz w:val="18"/>
                <w:szCs w:val="18"/>
                <w:lang w:val="it-IT"/>
              </w:rPr>
              <w:t>Informiamo,</w:t>
            </w:r>
            <w:r w:rsidRPr="005F52EA">
              <w:rPr>
                <w:rFonts w:ascii="Arial" w:hAnsi="Arial" w:cs="Arial"/>
                <w:color w:val="000000"/>
                <w:spacing w:val="41"/>
                <w:sz w:val="18"/>
                <w:szCs w:val="18"/>
                <w:lang w:val="it-IT"/>
              </w:rPr>
              <w:t xml:space="preserve"> </w:t>
            </w:r>
            <w:r w:rsidRPr="005F52EA">
              <w:rPr>
                <w:rFonts w:ascii="Arial" w:hAnsi="Arial" w:cs="Arial"/>
                <w:color w:val="000000"/>
                <w:sz w:val="18"/>
                <w:szCs w:val="18"/>
                <w:lang w:val="it-IT"/>
              </w:rPr>
              <w:t>infine,</w:t>
            </w:r>
            <w:r w:rsidRPr="005F52EA">
              <w:rPr>
                <w:rFonts w:ascii="Arial" w:hAnsi="Arial" w:cs="Arial"/>
                <w:color w:val="000000"/>
                <w:spacing w:val="27"/>
                <w:sz w:val="18"/>
                <w:szCs w:val="18"/>
                <w:lang w:val="it-IT"/>
              </w:rPr>
              <w:t xml:space="preserve"> </w:t>
            </w:r>
            <w:r w:rsidRPr="005F52EA">
              <w:rPr>
                <w:rFonts w:ascii="Arial" w:hAnsi="Arial" w:cs="Arial"/>
                <w:color w:val="000000"/>
                <w:sz w:val="18"/>
                <w:szCs w:val="18"/>
                <w:lang w:val="it-IT"/>
              </w:rPr>
              <w:t>che</w:t>
            </w:r>
            <w:r w:rsidRPr="005F52EA">
              <w:rPr>
                <w:rFonts w:ascii="Arial" w:hAnsi="Arial" w:cs="Arial"/>
                <w:color w:val="000000"/>
                <w:spacing w:val="22"/>
                <w:sz w:val="18"/>
                <w:szCs w:val="18"/>
                <w:lang w:val="it-IT"/>
              </w:rPr>
              <w:t xml:space="preserve"> gli artt. da 15 a 22 del Regolamento UE </w:t>
            </w:r>
            <w:r w:rsidRPr="005F52EA">
              <w:rPr>
                <w:rFonts w:ascii="Arial" w:hAnsi="Arial" w:cs="Arial"/>
                <w:color w:val="000000"/>
                <w:sz w:val="18"/>
                <w:szCs w:val="18"/>
                <w:lang w:val="it-IT"/>
              </w:rPr>
              <w:t>conferiscono</w:t>
            </w:r>
            <w:r w:rsidRPr="005F52EA">
              <w:rPr>
                <w:rFonts w:ascii="Arial" w:hAnsi="Arial" w:cs="Arial"/>
                <w:color w:val="000000"/>
                <w:spacing w:val="29"/>
                <w:sz w:val="18"/>
                <w:szCs w:val="18"/>
                <w:lang w:val="it-IT"/>
              </w:rPr>
              <w:t xml:space="preserve"> </w:t>
            </w:r>
            <w:r w:rsidRPr="005F52EA">
              <w:rPr>
                <w:rFonts w:ascii="Arial" w:hAnsi="Arial" w:cs="Arial"/>
                <w:color w:val="000000"/>
                <w:sz w:val="18"/>
                <w:szCs w:val="18"/>
                <w:lang w:val="it-IT"/>
              </w:rPr>
              <w:t>agli</w:t>
            </w:r>
            <w:r w:rsidRPr="005F52EA">
              <w:rPr>
                <w:rFonts w:ascii="Arial" w:hAnsi="Arial" w:cs="Arial"/>
                <w:color w:val="000000"/>
                <w:spacing w:val="23"/>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l</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'esercizio</w:t>
            </w:r>
            <w:r w:rsidRPr="005F52EA">
              <w:rPr>
                <w:rFonts w:ascii="Arial" w:hAnsi="Arial" w:cs="Arial"/>
                <w:color w:val="000000"/>
                <w:spacing w:val="19"/>
                <w:sz w:val="18"/>
                <w:szCs w:val="18"/>
                <w:lang w:val="it-IT"/>
              </w:rPr>
              <w:t xml:space="preserve"> </w:t>
            </w:r>
            <w:r w:rsidRPr="005F52EA">
              <w:rPr>
                <w:rFonts w:ascii="Arial" w:hAnsi="Arial" w:cs="Arial"/>
                <w:color w:val="000000"/>
                <w:sz w:val="18"/>
                <w:szCs w:val="18"/>
                <w:lang w:val="it-IT"/>
              </w:rPr>
              <w:t>di</w:t>
            </w:r>
            <w:r w:rsidRPr="005F52EA">
              <w:rPr>
                <w:rFonts w:ascii="Arial" w:hAnsi="Arial" w:cs="Arial"/>
                <w:color w:val="000000"/>
                <w:spacing w:val="16"/>
                <w:sz w:val="18"/>
                <w:szCs w:val="18"/>
                <w:lang w:val="it-IT"/>
              </w:rPr>
              <w:t xml:space="preserve"> </w:t>
            </w:r>
            <w:r w:rsidRPr="005F52EA">
              <w:rPr>
                <w:rFonts w:ascii="Arial" w:hAnsi="Arial" w:cs="Arial"/>
                <w:color w:val="000000"/>
                <w:sz w:val="18"/>
                <w:szCs w:val="18"/>
                <w:lang w:val="it-IT"/>
              </w:rPr>
              <w:t>specifici</w:t>
            </w:r>
            <w:r w:rsidRPr="005F52EA">
              <w:rPr>
                <w:rFonts w:ascii="Arial" w:hAnsi="Arial" w:cs="Arial"/>
                <w:color w:val="000000"/>
                <w:w w:val="101"/>
                <w:sz w:val="18"/>
                <w:szCs w:val="18"/>
                <w:lang w:val="it-IT"/>
              </w:rPr>
              <w:t xml:space="preserve"> </w:t>
            </w:r>
            <w:r w:rsidRPr="005F52EA">
              <w:rPr>
                <w:rFonts w:ascii="Arial" w:hAnsi="Arial" w:cs="Arial"/>
                <w:color w:val="000000"/>
                <w:sz w:val="18"/>
                <w:szCs w:val="18"/>
                <w:lang w:val="it-IT"/>
              </w:rPr>
              <w:t>diritti.</w:t>
            </w:r>
            <w:r w:rsidRPr="005F52EA">
              <w:rPr>
                <w:rFonts w:ascii="Arial" w:hAnsi="Arial" w:cs="Arial"/>
                <w:color w:val="000000"/>
                <w:spacing w:val="21"/>
                <w:sz w:val="18"/>
                <w:szCs w:val="18"/>
                <w:lang w:val="it-IT"/>
              </w:rPr>
              <w:t xml:space="preserve"> </w:t>
            </w:r>
            <w:r w:rsidRPr="005F52EA">
              <w:rPr>
                <w:rFonts w:ascii="Arial" w:hAnsi="Arial" w:cs="Arial"/>
                <w:color w:val="000000"/>
                <w:sz w:val="18"/>
                <w:szCs w:val="18"/>
                <w:lang w:val="it-IT"/>
              </w:rPr>
              <w:t>In</w:t>
            </w:r>
            <w:r w:rsidRPr="005F52EA">
              <w:rPr>
                <w:rFonts w:ascii="Arial" w:hAnsi="Arial" w:cs="Arial"/>
                <w:color w:val="000000"/>
                <w:spacing w:val="-25"/>
                <w:sz w:val="18"/>
                <w:szCs w:val="18"/>
                <w:lang w:val="it-IT"/>
              </w:rPr>
              <w:t xml:space="preserve"> </w:t>
            </w:r>
            <w:r w:rsidRPr="005F52EA">
              <w:rPr>
                <w:rFonts w:ascii="Arial" w:hAnsi="Arial" w:cs="Arial"/>
                <w:color w:val="000000"/>
                <w:sz w:val="18"/>
                <w:szCs w:val="18"/>
                <w:lang w:val="it-IT"/>
              </w:rPr>
              <w:t>particolare,</w:t>
            </w:r>
            <w:r w:rsidRPr="005F52EA">
              <w:rPr>
                <w:rFonts w:ascii="Arial" w:hAnsi="Arial" w:cs="Arial"/>
                <w:color w:val="000000"/>
                <w:spacing w:val="44"/>
                <w:sz w:val="18"/>
                <w:szCs w:val="18"/>
                <w:lang w:val="it-IT"/>
              </w:rPr>
              <w:t xml:space="preserve"> </w:t>
            </w:r>
            <w:r w:rsidRPr="005F52EA">
              <w:rPr>
                <w:rFonts w:ascii="Arial" w:hAnsi="Arial" w:cs="Arial"/>
                <w:color w:val="000000"/>
                <w:sz w:val="18"/>
                <w:szCs w:val="18"/>
                <w:lang w:val="it-IT"/>
              </w:rPr>
              <w:t>gli</w:t>
            </w:r>
            <w:r w:rsidRPr="005F52EA">
              <w:rPr>
                <w:rFonts w:ascii="Arial" w:hAnsi="Arial" w:cs="Arial"/>
                <w:color w:val="000000"/>
                <w:spacing w:val="37"/>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28"/>
                <w:sz w:val="18"/>
                <w:szCs w:val="18"/>
                <w:lang w:val="it-IT"/>
              </w:rPr>
              <w:t xml:space="preserve"> </w:t>
            </w:r>
            <w:r w:rsidRPr="005F52EA">
              <w:rPr>
                <w:rFonts w:ascii="Arial" w:hAnsi="Arial" w:cs="Arial"/>
                <w:color w:val="000000"/>
                <w:sz w:val="18"/>
                <w:szCs w:val="18"/>
                <w:lang w:val="it-IT"/>
              </w:rPr>
              <w:t>potranno ottenere</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dal</w:t>
            </w:r>
            <w:r w:rsidRPr="005F52EA">
              <w:rPr>
                <w:rFonts w:ascii="Arial" w:hAnsi="Arial" w:cs="Arial"/>
                <w:color w:val="000000"/>
                <w:spacing w:val="20"/>
                <w:sz w:val="18"/>
                <w:szCs w:val="18"/>
                <w:lang w:val="it-IT"/>
              </w:rPr>
              <w:t xml:space="preserve"> </w:t>
            </w:r>
            <w:r w:rsidRPr="005F52EA">
              <w:rPr>
                <w:rFonts w:ascii="Arial" w:hAnsi="Arial" w:cs="Arial"/>
                <w:color w:val="000000"/>
                <w:sz w:val="18"/>
                <w:szCs w:val="18"/>
                <w:lang w:val="it-IT"/>
              </w:rPr>
              <w:t xml:space="preserve">Titolare, in ordine ai propri dati personali: il diritto di proporre reclamo ad una Autorità di controllo (art. 13, comma 2, </w:t>
            </w:r>
            <w:proofErr w:type="spellStart"/>
            <w:r w:rsidRPr="005F52EA">
              <w:rPr>
                <w:rFonts w:ascii="Arial" w:hAnsi="Arial" w:cs="Arial"/>
                <w:color w:val="000000"/>
                <w:sz w:val="18"/>
                <w:szCs w:val="18"/>
                <w:lang w:val="it-IT"/>
              </w:rPr>
              <w:t>lett</w:t>
            </w:r>
            <w:proofErr w:type="spellEnd"/>
            <w:r w:rsidRPr="005F52EA">
              <w:rPr>
                <w:rFonts w:ascii="Arial" w:hAnsi="Arial" w:cs="Arial"/>
                <w:color w:val="000000"/>
                <w:sz w:val="18"/>
                <w:szCs w:val="18"/>
                <w:lang w:val="it-IT"/>
              </w:rPr>
              <w:t>. d);</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 xml:space="preserve">l’accesso (art. 15); la rettifica (art. 16); la cancellazione – oblio - (art. 17); la limitazione al trattamento (art. 18); la notifica in caso di rettifica, cancellazione o limitazione (art. 19); la portabilità (art. 20); diritto di opposizione (art. 21) e la non sottoposizione a processi decisionali automatizzati e </w:t>
            </w:r>
            <w:proofErr w:type="spellStart"/>
            <w:r w:rsidRPr="005F52EA">
              <w:rPr>
                <w:rFonts w:ascii="Arial" w:hAnsi="Arial" w:cs="Arial"/>
                <w:color w:val="000000"/>
                <w:sz w:val="18"/>
                <w:szCs w:val="18"/>
                <w:lang w:val="it-IT"/>
              </w:rPr>
              <w:t>profilazione</w:t>
            </w:r>
            <w:proofErr w:type="spellEnd"/>
            <w:r w:rsidRPr="005F52EA">
              <w:rPr>
                <w:rFonts w:ascii="Arial" w:hAnsi="Arial" w:cs="Arial"/>
                <w:color w:val="000000"/>
                <w:sz w:val="18"/>
                <w:szCs w:val="18"/>
                <w:lang w:val="it-IT"/>
              </w:rPr>
              <w:t xml:space="preserve"> (art. 22).</w:t>
            </w:r>
          </w:p>
          <w:p w:rsidR="00A72C71" w:rsidRPr="005F52EA" w:rsidRDefault="00A72C71" w:rsidP="00742A5A">
            <w:pPr>
              <w:pStyle w:val="Textbody"/>
              <w:keepNext/>
              <w:widowControl w:val="0"/>
              <w:tabs>
                <w:tab w:val="left" w:pos="1762"/>
              </w:tabs>
              <w:suppressAutoHyphens w:val="0"/>
              <w:spacing w:after="0" w:line="240" w:lineRule="auto"/>
              <w:jc w:val="both"/>
              <w:rPr>
                <w:rFonts w:ascii="Arial" w:hAnsi="Arial" w:cs="Arial"/>
                <w:b/>
                <w:color w:val="000000"/>
                <w:sz w:val="18"/>
                <w:szCs w:val="18"/>
                <w:lang w:val="it-IT"/>
              </w:rPr>
            </w:pPr>
          </w:p>
        </w:tc>
      </w:tr>
      <w:tr w:rsidR="00A72C71" w:rsidRPr="005F52EA" w:rsidTr="00742A5A">
        <w:tc>
          <w:tcPr>
            <w:tcW w:w="4819" w:type="dxa"/>
            <w:tcMar>
              <w:top w:w="55" w:type="dxa"/>
              <w:left w:w="54" w:type="dxa"/>
              <w:bottom w:w="55" w:type="dxa"/>
              <w:right w:w="55" w:type="dxa"/>
            </w:tcMar>
          </w:tcPr>
          <w:p w:rsidR="00A72C71" w:rsidRPr="005F52EA" w:rsidRDefault="00A72C71" w:rsidP="00742A5A">
            <w:pPr>
              <w:pStyle w:val="Textbody"/>
              <w:keepNext/>
              <w:widowControl w:val="0"/>
              <w:suppressAutoHyphens w:val="0"/>
              <w:spacing w:after="0" w:line="240" w:lineRule="auto"/>
              <w:ind w:right="240"/>
              <w:jc w:val="both"/>
              <w:rPr>
                <w:rFonts w:ascii="Arial" w:hAnsi="Arial" w:cs="Arial"/>
                <w:sz w:val="18"/>
                <w:szCs w:val="18"/>
              </w:rPr>
            </w:pPr>
            <w:r w:rsidRPr="005F52EA">
              <w:rPr>
                <w:rFonts w:ascii="Arial" w:hAnsi="Arial" w:cs="Arial"/>
                <w:b/>
                <w:color w:val="000000"/>
                <w:sz w:val="18"/>
                <w:szCs w:val="18"/>
                <w:lang w:val="it-IT"/>
              </w:rPr>
              <w:t>Titolare, Responsabile del Trattamento e Responsabile della Protezione dei dati personali</w:t>
            </w:r>
          </w:p>
        </w:tc>
      </w:tr>
      <w:tr w:rsidR="00A72C71" w:rsidRPr="005F52EA" w:rsidTr="00742A5A">
        <w:tc>
          <w:tcPr>
            <w:tcW w:w="4819" w:type="dxa"/>
            <w:tcMar>
              <w:top w:w="55" w:type="dxa"/>
              <w:left w:w="54" w:type="dxa"/>
              <w:bottom w:w="55" w:type="dxa"/>
              <w:right w:w="55" w:type="dxa"/>
            </w:tcMar>
          </w:tcPr>
          <w:p w:rsidR="00A72C71" w:rsidRPr="005F52EA" w:rsidRDefault="00A72C71" w:rsidP="00742A5A">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Titolare del trattamento è questa Amministrazione, con sede in Bressanone;</w:t>
            </w:r>
          </w:p>
          <w:p w:rsidR="00A72C71" w:rsidRPr="005F52EA" w:rsidRDefault="00A72C71" w:rsidP="00742A5A">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Responsabile del Trattamento dei dati personali è Dr. Ing. Alexander Gruber, domiciliato per la carica presso la sede del Titolare;</w:t>
            </w:r>
          </w:p>
          <w:p w:rsidR="00A72C71" w:rsidRPr="005F52EA" w:rsidRDefault="00A72C71" w:rsidP="00742A5A">
            <w:pPr>
              <w:keepNext/>
              <w:widowControl w:val="0"/>
              <w:tabs>
                <w:tab w:val="left" w:pos="1762"/>
              </w:tabs>
              <w:suppressAutoHyphens w:val="0"/>
              <w:jc w:val="both"/>
              <w:rPr>
                <w:sz w:val="18"/>
                <w:szCs w:val="18"/>
                <w:lang w:val="it-IT"/>
              </w:rPr>
            </w:pPr>
            <w:r w:rsidRPr="005F52EA">
              <w:rPr>
                <w:color w:val="000000"/>
                <w:sz w:val="18"/>
                <w:szCs w:val="18"/>
                <w:lang w:val="it-IT"/>
              </w:rPr>
              <w:t xml:space="preserve">Responsabile della Protezione dei dati personali è dott. Paolo </w:t>
            </w:r>
            <w:proofErr w:type="spellStart"/>
            <w:r w:rsidRPr="005F52EA">
              <w:rPr>
                <w:color w:val="000000"/>
                <w:sz w:val="18"/>
                <w:szCs w:val="18"/>
                <w:lang w:val="it-IT"/>
              </w:rPr>
              <w:t>Recla</w:t>
            </w:r>
            <w:proofErr w:type="spellEnd"/>
            <w:r w:rsidRPr="005F52EA">
              <w:rPr>
                <w:color w:val="000000"/>
                <w:sz w:val="18"/>
                <w:szCs w:val="18"/>
                <w:lang w:val="it-IT"/>
              </w:rPr>
              <w:t>, domiciliato per la carica presso la sede di questa amministrazione.</w:t>
            </w:r>
          </w:p>
        </w:tc>
      </w:tr>
    </w:tbl>
    <w:p w:rsidR="00A72C71" w:rsidRPr="00E246F0" w:rsidRDefault="00A72C71" w:rsidP="00A72C71">
      <w:pPr>
        <w:spacing w:line="360" w:lineRule="auto"/>
        <w:jc w:val="both"/>
        <w:rPr>
          <w:b/>
          <w:i/>
          <w:iCs/>
          <w:sz w:val="24"/>
          <w:szCs w:val="24"/>
          <w:lang w:val="it-IT"/>
        </w:rPr>
      </w:pPr>
    </w:p>
    <w:tbl>
      <w:tblPr>
        <w:tblW w:w="0" w:type="auto"/>
        <w:tblInd w:w="108" w:type="dxa"/>
        <w:tblCellMar>
          <w:left w:w="0" w:type="dxa"/>
          <w:right w:w="0" w:type="dxa"/>
        </w:tblCellMar>
        <w:tblLook w:val="04A0" w:firstRow="1" w:lastRow="0" w:firstColumn="1" w:lastColumn="0" w:noHBand="0" w:noVBand="1"/>
      </w:tblPr>
      <w:tblGrid>
        <w:gridCol w:w="4869"/>
        <w:gridCol w:w="4876"/>
      </w:tblGrid>
      <w:tr w:rsidR="00A72C71" w:rsidRPr="002547AC" w:rsidTr="00742A5A">
        <w:tc>
          <w:tcPr>
            <w:tcW w:w="4869" w:type="dxa"/>
            <w:tcMar>
              <w:top w:w="0" w:type="dxa"/>
              <w:left w:w="108" w:type="dxa"/>
              <w:bottom w:w="0" w:type="dxa"/>
              <w:right w:w="108" w:type="dxa"/>
            </w:tcMar>
          </w:tcPr>
          <w:p w:rsidR="00A72C71" w:rsidRDefault="00A72C71" w:rsidP="00742A5A">
            <w:pPr>
              <w:autoSpaceDE w:val="0"/>
              <w:snapToGrid w:val="0"/>
              <w:spacing w:line="360" w:lineRule="auto"/>
              <w:jc w:val="both"/>
              <w:rPr>
                <w:rFonts w:eastAsia="Calibri"/>
                <w:lang w:val="it-IT"/>
              </w:rPr>
            </w:pPr>
          </w:p>
        </w:tc>
        <w:tc>
          <w:tcPr>
            <w:tcW w:w="4876" w:type="dxa"/>
            <w:tcMar>
              <w:top w:w="0" w:type="dxa"/>
              <w:left w:w="108" w:type="dxa"/>
              <w:bottom w:w="0" w:type="dxa"/>
              <w:right w:w="108" w:type="dxa"/>
            </w:tcMar>
          </w:tcPr>
          <w:p w:rsidR="00A72C71" w:rsidRDefault="00A72C71" w:rsidP="00742A5A">
            <w:pPr>
              <w:snapToGrid w:val="0"/>
              <w:spacing w:line="360" w:lineRule="auto"/>
              <w:jc w:val="center"/>
              <w:rPr>
                <w:rFonts w:eastAsia="Calibri"/>
                <w:sz w:val="18"/>
                <w:szCs w:val="18"/>
                <w:lang w:val="it-IT"/>
              </w:rPr>
            </w:pPr>
          </w:p>
          <w:p w:rsidR="00A72C71" w:rsidRDefault="00A72C71" w:rsidP="00742A5A">
            <w:pPr>
              <w:spacing w:line="360" w:lineRule="auto"/>
              <w:jc w:val="center"/>
              <w:rPr>
                <w:sz w:val="18"/>
                <w:szCs w:val="18"/>
                <w:lang w:val="it-IT"/>
              </w:rPr>
            </w:pPr>
            <w:r>
              <w:rPr>
                <w:sz w:val="18"/>
                <w:szCs w:val="18"/>
                <w:lang w:val="it-IT"/>
              </w:rPr>
              <w:t>Il legale rappresentante / il procuratore</w:t>
            </w:r>
          </w:p>
          <w:p w:rsidR="00A72C71" w:rsidRPr="00D14E52" w:rsidRDefault="00A72C71" w:rsidP="00742A5A">
            <w:pPr>
              <w:spacing w:line="360" w:lineRule="auto"/>
              <w:jc w:val="center"/>
              <w:rPr>
                <w:sz w:val="18"/>
                <w:szCs w:val="18"/>
                <w:lang w:val="it-IT"/>
              </w:rPr>
            </w:pPr>
            <w:r w:rsidRPr="00D14E52">
              <w:rPr>
                <w:sz w:val="18"/>
                <w:szCs w:val="18"/>
                <w:lang w:val="it-IT"/>
              </w:rPr>
              <w:fldChar w:fldCharType="begin">
                <w:ffData>
                  <w:name w:val="Testo76"/>
                  <w:enabled/>
                  <w:calcOnExit w:val="0"/>
                  <w:textInput/>
                </w:ffData>
              </w:fldChar>
            </w:r>
            <w:r w:rsidRPr="00D14E52">
              <w:rPr>
                <w:sz w:val="18"/>
                <w:szCs w:val="18"/>
                <w:lang w:val="it-IT"/>
              </w:rPr>
              <w:instrText xml:space="preserve"> FORMTEXT </w:instrText>
            </w:r>
            <w:r w:rsidRPr="00D14E52">
              <w:rPr>
                <w:sz w:val="18"/>
                <w:szCs w:val="18"/>
                <w:lang w:val="it-IT"/>
              </w:rPr>
            </w:r>
            <w:r w:rsidRPr="00D14E52">
              <w:rPr>
                <w:sz w:val="18"/>
                <w:szCs w:val="18"/>
                <w:lang w:val="it-IT"/>
              </w:rPr>
              <w:fldChar w:fldCharType="separate"/>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fldChar w:fldCharType="end"/>
            </w:r>
            <w:r w:rsidRPr="00D14E52">
              <w:rPr>
                <w:sz w:val="18"/>
                <w:szCs w:val="18"/>
                <w:lang w:val="it-IT"/>
              </w:rPr>
              <w:t xml:space="preserve"> </w:t>
            </w:r>
          </w:p>
          <w:p w:rsidR="00A72C71" w:rsidRDefault="00A72C71" w:rsidP="00742A5A">
            <w:pPr>
              <w:spacing w:line="360" w:lineRule="auto"/>
              <w:jc w:val="center"/>
              <w:rPr>
                <w:sz w:val="18"/>
                <w:szCs w:val="18"/>
                <w:lang w:val="it-IT"/>
              </w:rPr>
            </w:pPr>
            <w:r w:rsidRPr="003B6405">
              <w:rPr>
                <w:sz w:val="18"/>
                <w:szCs w:val="18"/>
                <w:lang w:val="it-IT"/>
              </w:rPr>
              <w:t>(</w:t>
            </w:r>
            <w:proofErr w:type="gramStart"/>
            <w:r w:rsidRPr="003B6405">
              <w:rPr>
                <w:sz w:val="18"/>
                <w:szCs w:val="18"/>
                <w:lang w:val="it-IT"/>
              </w:rPr>
              <w:t>sottoscritto</w:t>
            </w:r>
            <w:proofErr w:type="gramEnd"/>
            <w:r w:rsidRPr="003B6405">
              <w:rPr>
                <w:sz w:val="18"/>
                <w:szCs w:val="18"/>
                <w:lang w:val="it-IT"/>
              </w:rPr>
              <w:t xml:space="preserve"> con firma digitale)</w:t>
            </w:r>
          </w:p>
          <w:p w:rsidR="00A72C71" w:rsidRDefault="00A72C71" w:rsidP="00742A5A">
            <w:pPr>
              <w:autoSpaceDE w:val="0"/>
              <w:spacing w:line="360" w:lineRule="auto"/>
              <w:jc w:val="both"/>
              <w:rPr>
                <w:rFonts w:eastAsia="Calibri"/>
                <w:lang w:val="it-IT"/>
              </w:rPr>
            </w:pPr>
          </w:p>
        </w:tc>
      </w:tr>
    </w:tbl>
    <w:p w:rsidR="00A72C71" w:rsidRDefault="00A72C71" w:rsidP="00A72C71">
      <w:pPr>
        <w:spacing w:line="360" w:lineRule="auto"/>
        <w:jc w:val="both"/>
        <w:rPr>
          <w:b/>
          <w:bCs/>
          <w:sz w:val="18"/>
          <w:szCs w:val="18"/>
          <w:lang w:val="it-IT"/>
        </w:rPr>
      </w:pPr>
    </w:p>
    <w:p w:rsidR="00A72C71" w:rsidRDefault="00A72C71" w:rsidP="00A72C71">
      <w:pPr>
        <w:spacing w:line="360" w:lineRule="auto"/>
        <w:jc w:val="both"/>
        <w:rPr>
          <w:sz w:val="18"/>
          <w:szCs w:val="18"/>
          <w:lang w:val="it-IT"/>
        </w:rPr>
      </w:pPr>
    </w:p>
    <w:p w:rsidR="003E31DC" w:rsidRDefault="003E31DC" w:rsidP="009A17F5">
      <w:pPr>
        <w:spacing w:line="360" w:lineRule="auto"/>
        <w:jc w:val="both"/>
        <w:rPr>
          <w:sz w:val="18"/>
          <w:szCs w:val="18"/>
          <w:lang w:val="it-IT"/>
        </w:rPr>
      </w:pPr>
      <w:bookmarkStart w:id="65" w:name="_GoBack"/>
      <w:bookmarkEnd w:id="65"/>
    </w:p>
    <w:p w:rsidR="00D309AE" w:rsidRPr="0072234D" w:rsidRDefault="009A17F5" w:rsidP="00141B5B">
      <w:pPr>
        <w:spacing w:line="360" w:lineRule="auto"/>
        <w:jc w:val="both"/>
        <w:rPr>
          <w:szCs w:val="18"/>
          <w:lang w:val="it-IT"/>
        </w:rPr>
      </w:pPr>
      <w:r w:rsidRPr="0072234D">
        <w:rPr>
          <w:sz w:val="18"/>
          <w:szCs w:val="18"/>
          <w:lang w:val="it-IT"/>
        </w:rPr>
        <w:br w:type="page"/>
      </w:r>
    </w:p>
    <w:sectPr w:rsidR="00D309AE" w:rsidRPr="0072234D" w:rsidSect="001430A4">
      <w:headerReference w:type="default" r:id="rId8"/>
      <w:footerReference w:type="default" r:id="rId9"/>
      <w:headerReference w:type="first" r:id="rId10"/>
      <w:footerReference w:type="first" r:id="rId11"/>
      <w:footnotePr>
        <w:pos w:val="beneathText"/>
      </w:footnotePr>
      <w:endnotePr>
        <w:numFmt w:val="decimal"/>
      </w:endnotePr>
      <w:pgSz w:w="11905" w:h="16837" w:code="9"/>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FBF" w:rsidRDefault="00EC7FBF" w:rsidP="00092646">
      <w:r>
        <w:separator/>
      </w:r>
    </w:p>
  </w:endnote>
  <w:endnote w:type="continuationSeparator" w:id="0">
    <w:p w:rsidR="00EC7FBF" w:rsidRDefault="00EC7FBF" w:rsidP="00092646">
      <w:r>
        <w:continuationSeparator/>
      </w:r>
    </w:p>
  </w:endnote>
  <w:endnote w:id="1">
    <w:p w:rsidR="004F625C" w:rsidRPr="007E101F" w:rsidRDefault="004F625C"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Le dichiarazioni di cui al presente modulo devono essere rese dagli operatori economici singoli, anche artigiani, dalle società, anche cooperative, dai consorzi di cui all’art. 45 comma 2 lett. b) e c) del D.Lgs.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D.Lgs. 50/2016 deve compilare l’allegato A1 bis.</w:t>
      </w:r>
    </w:p>
  </w:endnote>
  <w:endnote w:id="2">
    <w:p w:rsidR="004F625C" w:rsidRPr="007E101F" w:rsidRDefault="004F625C"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D.Lgs. n. 50/2016, GEIE, rete di imprese, indicare le generalità del legale rappresentante dell’impresa mandataria.</w:t>
      </w:r>
    </w:p>
  </w:endnote>
  <w:endnote w:id="3">
    <w:p w:rsidR="00387E6E" w:rsidRPr="0078684C" w:rsidRDefault="00387E6E" w:rsidP="00387E6E">
      <w:pPr>
        <w:pStyle w:val="Endnotentext"/>
        <w:suppressAutoHyphens w:val="0"/>
        <w:ind w:left="284" w:hanging="284"/>
        <w:jc w:val="both"/>
        <w:rPr>
          <w:rFonts w:cs="Times New Roman"/>
          <w:noProof/>
          <w:sz w:val="16"/>
          <w:szCs w:val="16"/>
          <w:lang w:val="it-IT" w:eastAsia="en-US"/>
        </w:rPr>
      </w:pPr>
      <w:r w:rsidRPr="0078684C">
        <w:rPr>
          <w:rStyle w:val="Endnotenzeichen"/>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proofErr w:type="spellStart"/>
      <w:r w:rsidRPr="0078684C">
        <w:rPr>
          <w:sz w:val="16"/>
          <w:szCs w:val="16"/>
          <w:lang w:val="it-IT"/>
        </w:rPr>
        <w:t>D.Lgs.</w:t>
      </w:r>
      <w:proofErr w:type="spellEnd"/>
      <w:r w:rsidRPr="0078684C">
        <w:rPr>
          <w:sz w:val="16"/>
          <w:szCs w:val="16"/>
          <w:lang w:val="it-IT"/>
        </w:rPr>
        <w:t xml:space="preserve"> n. 50/2016 le imprese consorziate che eseguiranno le prestazioni contrattuali sono obbligate a presentare le dichiarazioni di cui al modulo A1 bis.</w:t>
      </w:r>
    </w:p>
  </w:endnote>
  <w:endnote w:id="4">
    <w:p w:rsidR="00387E6E" w:rsidRPr="007E101F" w:rsidRDefault="00387E6E"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di consorzio ordinario di cui all’art. 45 comma 2 lett. e) </w:t>
      </w:r>
      <w:proofErr w:type="spellStart"/>
      <w:r w:rsidRPr="007E101F">
        <w:rPr>
          <w:sz w:val="16"/>
          <w:szCs w:val="16"/>
          <w:lang w:val="it-IT"/>
        </w:rPr>
        <w:t>D.Lgs.</w:t>
      </w:r>
      <w:proofErr w:type="spellEnd"/>
      <w:r w:rsidRPr="007E101F">
        <w:rPr>
          <w:sz w:val="16"/>
          <w:szCs w:val="16"/>
          <w:lang w:val="it-IT"/>
        </w:rPr>
        <w:t xml:space="preserve"> 50/2016, ciascuna impresa consorziata mandante è obbligata a presentare le dichiarazioni di cui al modulo A1 bis.</w:t>
      </w:r>
    </w:p>
  </w:endnote>
  <w:endnote w:id="5">
    <w:p w:rsidR="00387E6E" w:rsidRPr="007E101F" w:rsidRDefault="00387E6E"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387E6E" w:rsidRPr="007E101F" w:rsidRDefault="00387E6E"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387E6E" w:rsidRPr="005252DE" w:rsidRDefault="00387E6E"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387E6E" w:rsidRPr="005252DE" w:rsidRDefault="00387E6E" w:rsidP="00387E6E">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proofErr w:type="spellStart"/>
      <w:r w:rsidRPr="007E101F">
        <w:rPr>
          <w:sz w:val="16"/>
          <w:szCs w:val="16"/>
          <w:lang w:val="it-IT"/>
        </w:rPr>
        <w:t>D.Lgs.</w:t>
      </w:r>
      <w:proofErr w:type="spellEnd"/>
      <w:r w:rsidRPr="007E101F">
        <w:rPr>
          <w:sz w:val="16"/>
          <w:szCs w:val="16"/>
          <w:lang w:val="it-IT"/>
        </w:rPr>
        <w:t xml:space="preserve"> 50/2016, e di ciascuna consorziata per le quale il consorzio ex art. 45 comma 2 lett. b) e c) del </w:t>
      </w:r>
      <w:proofErr w:type="spellStart"/>
      <w:r w:rsidRPr="007E101F">
        <w:rPr>
          <w:sz w:val="16"/>
          <w:szCs w:val="16"/>
          <w:lang w:val="it-IT"/>
        </w:rPr>
        <w:t>D.Lgs.</w:t>
      </w:r>
      <w:proofErr w:type="spellEnd"/>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F464A1" w:rsidRPr="005252DE" w:rsidRDefault="00F464A1" w:rsidP="00F464A1">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F464A1" w:rsidRPr="007E101F" w:rsidRDefault="00F464A1" w:rsidP="00F464A1">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F464A1" w:rsidRPr="007E101F" w:rsidRDefault="00F464A1" w:rsidP="00F464A1">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della prestazione principale; </w:t>
      </w:r>
      <w:r w:rsidRPr="007E101F">
        <w:rPr>
          <w:sz w:val="16"/>
          <w:szCs w:val="16"/>
          <w:lang w:val="it-IT"/>
        </w:rPr>
        <w:t>ovvero almeno nella quota specificata nel disciplinare di gara;</w:t>
      </w:r>
    </w:p>
    <w:p w:rsidR="00F464A1" w:rsidRPr="007E101F" w:rsidRDefault="00F464A1" w:rsidP="00F464A1">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4F625C" w:rsidRPr="005252DE" w:rsidRDefault="004F625C" w:rsidP="009A17F5">
      <w:pPr>
        <w:pStyle w:val="Endnotentext"/>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4F625C" w:rsidRPr="005252DE" w:rsidRDefault="004F625C"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4F625C" w:rsidRPr="005252DE" w:rsidRDefault="004F625C" w:rsidP="0044721F">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3">
    <w:p w:rsidR="004F625C" w:rsidRPr="005252DE" w:rsidRDefault="004F625C" w:rsidP="009A17F5">
      <w:pPr>
        <w:pStyle w:val="Funotentext"/>
        <w:ind w:left="284" w:hanging="284"/>
        <w:jc w:val="both"/>
        <w:rPr>
          <w:sz w:val="16"/>
          <w:szCs w:val="16"/>
        </w:rPr>
      </w:pPr>
      <w:r w:rsidRPr="005252DE">
        <w:rPr>
          <w:rStyle w:val="Endnotenzeichen"/>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4">
    <w:p w:rsidR="004F625C" w:rsidRPr="005252DE" w:rsidRDefault="004F625C" w:rsidP="009A17F5">
      <w:pPr>
        <w:pStyle w:val="Funotentext"/>
        <w:ind w:left="284" w:hanging="284"/>
        <w:jc w:val="both"/>
        <w:rPr>
          <w:sz w:val="16"/>
          <w:szCs w:val="16"/>
        </w:rPr>
      </w:pPr>
      <w:r w:rsidRPr="005252DE">
        <w:rPr>
          <w:rStyle w:val="Endnotenzeichen"/>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w:t>
      </w:r>
      <w:r w:rsidRPr="00B008ED">
        <w:rPr>
          <w:sz w:val="16"/>
          <w:szCs w:val="16"/>
        </w:rPr>
        <w:t>i</w:t>
      </w:r>
      <w:r w:rsidRPr="00B008ED">
        <w:rPr>
          <w:sz w:val="16"/>
          <w:szCs w:val="16"/>
        </w:rPr>
        <w:t>ti</w:t>
      </w:r>
      <w:r w:rsidRPr="005252DE">
        <w:rPr>
          <w:sz w:val="16"/>
          <w:szCs w:val="16"/>
        </w:rPr>
        <w:t>.</w:t>
      </w:r>
    </w:p>
  </w:endnote>
  <w:endnote w:id="15">
    <w:p w:rsidR="004F625C" w:rsidRPr="005252DE" w:rsidRDefault="004F625C" w:rsidP="009A17F5">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6">
    <w:p w:rsidR="004F625C" w:rsidRPr="005252DE" w:rsidRDefault="004F625C" w:rsidP="009A17F5">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25C" w:rsidRDefault="004F625C">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25C" w:rsidRPr="008343DC" w:rsidRDefault="004F625C">
    <w:pPr>
      <w:pStyle w:val="Fuzeile"/>
      <w:tabs>
        <w:tab w:val="clear" w:pos="4536"/>
        <w:tab w:val="clear" w:pos="9072"/>
      </w:tabs>
      <w:spacing w:line="20" w:lineRule="exact"/>
      <w:rPr>
        <w:lang w:val="it-IT"/>
      </w:rPr>
    </w:pPr>
  </w:p>
  <w:p w:rsidR="004F625C" w:rsidRPr="008343DC" w:rsidRDefault="004F625C">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FBF" w:rsidRDefault="00EC7FBF" w:rsidP="00092646">
      <w:r>
        <w:separator/>
      </w:r>
    </w:p>
  </w:footnote>
  <w:footnote w:type="continuationSeparator" w:id="0">
    <w:p w:rsidR="00EC7FBF" w:rsidRDefault="00EC7FBF"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25C" w:rsidRDefault="004F625C">
    <w:pPr>
      <w:pStyle w:val="Kopfzeile"/>
      <w:tabs>
        <w:tab w:val="clear" w:pos="4536"/>
        <w:tab w:val="clear" w:pos="9072"/>
        <w:tab w:val="right" w:pos="4394"/>
        <w:tab w:val="right" w:pos="5245"/>
      </w:tabs>
      <w:snapToGrid w:val="0"/>
      <w:spacing w:before="220" w:after="60"/>
      <w:ind w:left="-851"/>
      <w:rPr>
        <w:spacing w:val="-2"/>
        <w:sz w:val="15"/>
        <w:szCs w:val="15"/>
        <w:lang w:val="it-IT"/>
      </w:rPr>
    </w:pPr>
    <w:r>
      <w:rPr>
        <w:spacing w:val="2"/>
        <w:sz w:val="15"/>
        <w:szCs w:val="15"/>
      </w:rPr>
      <w:tab/>
    </w:r>
    <w:r>
      <w:rPr>
        <w:spacing w:val="-2"/>
        <w:sz w:val="15"/>
        <w:szCs w:val="15"/>
        <w:lang w:val="it-IT"/>
      </w:rPr>
      <w:tab/>
    </w:r>
  </w:p>
  <w:p w:rsidR="004F625C" w:rsidRDefault="004F625C">
    <w:pPr>
      <w:tabs>
        <w:tab w:val="left" w:pos="4394"/>
        <w:tab w:val="left" w:pos="5245"/>
      </w:tabs>
      <w:snapToGrid w:val="0"/>
      <w:spacing w:before="80" w:line="180" w:lineRule="exact"/>
      <w:ind w:left="-851" w:right="856"/>
    </w:pPr>
    <w:r>
      <w:rPr>
        <w:sz w:val="16"/>
        <w:szCs w:val="16"/>
        <w:lang w:val="it-IT"/>
      </w:rPr>
      <w:tab/>
    </w:r>
    <w:r w:rsidRPr="008343DC">
      <w:rPr>
        <w:lang w:val="it-IT"/>
      </w:rPr>
      <w:tab/>
    </w:r>
  </w:p>
  <w:p w:rsidR="004F625C" w:rsidRDefault="004F625C">
    <w:pPr>
      <w:pStyle w:val="Kopfzeile"/>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25C" w:rsidRPr="00C814E9" w:rsidRDefault="004F625C">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6"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0"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2"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3"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5"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6"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6"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7"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9"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0"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1"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28"/>
  </w:num>
  <w:num w:numId="8">
    <w:abstractNumId w:val="23"/>
  </w:num>
  <w:num w:numId="9">
    <w:abstractNumId w:val="21"/>
  </w:num>
  <w:num w:numId="10">
    <w:abstractNumId w:val="27"/>
  </w:num>
  <w:num w:numId="11">
    <w:abstractNumId w:val="30"/>
  </w:num>
  <w:num w:numId="12">
    <w:abstractNumId w:val="6"/>
  </w:num>
  <w:num w:numId="13">
    <w:abstractNumId w:val="16"/>
  </w:num>
  <w:num w:numId="14">
    <w:abstractNumId w:val="20"/>
  </w:num>
  <w:num w:numId="15">
    <w:abstractNumId w:val="19"/>
  </w:num>
  <w:num w:numId="16">
    <w:abstractNumId w:val="7"/>
  </w:num>
  <w:num w:numId="17">
    <w:abstractNumId w:val="31"/>
  </w:num>
  <w:num w:numId="1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8"/>
  </w:num>
  <w:num w:numId="21">
    <w:abstractNumId w:val="11"/>
  </w:num>
  <w:num w:numId="22">
    <w:abstractNumId w:val="22"/>
  </w:num>
  <w:num w:numId="23">
    <w:abstractNumId w:val="9"/>
  </w:num>
  <w:num w:numId="24">
    <w:abstractNumId w:val="29"/>
  </w:num>
  <w:num w:numId="25">
    <w:abstractNumId w:val="5"/>
  </w:num>
  <w:num w:numId="26">
    <w:abstractNumId w:val="14"/>
  </w:num>
  <w:num w:numId="27">
    <w:abstractNumId w:val="12"/>
  </w:num>
  <w:num w:numId="28">
    <w:abstractNumId w:val="15"/>
  </w:num>
  <w:num w:numId="29">
    <w:abstractNumId w:val="24"/>
  </w:num>
  <w:num w:numId="30">
    <w:abstractNumId w:val="17"/>
  </w:num>
  <w:num w:numId="31">
    <w:abstractNumId w:val="18"/>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40C"/>
    <w:rsid w:val="00014F78"/>
    <w:rsid w:val="000205C3"/>
    <w:rsid w:val="00022247"/>
    <w:rsid w:val="00024245"/>
    <w:rsid w:val="00033CB0"/>
    <w:rsid w:val="000356D5"/>
    <w:rsid w:val="00045046"/>
    <w:rsid w:val="0004594E"/>
    <w:rsid w:val="00050966"/>
    <w:rsid w:val="00052CCC"/>
    <w:rsid w:val="0006390C"/>
    <w:rsid w:val="000869F3"/>
    <w:rsid w:val="00092646"/>
    <w:rsid w:val="00094703"/>
    <w:rsid w:val="00097375"/>
    <w:rsid w:val="000A4AC4"/>
    <w:rsid w:val="000A6FBB"/>
    <w:rsid w:val="000C6C3B"/>
    <w:rsid w:val="000D6851"/>
    <w:rsid w:val="000E1880"/>
    <w:rsid w:val="000E1FA9"/>
    <w:rsid w:val="000E2746"/>
    <w:rsid w:val="000F42F8"/>
    <w:rsid w:val="001123AF"/>
    <w:rsid w:val="00114F9E"/>
    <w:rsid w:val="00115BF8"/>
    <w:rsid w:val="00131B8E"/>
    <w:rsid w:val="00133FC2"/>
    <w:rsid w:val="00140A20"/>
    <w:rsid w:val="00141B5B"/>
    <w:rsid w:val="001430A4"/>
    <w:rsid w:val="00144900"/>
    <w:rsid w:val="0014587B"/>
    <w:rsid w:val="00157BF2"/>
    <w:rsid w:val="001676EF"/>
    <w:rsid w:val="0018347D"/>
    <w:rsid w:val="001A17CD"/>
    <w:rsid w:val="001A2B90"/>
    <w:rsid w:val="001A41A3"/>
    <w:rsid w:val="001A47B5"/>
    <w:rsid w:val="001A54BC"/>
    <w:rsid w:val="001B19A5"/>
    <w:rsid w:val="001C2E2B"/>
    <w:rsid w:val="001D2B08"/>
    <w:rsid w:val="001E08BB"/>
    <w:rsid w:val="001E3E3D"/>
    <w:rsid w:val="001E4AF2"/>
    <w:rsid w:val="001F024A"/>
    <w:rsid w:val="001F4929"/>
    <w:rsid w:val="001F514C"/>
    <w:rsid w:val="00201408"/>
    <w:rsid w:val="00203B3E"/>
    <w:rsid w:val="00211AF4"/>
    <w:rsid w:val="002150B5"/>
    <w:rsid w:val="0021526D"/>
    <w:rsid w:val="002158F5"/>
    <w:rsid w:val="00215EAF"/>
    <w:rsid w:val="00221F9B"/>
    <w:rsid w:val="0023088E"/>
    <w:rsid w:val="00251CB4"/>
    <w:rsid w:val="002547AC"/>
    <w:rsid w:val="0025637F"/>
    <w:rsid w:val="00261DC8"/>
    <w:rsid w:val="00273A1D"/>
    <w:rsid w:val="00274471"/>
    <w:rsid w:val="002758F4"/>
    <w:rsid w:val="00281B47"/>
    <w:rsid w:val="00283B95"/>
    <w:rsid w:val="00285E16"/>
    <w:rsid w:val="0028680B"/>
    <w:rsid w:val="002869FF"/>
    <w:rsid w:val="00297B0B"/>
    <w:rsid w:val="00297F28"/>
    <w:rsid w:val="002A2559"/>
    <w:rsid w:val="002B047A"/>
    <w:rsid w:val="002B0C2F"/>
    <w:rsid w:val="002D3758"/>
    <w:rsid w:val="002D764A"/>
    <w:rsid w:val="002D7C4C"/>
    <w:rsid w:val="002E168F"/>
    <w:rsid w:val="00310C05"/>
    <w:rsid w:val="00311D53"/>
    <w:rsid w:val="00320A34"/>
    <w:rsid w:val="00324E3C"/>
    <w:rsid w:val="0033192D"/>
    <w:rsid w:val="003329B5"/>
    <w:rsid w:val="00332EE8"/>
    <w:rsid w:val="003350B5"/>
    <w:rsid w:val="00340830"/>
    <w:rsid w:val="00351603"/>
    <w:rsid w:val="00353305"/>
    <w:rsid w:val="00355543"/>
    <w:rsid w:val="00355CE8"/>
    <w:rsid w:val="003618A4"/>
    <w:rsid w:val="00361C9D"/>
    <w:rsid w:val="003643A2"/>
    <w:rsid w:val="00366BCB"/>
    <w:rsid w:val="00366BF5"/>
    <w:rsid w:val="00371606"/>
    <w:rsid w:val="00376AEB"/>
    <w:rsid w:val="00380296"/>
    <w:rsid w:val="003858ED"/>
    <w:rsid w:val="003873C2"/>
    <w:rsid w:val="00387B37"/>
    <w:rsid w:val="00387E6E"/>
    <w:rsid w:val="00390655"/>
    <w:rsid w:val="003B123E"/>
    <w:rsid w:val="003B51D3"/>
    <w:rsid w:val="003B6DBD"/>
    <w:rsid w:val="003B6E53"/>
    <w:rsid w:val="003C11EE"/>
    <w:rsid w:val="003C1897"/>
    <w:rsid w:val="003D6137"/>
    <w:rsid w:val="003D77EC"/>
    <w:rsid w:val="003E2405"/>
    <w:rsid w:val="003E31DC"/>
    <w:rsid w:val="003E3BB6"/>
    <w:rsid w:val="003F1C1A"/>
    <w:rsid w:val="003F1F01"/>
    <w:rsid w:val="003F4E4B"/>
    <w:rsid w:val="00400365"/>
    <w:rsid w:val="00412203"/>
    <w:rsid w:val="004215BF"/>
    <w:rsid w:val="0042747E"/>
    <w:rsid w:val="00431AA1"/>
    <w:rsid w:val="00431B2E"/>
    <w:rsid w:val="00436D39"/>
    <w:rsid w:val="0044721F"/>
    <w:rsid w:val="0045638C"/>
    <w:rsid w:val="004605F3"/>
    <w:rsid w:val="004635DA"/>
    <w:rsid w:val="00465538"/>
    <w:rsid w:val="0047647B"/>
    <w:rsid w:val="00476785"/>
    <w:rsid w:val="00486FD6"/>
    <w:rsid w:val="0048717B"/>
    <w:rsid w:val="00491644"/>
    <w:rsid w:val="00491CE2"/>
    <w:rsid w:val="00491D5E"/>
    <w:rsid w:val="00492F73"/>
    <w:rsid w:val="00496276"/>
    <w:rsid w:val="004A4A2B"/>
    <w:rsid w:val="004B2F9D"/>
    <w:rsid w:val="004B46C8"/>
    <w:rsid w:val="004B529A"/>
    <w:rsid w:val="004B7D2E"/>
    <w:rsid w:val="004C6580"/>
    <w:rsid w:val="004D083E"/>
    <w:rsid w:val="004D7679"/>
    <w:rsid w:val="004E3F61"/>
    <w:rsid w:val="004F3CE7"/>
    <w:rsid w:val="004F4644"/>
    <w:rsid w:val="004F52EA"/>
    <w:rsid w:val="004F625C"/>
    <w:rsid w:val="0050074C"/>
    <w:rsid w:val="00501135"/>
    <w:rsid w:val="005055C0"/>
    <w:rsid w:val="00506B5F"/>
    <w:rsid w:val="00506CDE"/>
    <w:rsid w:val="005071ED"/>
    <w:rsid w:val="0051033D"/>
    <w:rsid w:val="00520DDD"/>
    <w:rsid w:val="005252DE"/>
    <w:rsid w:val="0052748F"/>
    <w:rsid w:val="00535299"/>
    <w:rsid w:val="0054345C"/>
    <w:rsid w:val="00546874"/>
    <w:rsid w:val="00547EB1"/>
    <w:rsid w:val="005511BC"/>
    <w:rsid w:val="0055372E"/>
    <w:rsid w:val="00557D04"/>
    <w:rsid w:val="00570AE5"/>
    <w:rsid w:val="00571AB2"/>
    <w:rsid w:val="00573762"/>
    <w:rsid w:val="005747C2"/>
    <w:rsid w:val="00594F7D"/>
    <w:rsid w:val="005A08A0"/>
    <w:rsid w:val="005B0D12"/>
    <w:rsid w:val="005F3B4F"/>
    <w:rsid w:val="00602257"/>
    <w:rsid w:val="00602E1C"/>
    <w:rsid w:val="00603336"/>
    <w:rsid w:val="006109AC"/>
    <w:rsid w:val="00610CB8"/>
    <w:rsid w:val="0061420A"/>
    <w:rsid w:val="00615D69"/>
    <w:rsid w:val="00616F04"/>
    <w:rsid w:val="006208C6"/>
    <w:rsid w:val="006258FB"/>
    <w:rsid w:val="00636B08"/>
    <w:rsid w:val="00641D3A"/>
    <w:rsid w:val="00644A9A"/>
    <w:rsid w:val="00650FF5"/>
    <w:rsid w:val="006542B2"/>
    <w:rsid w:val="00661182"/>
    <w:rsid w:val="006616B8"/>
    <w:rsid w:val="006629ED"/>
    <w:rsid w:val="00662D4E"/>
    <w:rsid w:val="006636F7"/>
    <w:rsid w:val="006652FD"/>
    <w:rsid w:val="00676328"/>
    <w:rsid w:val="006770B5"/>
    <w:rsid w:val="00677D1A"/>
    <w:rsid w:val="00681CBB"/>
    <w:rsid w:val="00686F45"/>
    <w:rsid w:val="006910A4"/>
    <w:rsid w:val="0069324D"/>
    <w:rsid w:val="006A3524"/>
    <w:rsid w:val="006A3A4B"/>
    <w:rsid w:val="006A4A37"/>
    <w:rsid w:val="006A5CC6"/>
    <w:rsid w:val="006B0B48"/>
    <w:rsid w:val="006B241F"/>
    <w:rsid w:val="006B528E"/>
    <w:rsid w:val="006B5932"/>
    <w:rsid w:val="006B6169"/>
    <w:rsid w:val="006C0208"/>
    <w:rsid w:val="006C24FC"/>
    <w:rsid w:val="006C2BD7"/>
    <w:rsid w:val="006D2DAB"/>
    <w:rsid w:val="006D529A"/>
    <w:rsid w:val="006E20B6"/>
    <w:rsid w:val="006F0919"/>
    <w:rsid w:val="006F29D4"/>
    <w:rsid w:val="006F468B"/>
    <w:rsid w:val="006F600D"/>
    <w:rsid w:val="00702381"/>
    <w:rsid w:val="0070273E"/>
    <w:rsid w:val="0072234D"/>
    <w:rsid w:val="00741608"/>
    <w:rsid w:val="007421BD"/>
    <w:rsid w:val="00744883"/>
    <w:rsid w:val="00752542"/>
    <w:rsid w:val="00754E52"/>
    <w:rsid w:val="0076330B"/>
    <w:rsid w:val="00763755"/>
    <w:rsid w:val="007650C9"/>
    <w:rsid w:val="00770C05"/>
    <w:rsid w:val="0077169E"/>
    <w:rsid w:val="007725F5"/>
    <w:rsid w:val="00780FC4"/>
    <w:rsid w:val="007820E5"/>
    <w:rsid w:val="0078640C"/>
    <w:rsid w:val="00793419"/>
    <w:rsid w:val="0079759D"/>
    <w:rsid w:val="00797979"/>
    <w:rsid w:val="007A14DA"/>
    <w:rsid w:val="007A33C4"/>
    <w:rsid w:val="007B01E0"/>
    <w:rsid w:val="007C324C"/>
    <w:rsid w:val="007C60C7"/>
    <w:rsid w:val="007D0BA5"/>
    <w:rsid w:val="007D1D2D"/>
    <w:rsid w:val="007D331D"/>
    <w:rsid w:val="007E058F"/>
    <w:rsid w:val="007F1673"/>
    <w:rsid w:val="007F16F5"/>
    <w:rsid w:val="00801AB1"/>
    <w:rsid w:val="00804881"/>
    <w:rsid w:val="00814317"/>
    <w:rsid w:val="00823D06"/>
    <w:rsid w:val="00831B7E"/>
    <w:rsid w:val="00833B21"/>
    <w:rsid w:val="008343DC"/>
    <w:rsid w:val="00834569"/>
    <w:rsid w:val="0083621F"/>
    <w:rsid w:val="00843B5D"/>
    <w:rsid w:val="00846388"/>
    <w:rsid w:val="00850194"/>
    <w:rsid w:val="008533FA"/>
    <w:rsid w:val="008548D0"/>
    <w:rsid w:val="00855028"/>
    <w:rsid w:val="00856289"/>
    <w:rsid w:val="00856E89"/>
    <w:rsid w:val="0085712E"/>
    <w:rsid w:val="00860524"/>
    <w:rsid w:val="00863747"/>
    <w:rsid w:val="00870F56"/>
    <w:rsid w:val="0087663A"/>
    <w:rsid w:val="00877626"/>
    <w:rsid w:val="008844FB"/>
    <w:rsid w:val="00893C5D"/>
    <w:rsid w:val="008941F1"/>
    <w:rsid w:val="0089582C"/>
    <w:rsid w:val="00897307"/>
    <w:rsid w:val="008A7091"/>
    <w:rsid w:val="008B2732"/>
    <w:rsid w:val="008B3416"/>
    <w:rsid w:val="008B6C78"/>
    <w:rsid w:val="008C0A18"/>
    <w:rsid w:val="008C0BCD"/>
    <w:rsid w:val="008C6353"/>
    <w:rsid w:val="008D1DDC"/>
    <w:rsid w:val="008E2568"/>
    <w:rsid w:val="008F456D"/>
    <w:rsid w:val="008F6C4A"/>
    <w:rsid w:val="00901D94"/>
    <w:rsid w:val="00906974"/>
    <w:rsid w:val="00915C45"/>
    <w:rsid w:val="00917732"/>
    <w:rsid w:val="00921D83"/>
    <w:rsid w:val="0092204C"/>
    <w:rsid w:val="00924FA2"/>
    <w:rsid w:val="009346BD"/>
    <w:rsid w:val="009360E4"/>
    <w:rsid w:val="009361C4"/>
    <w:rsid w:val="00940323"/>
    <w:rsid w:val="00940AC2"/>
    <w:rsid w:val="009444C5"/>
    <w:rsid w:val="0094505E"/>
    <w:rsid w:val="00950FBE"/>
    <w:rsid w:val="00951715"/>
    <w:rsid w:val="009524BE"/>
    <w:rsid w:val="00953E88"/>
    <w:rsid w:val="0095617F"/>
    <w:rsid w:val="00964A4A"/>
    <w:rsid w:val="00965294"/>
    <w:rsid w:val="00977E3C"/>
    <w:rsid w:val="00981A1B"/>
    <w:rsid w:val="00985756"/>
    <w:rsid w:val="00992788"/>
    <w:rsid w:val="00996D49"/>
    <w:rsid w:val="009A17F5"/>
    <w:rsid w:val="009A23B5"/>
    <w:rsid w:val="009A66D2"/>
    <w:rsid w:val="009B3588"/>
    <w:rsid w:val="009C5317"/>
    <w:rsid w:val="009D03C9"/>
    <w:rsid w:val="009D0DFD"/>
    <w:rsid w:val="009D7F7E"/>
    <w:rsid w:val="009E69F1"/>
    <w:rsid w:val="009F0BC8"/>
    <w:rsid w:val="009F4533"/>
    <w:rsid w:val="00A0619B"/>
    <w:rsid w:val="00A12522"/>
    <w:rsid w:val="00A22CA4"/>
    <w:rsid w:val="00A2366B"/>
    <w:rsid w:val="00A24ED4"/>
    <w:rsid w:val="00A33FAC"/>
    <w:rsid w:val="00A44688"/>
    <w:rsid w:val="00A5110A"/>
    <w:rsid w:val="00A51D2B"/>
    <w:rsid w:val="00A5542B"/>
    <w:rsid w:val="00A62D0E"/>
    <w:rsid w:val="00A62FAE"/>
    <w:rsid w:val="00A72C71"/>
    <w:rsid w:val="00A7382F"/>
    <w:rsid w:val="00A75B8E"/>
    <w:rsid w:val="00A76445"/>
    <w:rsid w:val="00A768E4"/>
    <w:rsid w:val="00A85754"/>
    <w:rsid w:val="00AA0B48"/>
    <w:rsid w:val="00AA0F30"/>
    <w:rsid w:val="00AA324E"/>
    <w:rsid w:val="00AB1B8E"/>
    <w:rsid w:val="00AB5D7E"/>
    <w:rsid w:val="00AB6E65"/>
    <w:rsid w:val="00AC0853"/>
    <w:rsid w:val="00AC0FF5"/>
    <w:rsid w:val="00AC636B"/>
    <w:rsid w:val="00AE2387"/>
    <w:rsid w:val="00AE66DF"/>
    <w:rsid w:val="00AF128D"/>
    <w:rsid w:val="00AF5567"/>
    <w:rsid w:val="00B02839"/>
    <w:rsid w:val="00B12180"/>
    <w:rsid w:val="00B235E1"/>
    <w:rsid w:val="00B34DD1"/>
    <w:rsid w:val="00B40BEA"/>
    <w:rsid w:val="00B43FF1"/>
    <w:rsid w:val="00B45929"/>
    <w:rsid w:val="00B45953"/>
    <w:rsid w:val="00B51CA6"/>
    <w:rsid w:val="00B54158"/>
    <w:rsid w:val="00B54243"/>
    <w:rsid w:val="00B6311E"/>
    <w:rsid w:val="00B67EA8"/>
    <w:rsid w:val="00B73B9C"/>
    <w:rsid w:val="00B759DF"/>
    <w:rsid w:val="00B8279F"/>
    <w:rsid w:val="00B82B14"/>
    <w:rsid w:val="00B85125"/>
    <w:rsid w:val="00B8522D"/>
    <w:rsid w:val="00B93F01"/>
    <w:rsid w:val="00B9613A"/>
    <w:rsid w:val="00BA34CA"/>
    <w:rsid w:val="00BA6C37"/>
    <w:rsid w:val="00BA761B"/>
    <w:rsid w:val="00BB1BC5"/>
    <w:rsid w:val="00BB2B21"/>
    <w:rsid w:val="00BB50B6"/>
    <w:rsid w:val="00BB6312"/>
    <w:rsid w:val="00BC0B4B"/>
    <w:rsid w:val="00BC43F0"/>
    <w:rsid w:val="00BC4DB7"/>
    <w:rsid w:val="00BD7F6D"/>
    <w:rsid w:val="00BE0396"/>
    <w:rsid w:val="00BE0FE1"/>
    <w:rsid w:val="00BE2C22"/>
    <w:rsid w:val="00BE58E9"/>
    <w:rsid w:val="00BF60A0"/>
    <w:rsid w:val="00C03AEF"/>
    <w:rsid w:val="00C1512A"/>
    <w:rsid w:val="00C1767E"/>
    <w:rsid w:val="00C23799"/>
    <w:rsid w:val="00C24F5E"/>
    <w:rsid w:val="00C301C6"/>
    <w:rsid w:val="00C3296E"/>
    <w:rsid w:val="00C42C8E"/>
    <w:rsid w:val="00C43678"/>
    <w:rsid w:val="00C531FB"/>
    <w:rsid w:val="00C56E1E"/>
    <w:rsid w:val="00C60A1E"/>
    <w:rsid w:val="00C6359C"/>
    <w:rsid w:val="00C64033"/>
    <w:rsid w:val="00C645A1"/>
    <w:rsid w:val="00C65E0C"/>
    <w:rsid w:val="00C76ADD"/>
    <w:rsid w:val="00C8079B"/>
    <w:rsid w:val="00C814E9"/>
    <w:rsid w:val="00C8235D"/>
    <w:rsid w:val="00C90A95"/>
    <w:rsid w:val="00CA1430"/>
    <w:rsid w:val="00CA1C8E"/>
    <w:rsid w:val="00CA3347"/>
    <w:rsid w:val="00CA53E0"/>
    <w:rsid w:val="00CB394F"/>
    <w:rsid w:val="00CC41E5"/>
    <w:rsid w:val="00CD099A"/>
    <w:rsid w:val="00CE4758"/>
    <w:rsid w:val="00CF0881"/>
    <w:rsid w:val="00CF781A"/>
    <w:rsid w:val="00D053BA"/>
    <w:rsid w:val="00D076AE"/>
    <w:rsid w:val="00D14E52"/>
    <w:rsid w:val="00D2681B"/>
    <w:rsid w:val="00D26B15"/>
    <w:rsid w:val="00D309AE"/>
    <w:rsid w:val="00D310BC"/>
    <w:rsid w:val="00D31D5A"/>
    <w:rsid w:val="00D34EF3"/>
    <w:rsid w:val="00D356AB"/>
    <w:rsid w:val="00D40FD7"/>
    <w:rsid w:val="00D4133B"/>
    <w:rsid w:val="00D47103"/>
    <w:rsid w:val="00D52A83"/>
    <w:rsid w:val="00D537DE"/>
    <w:rsid w:val="00D6340C"/>
    <w:rsid w:val="00D733F4"/>
    <w:rsid w:val="00D76D1A"/>
    <w:rsid w:val="00D817E4"/>
    <w:rsid w:val="00D94DF6"/>
    <w:rsid w:val="00D95CD3"/>
    <w:rsid w:val="00D9710A"/>
    <w:rsid w:val="00DA61B2"/>
    <w:rsid w:val="00DB1F50"/>
    <w:rsid w:val="00DB7D71"/>
    <w:rsid w:val="00DC2B27"/>
    <w:rsid w:val="00DC4166"/>
    <w:rsid w:val="00DC71F1"/>
    <w:rsid w:val="00DD0512"/>
    <w:rsid w:val="00DD6B0E"/>
    <w:rsid w:val="00DD7D32"/>
    <w:rsid w:val="00DF5D5D"/>
    <w:rsid w:val="00E04A7F"/>
    <w:rsid w:val="00E06804"/>
    <w:rsid w:val="00E135FA"/>
    <w:rsid w:val="00E14F34"/>
    <w:rsid w:val="00E168A3"/>
    <w:rsid w:val="00E17F24"/>
    <w:rsid w:val="00E30C1C"/>
    <w:rsid w:val="00E337F0"/>
    <w:rsid w:val="00E338E8"/>
    <w:rsid w:val="00E371B4"/>
    <w:rsid w:val="00E4049C"/>
    <w:rsid w:val="00E47115"/>
    <w:rsid w:val="00E53406"/>
    <w:rsid w:val="00E6169C"/>
    <w:rsid w:val="00E61863"/>
    <w:rsid w:val="00E62731"/>
    <w:rsid w:val="00E62E30"/>
    <w:rsid w:val="00E66652"/>
    <w:rsid w:val="00E67AC5"/>
    <w:rsid w:val="00E7305B"/>
    <w:rsid w:val="00E74A17"/>
    <w:rsid w:val="00E77813"/>
    <w:rsid w:val="00E81316"/>
    <w:rsid w:val="00E81D02"/>
    <w:rsid w:val="00E82647"/>
    <w:rsid w:val="00E9210F"/>
    <w:rsid w:val="00EB012A"/>
    <w:rsid w:val="00EB51A6"/>
    <w:rsid w:val="00EB6644"/>
    <w:rsid w:val="00EC7FBF"/>
    <w:rsid w:val="00ED10D2"/>
    <w:rsid w:val="00EE1586"/>
    <w:rsid w:val="00EE653E"/>
    <w:rsid w:val="00EF6ABB"/>
    <w:rsid w:val="00F04282"/>
    <w:rsid w:val="00F12848"/>
    <w:rsid w:val="00F12A8C"/>
    <w:rsid w:val="00F141CD"/>
    <w:rsid w:val="00F216F4"/>
    <w:rsid w:val="00F2586A"/>
    <w:rsid w:val="00F464A1"/>
    <w:rsid w:val="00F50C9E"/>
    <w:rsid w:val="00F51E1B"/>
    <w:rsid w:val="00F525DD"/>
    <w:rsid w:val="00F535DD"/>
    <w:rsid w:val="00F54A60"/>
    <w:rsid w:val="00F609C7"/>
    <w:rsid w:val="00F6704F"/>
    <w:rsid w:val="00F67109"/>
    <w:rsid w:val="00F75455"/>
    <w:rsid w:val="00F76675"/>
    <w:rsid w:val="00F77943"/>
    <w:rsid w:val="00F83028"/>
    <w:rsid w:val="00F83716"/>
    <w:rsid w:val="00F84F82"/>
    <w:rsid w:val="00F97D1C"/>
    <w:rsid w:val="00FA1ADD"/>
    <w:rsid w:val="00FA4EEA"/>
    <w:rsid w:val="00FA5974"/>
    <w:rsid w:val="00FB0C24"/>
    <w:rsid w:val="00FB5217"/>
    <w:rsid w:val="00FC0CBC"/>
    <w:rsid w:val="00FC16D3"/>
    <w:rsid w:val="00FC5770"/>
    <w:rsid w:val="00FC677B"/>
    <w:rsid w:val="00FD17CC"/>
    <w:rsid w:val="00FD321A"/>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FB0516A5-BC0E-4215-AA3A-BC849AA2A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paragraph" w:styleId="berschrift3">
    <w:name w:val="heading 3"/>
    <w:basedOn w:val="Standard"/>
    <w:next w:val="Standard"/>
    <w:link w:val="berschrift3Zchn"/>
    <w:semiHidden/>
    <w:unhideWhenUsed/>
    <w:qFormat/>
    <w:rsid w:val="00A72C71"/>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aliases w:val=" Carattere Carattere9 Zchn Zchn Carattere Carattere Zchn Zchn"/>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 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 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 Char1 Carattere"/>
    <w:semiHidden/>
    <w:rsid w:val="00F84F82"/>
    <w:rPr>
      <w:lang w:val="it-IT" w:eastAsia="it-IT" w:bidi="ar-SA"/>
    </w:rPr>
  </w:style>
  <w:style w:type="character" w:customStyle="1" w:styleId="Carattere4">
    <w:name w:val=" 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Listenabsatz">
    <w:name w:val="List Paragraph"/>
    <w:basedOn w:val="Standard"/>
    <w:uiPriority w:val="34"/>
    <w:qFormat/>
    <w:rsid w:val="00274471"/>
    <w:pPr>
      <w:ind w:left="708"/>
    </w:pPr>
  </w:style>
  <w:style w:type="character" w:customStyle="1" w:styleId="berschrift3Zchn">
    <w:name w:val="Überschrift 3 Zchn"/>
    <w:basedOn w:val="Absatz-Standardschriftart"/>
    <w:link w:val="berschrift3"/>
    <w:semiHidden/>
    <w:rsid w:val="00A72C71"/>
    <w:rPr>
      <w:rFonts w:asciiTheme="majorHAnsi" w:eastAsiaTheme="majorEastAsia" w:hAnsiTheme="majorHAnsi" w:cstheme="majorBidi"/>
      <w:b/>
      <w:bCs/>
      <w:sz w:val="26"/>
      <w:szCs w:val="26"/>
      <w:lang w:val="en-US" w:eastAsia="ar-SA"/>
    </w:rPr>
  </w:style>
  <w:style w:type="paragraph" w:customStyle="1" w:styleId="Textbody">
    <w:name w:val="Text body"/>
    <w:basedOn w:val="Standard"/>
    <w:rsid w:val="00A72C71"/>
    <w:pPr>
      <w:autoSpaceDN w:val="0"/>
      <w:spacing w:after="120" w:line="260" w:lineRule="atLeast"/>
      <w:textAlignment w:val="baseline"/>
    </w:pPr>
    <w:rPr>
      <w:rFonts w:ascii="Times New Roman" w:hAnsi="Times New Roman" w:cs="Times New Roman"/>
      <w:sz w:val="22"/>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89556401">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4701</Words>
  <Characters>29623</Characters>
  <Application>Microsoft Office Word</Application>
  <DocSecurity>0</DocSecurity>
  <Lines>246</Lines>
  <Paragraphs>68</Paragraphs>
  <ScaleCrop>false</ScaleCrop>
  <HeadingPairs>
    <vt:vector size="2" baseType="variant">
      <vt:variant>
        <vt:lpstr>Titel</vt:lpstr>
      </vt:variant>
      <vt:variant>
        <vt:i4>1</vt:i4>
      </vt:variant>
    </vt:vector>
  </HeadingPairs>
  <TitlesOfParts>
    <vt:vector size="1" baseType="lpstr">
      <vt:lpstr>“Allegato A1”</vt:lpstr>
    </vt:vector>
  </TitlesOfParts>
  <Company>prov.bz</Company>
  <LinksUpToDate>false</LinksUpToDate>
  <CharactersWithSpaces>34256</CharactersWithSpaces>
  <SharedDoc>false</SharedDoc>
  <HLinks>
    <vt:vector size="6" baseType="variant">
      <vt:variant>
        <vt:i4>7340066</vt:i4>
      </vt:variant>
      <vt:variant>
        <vt:i4>644</vt:i4>
      </vt:variant>
      <vt:variant>
        <vt:i4>0</vt:i4>
      </vt:variant>
      <vt:variant>
        <vt:i4>5</vt:i4>
      </vt:variant>
      <vt:variant>
        <vt:lpwstr>http://www.bandi-altoadige.it/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daniel.bertoldi</dc:creator>
  <cp:keywords/>
  <dc:description/>
  <cp:lastModifiedBy>Daniel Bertoldi</cp:lastModifiedBy>
  <cp:revision>1</cp:revision>
  <cp:lastPrinted>2015-11-26T14:22:00Z</cp:lastPrinted>
  <dcterms:created xsi:type="dcterms:W3CDTF">2019-05-03T09:49:00Z</dcterms:created>
  <dcterms:modified xsi:type="dcterms:W3CDTF">2019-05-03T09:51:00Z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-358473148</vt:i4>
  </property>
  <property fmtid="{D5CDD505-2E9C-101B-9397-08002B2CF9AE}" pid="3" name="_AuthorEmail">
    <vt:lpwstr>Elisa.Rodaro@provincia.bz.it</vt:lpwstr>
  </property>
  <property fmtid="{D5CDD505-2E9C-101B-9397-08002B2CF9AE}" pid="4" name="_AuthorEmailDisplayName">
    <vt:lpwstr>Rodaro, Elisa</vt:lpwstr>
  </property>
  <property fmtid="{D5CDD505-2E9C-101B-9397-08002B2CF9AE}" pid="5" name="_EmailSubject">
    <vt:lpwstr>A1 +A1 ter modificati 14 maggio</vt:lpwstr>
  </property>
  <property fmtid="{D5CDD505-2E9C-101B-9397-08002B2CF9AE}" pid="6" name="_PreviousAdHocReviewCycleID">
    <vt:i4>-80101771</vt:i4>
  </property>
  <property fmtid="{D5CDD505-2E9C-101B-9397-08002B2CF9AE}" pid="7" name="_ReviewingToolsShownOnce">
    <vt:lpwstr/>
  </property>
</Properties>
</file>