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B7489A"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Pr="00B7489A" w:rsidRDefault="00FE6EF0" w:rsidP="004B375A">
            <w:pPr>
              <w:pStyle w:val="Rientrocorpodeltesto21"/>
              <w:spacing w:after="0" w:line="360" w:lineRule="auto"/>
              <w:ind w:left="1440" w:hanging="1440"/>
              <w:jc w:val="center"/>
              <w:rPr>
                <w:b/>
                <w:bCs/>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Pr="00B7489A">
              <w:rPr>
                <w:sz w:val="18"/>
                <w:szCs w:val="18"/>
                <w:lang w:val="de-DE"/>
              </w:rPr>
              <w:fldChar w:fldCharType="begin">
                <w:ffData>
                  <w:name w:val="Testo8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Pr="00B7489A">
              <w:rPr>
                <w:sz w:val="18"/>
                <w:szCs w:val="18"/>
                <w:lang w:val="de-DE"/>
              </w:rPr>
              <w:fldChar w:fldCharType="begin">
                <w:ffData>
                  <w:name w:val="Testo8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F05E39" w:rsidP="004B375A">
            <w:pPr>
              <w:pStyle w:val="Rientrocorpodeltesto31"/>
              <w:spacing w:after="0" w:line="360" w:lineRule="auto"/>
              <w:ind w:left="0"/>
              <w:jc w:val="both"/>
              <w:rPr>
                <w:sz w:val="18"/>
                <w:szCs w:val="18"/>
                <w:lang w:val="de-DE"/>
              </w:rPr>
            </w:pPr>
            <w:r w:rsidRPr="00B7489A">
              <w:rPr>
                <w:b/>
                <w:bCs/>
                <w:color w:val="FF0000"/>
                <w:sz w:val="18"/>
                <w:szCs w:val="18"/>
                <w:lang w:val="de-DE"/>
              </w:rPr>
              <w:t xml:space="preserve">CUP: </w:t>
            </w:r>
            <w:r w:rsidRPr="00B7489A">
              <w:rPr>
                <w:sz w:val="18"/>
                <w:szCs w:val="18"/>
                <w:lang w:val="de-DE"/>
              </w:rPr>
              <w:fldChar w:fldCharType="begin">
                <w:ffData>
                  <w:name w:val="Testo8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F05E39" w:rsidP="004B375A">
            <w:pPr>
              <w:pStyle w:val="Textkrper-Einzug3"/>
              <w:spacing w:after="0" w:line="360" w:lineRule="auto"/>
              <w:ind w:left="0"/>
              <w:jc w:val="right"/>
              <w:rPr>
                <w:rFonts w:cs="Arial"/>
                <w:noProof w:val="0"/>
                <w:sz w:val="18"/>
                <w:szCs w:val="18"/>
                <w:lang w:val="de-DE"/>
              </w:rPr>
            </w:pPr>
            <w:r w:rsidRPr="00B7489A">
              <w:rPr>
                <w:rFonts w:cs="Arial"/>
                <w:noProof w:val="0"/>
                <w:color w:val="0000FF"/>
                <w:sz w:val="18"/>
                <w:szCs w:val="18"/>
                <w:lang w:val="de-DE"/>
              </w:rPr>
              <w:t>Version</w:t>
            </w:r>
            <w:r w:rsidR="00297BAF" w:rsidRPr="00B7489A">
              <w:rPr>
                <w:rFonts w:cs="Arial"/>
                <w:noProof w:val="0"/>
                <w:color w:val="0000FF"/>
                <w:sz w:val="18"/>
                <w:szCs w:val="18"/>
                <w:lang w:val="de-DE"/>
              </w:rPr>
              <w:t xml:space="preserve"> </w:t>
            </w:r>
            <w:r w:rsidR="00C35274" w:rsidRPr="00B7489A">
              <w:rPr>
                <w:rFonts w:cs="Arial"/>
                <w:noProof w:val="0"/>
                <w:color w:val="0000FF"/>
                <w:sz w:val="18"/>
                <w:szCs w:val="18"/>
                <w:lang w:val="de-DE"/>
              </w:rPr>
              <w:t>30</w:t>
            </w:r>
            <w:r w:rsidR="00FC685B" w:rsidRPr="00B7489A">
              <w:rPr>
                <w:rFonts w:cs="Arial"/>
                <w:noProof w:val="0"/>
                <w:color w:val="0000FF"/>
                <w:sz w:val="18"/>
                <w:szCs w:val="18"/>
                <w:lang w:val="de-DE"/>
              </w:rPr>
              <w:t>.0</w:t>
            </w:r>
            <w:r w:rsidR="00C35274" w:rsidRPr="00B7489A">
              <w:rPr>
                <w:rFonts w:cs="Arial"/>
                <w:noProof w:val="0"/>
                <w:color w:val="0000FF"/>
                <w:sz w:val="18"/>
                <w:szCs w:val="18"/>
                <w:lang w:val="de-DE"/>
              </w:rPr>
              <w:t>9</w:t>
            </w:r>
            <w:r w:rsidR="00C3562B" w:rsidRPr="00B7489A">
              <w:rPr>
                <w:rFonts w:cs="Arial"/>
                <w:noProof w:val="0"/>
                <w:color w:val="0000FF"/>
                <w:sz w:val="18"/>
                <w:szCs w:val="18"/>
                <w:lang w:val="de-DE"/>
              </w:rPr>
              <w:t>.2019</w:t>
            </w: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Textkrper-Einzug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C16D48"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GvD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GvD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GvD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GvD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 xml:space="preserve">gebildet auch in Form von Konsortialgesellschaften gemäß Art. 2615/ter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GvD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Standard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GvD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5"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5"/>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6"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6"/>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7"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8"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9"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0"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tbl>
    <w:p w:rsidR="00F05E39" w:rsidRPr="00B7489A" w:rsidRDefault="00F05E39"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C16D48"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r w:rsidR="008071CB" w:rsidRPr="00B7489A">
              <w:rPr>
                <w:sz w:val="18"/>
                <w:szCs w:val="18"/>
                <w:lang w:val="de-DE"/>
              </w:rPr>
              <w:t>GvD Nr.</w:t>
            </w:r>
            <w:r w:rsidRPr="00B7489A">
              <w:rPr>
                <w:sz w:val="18"/>
                <w:szCs w:val="18"/>
                <w:lang w:val="de-DE"/>
              </w:rPr>
              <w:t xml:space="preserve"> 50/2016)</w:t>
            </w:r>
            <w:r w:rsidRPr="00B7489A">
              <w:rPr>
                <w:rStyle w:val="Endnotenzeichen"/>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r w:rsidR="008071CB" w:rsidRPr="00B7489A">
              <w:rPr>
                <w:sz w:val="18"/>
                <w:szCs w:val="18"/>
                <w:lang w:val="de-DE"/>
              </w:rPr>
              <w:t>GvD Nr.</w:t>
            </w:r>
            <w:r w:rsidRPr="00B7489A">
              <w:rPr>
                <w:sz w:val="18"/>
                <w:szCs w:val="18"/>
                <w:lang w:val="de-DE"/>
              </w:rPr>
              <w:t xml:space="preserve"> 50/2016)</w:t>
            </w:r>
            <w:r w:rsidRPr="00B7489A">
              <w:rPr>
                <w:rStyle w:val="Endnotenzeichen"/>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GvD Nr. 50/2016)</w:t>
            </w:r>
            <w:r w:rsidRPr="00B7489A">
              <w:rPr>
                <w:rStyle w:val="Endnotenzeichen"/>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1"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bookmarkEnd w:id="11"/>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GvD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r w:rsidR="008071CB" w:rsidRPr="00B7489A">
              <w:rPr>
                <w:sz w:val="18"/>
                <w:szCs w:val="18"/>
                <w:lang w:val="de-DE"/>
              </w:rPr>
              <w:t>GvD Nr.</w:t>
            </w:r>
            <w:r w:rsidRPr="00B7489A">
              <w:rPr>
                <w:sz w:val="18"/>
                <w:szCs w:val="18"/>
                <w:lang w:val="de-DE"/>
              </w:rPr>
              <w:t xml:space="preserve"> 50/2016</w:t>
            </w:r>
            <w:r w:rsidRPr="00B7489A">
              <w:rPr>
                <w:rStyle w:val="Endnotenzeichen"/>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B7489A" w:rsidRDefault="00F05E39" w:rsidP="00381C57">
            <w:pPr>
              <w:pStyle w:val="sche3"/>
              <w:autoSpaceDE/>
              <w:spacing w:line="360" w:lineRule="auto"/>
              <w:ind w:left="177" w:hanging="283"/>
              <w:rPr>
                <w:color w:val="FF0000"/>
                <w:sz w:val="18"/>
                <w:szCs w:val="18"/>
                <w:lang w:val="de-DE"/>
              </w:rPr>
            </w:pPr>
            <w:r w:rsidRPr="00B7489A">
              <w:rPr>
                <w:color w:val="FF0000"/>
                <w:sz w:val="18"/>
                <w:szCs w:val="18"/>
                <w:lang w:val="de-DE"/>
              </w:rPr>
              <w:fldChar w:fldCharType="begin">
                <w:ffData>
                  <w:name w:val="Controllo116"/>
                  <w:enabled/>
                  <w:calcOnExit w:val="0"/>
                  <w:checkBox>
                    <w:sizeAuto/>
                    <w:default w:val="0"/>
                    <w:checked w:val="0"/>
                  </w:checkBox>
                </w:ffData>
              </w:fldChar>
            </w:r>
            <w:r w:rsidRPr="00B7489A">
              <w:rPr>
                <w:color w:val="FF0000"/>
                <w:sz w:val="18"/>
                <w:szCs w:val="18"/>
                <w:lang w:val="de-DE"/>
              </w:rPr>
              <w:instrText xml:space="preserve"> FORMCHECKBOX </w:instrText>
            </w:r>
            <w:r w:rsidR="00822B01">
              <w:rPr>
                <w:color w:val="FF0000"/>
                <w:sz w:val="18"/>
                <w:szCs w:val="18"/>
                <w:lang w:val="de-DE"/>
              </w:rPr>
            </w:r>
            <w:r w:rsidR="00822B01">
              <w:rPr>
                <w:color w:val="FF0000"/>
                <w:sz w:val="18"/>
                <w:szCs w:val="18"/>
                <w:lang w:val="de-DE"/>
              </w:rPr>
              <w:fldChar w:fldCharType="separate"/>
            </w:r>
            <w:r w:rsidRPr="00B7489A">
              <w:rPr>
                <w:color w:val="FF0000"/>
                <w:sz w:val="18"/>
                <w:szCs w:val="18"/>
                <w:lang w:val="de-DE"/>
              </w:rPr>
              <w:fldChar w:fldCharType="end"/>
            </w:r>
            <w:r w:rsidRPr="00B7489A">
              <w:rPr>
                <w:color w:val="FF0000"/>
                <w:sz w:val="18"/>
                <w:szCs w:val="18"/>
                <w:lang w:val="de-DE"/>
              </w:rPr>
              <w:tab/>
              <w:t xml:space="preserve">vertikal, bereits </w:t>
            </w:r>
            <w:r w:rsidR="002B7615" w:rsidRPr="00B7489A">
              <w:rPr>
                <w:color w:val="FF0000"/>
                <w:sz w:val="18"/>
                <w:szCs w:val="18"/>
                <w:lang w:val="de-DE"/>
              </w:rPr>
              <w:t>gebildet</w:t>
            </w:r>
          </w:p>
          <w:p w:rsidR="00F05E39" w:rsidRPr="00B7489A" w:rsidRDefault="00F05E39" w:rsidP="00381C57">
            <w:pPr>
              <w:pStyle w:val="sche3"/>
              <w:autoSpaceDE/>
              <w:spacing w:line="360" w:lineRule="auto"/>
              <w:ind w:left="177" w:hanging="283"/>
              <w:rPr>
                <w:color w:val="FF0000"/>
                <w:sz w:val="18"/>
                <w:szCs w:val="18"/>
                <w:lang w:val="de-DE"/>
              </w:rPr>
            </w:pPr>
            <w:r w:rsidRPr="00B7489A">
              <w:rPr>
                <w:color w:val="FF0000"/>
                <w:sz w:val="18"/>
                <w:szCs w:val="18"/>
                <w:lang w:val="de-DE"/>
              </w:rPr>
              <w:fldChar w:fldCharType="begin">
                <w:ffData>
                  <w:name w:val="Controllo118"/>
                  <w:enabled/>
                  <w:calcOnExit w:val="0"/>
                  <w:checkBox>
                    <w:sizeAuto/>
                    <w:default w:val="0"/>
                    <w:checked w:val="0"/>
                  </w:checkBox>
                </w:ffData>
              </w:fldChar>
            </w:r>
            <w:r w:rsidRPr="00B7489A">
              <w:rPr>
                <w:color w:val="FF0000"/>
                <w:sz w:val="18"/>
                <w:szCs w:val="18"/>
                <w:lang w:val="de-DE"/>
              </w:rPr>
              <w:instrText xml:space="preserve"> FORMCHECKBOX </w:instrText>
            </w:r>
            <w:r w:rsidR="00822B01">
              <w:rPr>
                <w:color w:val="FF0000"/>
                <w:sz w:val="18"/>
                <w:szCs w:val="18"/>
                <w:lang w:val="de-DE"/>
              </w:rPr>
            </w:r>
            <w:r w:rsidR="00822B01">
              <w:rPr>
                <w:color w:val="FF0000"/>
                <w:sz w:val="18"/>
                <w:szCs w:val="18"/>
                <w:lang w:val="de-DE"/>
              </w:rPr>
              <w:fldChar w:fldCharType="separate"/>
            </w:r>
            <w:r w:rsidRPr="00B7489A">
              <w:rPr>
                <w:color w:val="FF0000"/>
                <w:sz w:val="18"/>
                <w:szCs w:val="18"/>
                <w:lang w:val="de-DE"/>
              </w:rPr>
              <w:fldChar w:fldCharType="end"/>
            </w:r>
            <w:r w:rsidRPr="00B7489A">
              <w:rPr>
                <w:color w:val="FF0000"/>
                <w:sz w:val="18"/>
                <w:szCs w:val="18"/>
                <w:lang w:val="de-DE"/>
              </w:rPr>
              <w:tab/>
              <w:t xml:space="preserve">vertikal, noch </w:t>
            </w:r>
            <w:r w:rsidR="002B7615" w:rsidRPr="00B7489A">
              <w:rPr>
                <w:color w:val="FF0000"/>
                <w:sz w:val="18"/>
                <w:szCs w:val="18"/>
                <w:lang w:val="de-DE"/>
              </w:rPr>
              <w:t>zu</w:t>
            </w:r>
            <w:r w:rsidRPr="00B7489A">
              <w:rPr>
                <w:color w:val="FF0000"/>
                <w:sz w:val="18"/>
                <w:szCs w:val="18"/>
                <w:lang w:val="de-DE"/>
              </w:rPr>
              <w:t xml:space="preserve"> </w:t>
            </w:r>
            <w:r w:rsidR="002B7615" w:rsidRPr="00B7489A">
              <w:rPr>
                <w:color w:val="FF0000"/>
                <w:sz w:val="18"/>
                <w:szCs w:val="18"/>
                <w:lang w:val="de-DE"/>
              </w:rPr>
              <w:t>bilden</w:t>
            </w:r>
          </w:p>
          <w:p w:rsidR="00F05E39" w:rsidRPr="00B7489A" w:rsidRDefault="00F05E39" w:rsidP="00381C57">
            <w:pPr>
              <w:pStyle w:val="sche3"/>
              <w:autoSpaceDE/>
              <w:spacing w:line="360" w:lineRule="auto"/>
              <w:ind w:left="177" w:hanging="283"/>
              <w:rPr>
                <w:sz w:val="18"/>
                <w:szCs w:val="18"/>
                <w:lang w:val="de-DE"/>
              </w:rPr>
            </w:pPr>
            <w:r w:rsidRPr="00B7489A">
              <w:rPr>
                <w:sz w:val="18"/>
                <w:szCs w:val="18"/>
                <w:lang w:val="de-DE"/>
              </w:rPr>
              <w:fldChar w:fldCharType="begin">
                <w:ffData>
                  <w:name w:val="Controllo117"/>
                  <w:enabled/>
                  <w:calcOnExit w:val="0"/>
                  <w:checkBox>
                    <w:sizeAuto/>
                    <w:default w:val="0"/>
                    <w:checked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r w:rsidRPr="00B7489A">
              <w:rPr>
                <w:sz w:val="18"/>
                <w:szCs w:val="18"/>
                <w:lang w:val="de-DE"/>
              </w:rPr>
              <w:tab/>
              <w:t xml:space="preserve">horizontal, bereits </w:t>
            </w:r>
            <w:r w:rsidR="002B7615" w:rsidRPr="00B7489A">
              <w:rPr>
                <w:sz w:val="18"/>
                <w:szCs w:val="18"/>
                <w:lang w:val="de-DE"/>
              </w:rPr>
              <w:t>gebildet</w:t>
            </w:r>
          </w:p>
          <w:p w:rsidR="00F05E39" w:rsidRPr="00B7489A" w:rsidRDefault="00F05E39" w:rsidP="00381C57">
            <w:pPr>
              <w:pStyle w:val="sche3"/>
              <w:autoSpaceDE/>
              <w:spacing w:line="360" w:lineRule="auto"/>
              <w:ind w:left="177" w:hanging="283"/>
              <w:rPr>
                <w:sz w:val="18"/>
                <w:szCs w:val="18"/>
                <w:lang w:val="de-DE"/>
              </w:rPr>
            </w:pPr>
            <w:r w:rsidRPr="00B7489A">
              <w:rPr>
                <w:sz w:val="18"/>
                <w:szCs w:val="18"/>
                <w:lang w:val="de-DE"/>
              </w:rPr>
              <w:fldChar w:fldCharType="begin">
                <w:ffData>
                  <w:name w:val="Controllo7"/>
                  <w:enabled/>
                  <w:calcOnExit w:val="0"/>
                  <w:checkBox>
                    <w:sizeAuto/>
                    <w:default w:val="0"/>
                    <w:checked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r w:rsidRPr="00B7489A">
              <w:rPr>
                <w:sz w:val="18"/>
                <w:szCs w:val="18"/>
                <w:lang w:val="de-DE"/>
              </w:rPr>
              <w:tab/>
              <w:t xml:space="preserve">horizontal, noch </w:t>
            </w:r>
            <w:r w:rsidR="002B7615" w:rsidRPr="00B7489A">
              <w:rPr>
                <w:sz w:val="18"/>
                <w:szCs w:val="18"/>
                <w:lang w:val="de-DE"/>
              </w:rPr>
              <w:t>zu</w:t>
            </w:r>
            <w:r w:rsidRPr="00B7489A">
              <w:rPr>
                <w:sz w:val="18"/>
                <w:szCs w:val="18"/>
                <w:lang w:val="de-DE"/>
              </w:rPr>
              <w:t xml:space="preserve"> </w:t>
            </w:r>
            <w:r w:rsidR="002B7615" w:rsidRPr="00B7489A">
              <w:rPr>
                <w:sz w:val="18"/>
                <w:szCs w:val="18"/>
                <w:lang w:val="de-DE"/>
              </w:rPr>
              <w:t>bilden</w:t>
            </w:r>
          </w:p>
          <w:p w:rsidR="00F05E39" w:rsidRPr="00B7489A" w:rsidRDefault="00F05E39" w:rsidP="00381C57">
            <w:pPr>
              <w:pStyle w:val="sche3"/>
              <w:autoSpaceDE/>
              <w:spacing w:line="360" w:lineRule="auto"/>
              <w:ind w:left="177" w:hanging="283"/>
              <w:rPr>
                <w:color w:val="FF0000"/>
                <w:sz w:val="18"/>
                <w:szCs w:val="18"/>
                <w:lang w:val="de-DE"/>
              </w:rPr>
            </w:pPr>
            <w:r w:rsidRPr="00B7489A">
              <w:rPr>
                <w:color w:val="FF0000"/>
                <w:sz w:val="18"/>
                <w:szCs w:val="18"/>
                <w:lang w:val="de-DE"/>
              </w:rPr>
              <w:fldChar w:fldCharType="begin">
                <w:ffData>
                  <w:name w:val="Controllo125"/>
                  <w:enabled/>
                  <w:calcOnExit w:val="0"/>
                  <w:checkBox>
                    <w:sizeAuto/>
                    <w:default w:val="0"/>
                  </w:checkBox>
                </w:ffData>
              </w:fldChar>
            </w:r>
            <w:r w:rsidRPr="00B7489A">
              <w:rPr>
                <w:color w:val="FF0000"/>
                <w:sz w:val="18"/>
                <w:szCs w:val="18"/>
                <w:lang w:val="de-DE"/>
              </w:rPr>
              <w:instrText xml:space="preserve"> FORMCHECKBOX </w:instrText>
            </w:r>
            <w:r w:rsidR="00822B01">
              <w:rPr>
                <w:color w:val="FF0000"/>
                <w:sz w:val="18"/>
                <w:szCs w:val="18"/>
                <w:lang w:val="de-DE"/>
              </w:rPr>
            </w:r>
            <w:r w:rsidR="00822B01">
              <w:rPr>
                <w:color w:val="FF0000"/>
                <w:sz w:val="18"/>
                <w:szCs w:val="18"/>
                <w:lang w:val="de-DE"/>
              </w:rPr>
              <w:fldChar w:fldCharType="separate"/>
            </w:r>
            <w:r w:rsidRPr="00B7489A">
              <w:rPr>
                <w:color w:val="FF0000"/>
                <w:sz w:val="18"/>
                <w:szCs w:val="18"/>
                <w:lang w:val="de-DE"/>
              </w:rPr>
              <w:fldChar w:fldCharType="end"/>
            </w:r>
            <w:r w:rsidRPr="00B7489A">
              <w:rPr>
                <w:color w:val="FF0000"/>
                <w:sz w:val="18"/>
                <w:szCs w:val="18"/>
                <w:lang w:val="de-DE"/>
              </w:rPr>
              <w:tab/>
              <w:t xml:space="preserve">gemischt, bereits </w:t>
            </w:r>
            <w:r w:rsidR="002B7615" w:rsidRPr="00B7489A">
              <w:rPr>
                <w:color w:val="FF0000"/>
                <w:sz w:val="18"/>
                <w:szCs w:val="18"/>
                <w:lang w:val="de-DE"/>
              </w:rPr>
              <w:t>gebildet</w:t>
            </w:r>
          </w:p>
          <w:p w:rsidR="00F05E39" w:rsidRPr="00B7489A" w:rsidRDefault="00F05E39" w:rsidP="00381C57">
            <w:pPr>
              <w:pStyle w:val="sche3"/>
              <w:autoSpaceDE/>
              <w:spacing w:line="360" w:lineRule="auto"/>
              <w:ind w:left="177" w:hanging="283"/>
              <w:rPr>
                <w:color w:val="FF0000"/>
                <w:sz w:val="18"/>
                <w:szCs w:val="18"/>
                <w:lang w:val="de-DE"/>
              </w:rPr>
            </w:pPr>
            <w:r w:rsidRPr="00B7489A">
              <w:rPr>
                <w:color w:val="FF0000"/>
                <w:sz w:val="18"/>
                <w:szCs w:val="18"/>
                <w:lang w:val="de-DE"/>
              </w:rPr>
              <w:fldChar w:fldCharType="begin">
                <w:ffData>
                  <w:name w:val="Controllo126"/>
                  <w:enabled/>
                  <w:calcOnExit w:val="0"/>
                  <w:checkBox>
                    <w:sizeAuto/>
                    <w:default w:val="0"/>
                  </w:checkBox>
                </w:ffData>
              </w:fldChar>
            </w:r>
            <w:r w:rsidRPr="00B7489A">
              <w:rPr>
                <w:color w:val="FF0000"/>
                <w:sz w:val="18"/>
                <w:szCs w:val="18"/>
                <w:lang w:val="de-DE"/>
              </w:rPr>
              <w:instrText xml:space="preserve"> FORMCHECKBOX </w:instrText>
            </w:r>
            <w:r w:rsidR="00822B01">
              <w:rPr>
                <w:color w:val="FF0000"/>
                <w:sz w:val="18"/>
                <w:szCs w:val="18"/>
                <w:lang w:val="de-DE"/>
              </w:rPr>
            </w:r>
            <w:r w:rsidR="00822B01">
              <w:rPr>
                <w:color w:val="FF0000"/>
                <w:sz w:val="18"/>
                <w:szCs w:val="18"/>
                <w:lang w:val="de-DE"/>
              </w:rPr>
              <w:fldChar w:fldCharType="separate"/>
            </w:r>
            <w:r w:rsidRPr="00B7489A">
              <w:rPr>
                <w:color w:val="FF0000"/>
                <w:sz w:val="18"/>
                <w:szCs w:val="18"/>
                <w:lang w:val="de-DE"/>
              </w:rPr>
              <w:fldChar w:fldCharType="end"/>
            </w:r>
            <w:r w:rsidRPr="00B7489A">
              <w:rPr>
                <w:color w:val="FF0000"/>
                <w:sz w:val="18"/>
                <w:szCs w:val="18"/>
                <w:lang w:val="de-DE"/>
              </w:rPr>
              <w:tab/>
              <w:t xml:space="preserve">gemischt, noch </w:t>
            </w:r>
            <w:r w:rsidR="002B7615" w:rsidRPr="00B7489A">
              <w:rPr>
                <w:color w:val="FF0000"/>
                <w:sz w:val="18"/>
                <w:szCs w:val="18"/>
                <w:lang w:val="de-DE"/>
              </w:rPr>
              <w:t>zu</w:t>
            </w:r>
            <w:r w:rsidRPr="00B7489A">
              <w:rPr>
                <w:color w:val="FF0000"/>
                <w:sz w:val="18"/>
                <w:szCs w:val="18"/>
                <w:lang w:val="de-DE"/>
              </w:rPr>
              <w:t xml:space="preserve"> </w:t>
            </w:r>
            <w:r w:rsidR="002B7615" w:rsidRPr="00B7489A">
              <w:rPr>
                <w:color w:val="FF0000"/>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2"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3" w:name="_Hlk527364159"/>
      <w:bookmarkEnd w:id="12"/>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Endnotenzeichen"/>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lastRenderedPageBreak/>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4"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4"/>
    </w:p>
    <w:bookmarkEnd w:id="13"/>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5"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Endnotenzeichen"/>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5"/>
    <w:p w:rsidR="00F05E39" w:rsidRPr="00B7489A" w:rsidRDefault="00F05E39" w:rsidP="00F05E39">
      <w:pPr>
        <w:spacing w:line="360" w:lineRule="auto"/>
        <w:jc w:val="both"/>
        <w:rPr>
          <w:sz w:val="18"/>
          <w:szCs w:val="18"/>
          <w:lang w:val="de-DE"/>
        </w:rPr>
      </w:pPr>
    </w:p>
    <w:p w:rsidR="00F05E39" w:rsidRPr="00B7489A" w:rsidRDefault="004960F3" w:rsidP="00355B62">
      <w:pPr>
        <w:spacing w:line="360" w:lineRule="auto"/>
        <w:ind w:left="567"/>
        <w:jc w:val="both"/>
        <w:rPr>
          <w:b/>
          <w:color w:val="FF0000"/>
          <w:sz w:val="18"/>
          <w:szCs w:val="18"/>
          <w:lang w:val="de-DE"/>
        </w:rPr>
      </w:pPr>
      <w:r w:rsidRPr="00B7489A">
        <w:rPr>
          <w:color w:val="FF0000"/>
          <w:sz w:val="18"/>
          <w:szCs w:val="18"/>
          <w:lang w:val="de-DE"/>
        </w:rPr>
        <w:t>Bei</w:t>
      </w:r>
      <w:r w:rsidR="00F05E39" w:rsidRPr="00B7489A">
        <w:rPr>
          <w:color w:val="FF0000"/>
          <w:sz w:val="18"/>
          <w:szCs w:val="18"/>
          <w:lang w:val="de-DE"/>
        </w:rPr>
        <w:t xml:space="preserve"> </w:t>
      </w:r>
      <w:r w:rsidR="00B75F40" w:rsidRPr="00B7489A">
        <w:rPr>
          <w:b/>
          <w:color w:val="FF0000"/>
          <w:sz w:val="18"/>
          <w:szCs w:val="18"/>
          <w:lang w:val="de-DE"/>
        </w:rPr>
        <w:t>horizontale</w:t>
      </w:r>
      <w:r w:rsidR="00AD6129" w:rsidRPr="00B7489A">
        <w:rPr>
          <w:b/>
          <w:color w:val="FF0000"/>
          <w:sz w:val="18"/>
          <w:szCs w:val="18"/>
          <w:lang w:val="de-DE"/>
        </w:rPr>
        <w:t>n</w:t>
      </w:r>
      <w:r w:rsidR="00B75F40" w:rsidRPr="00B7489A">
        <w:rPr>
          <w:color w:val="FF0000"/>
          <w:sz w:val="18"/>
          <w:szCs w:val="18"/>
          <w:lang w:val="de-DE"/>
        </w:rPr>
        <w:t xml:space="preserve"> </w:t>
      </w:r>
      <w:r w:rsidR="00BC7C8B" w:rsidRPr="00B7489A">
        <w:rPr>
          <w:color w:val="FF0000"/>
          <w:sz w:val="18"/>
          <w:szCs w:val="18"/>
          <w:lang w:val="de-DE"/>
        </w:rPr>
        <w:t>Bietergemeinschaften</w:t>
      </w:r>
      <w:r w:rsidR="00B75F40" w:rsidRPr="00B7489A">
        <w:rPr>
          <w:color w:val="FF0000"/>
          <w:sz w:val="18"/>
          <w:szCs w:val="18"/>
          <w:lang w:val="de-DE"/>
        </w:rPr>
        <w:t xml:space="preserve">, </w:t>
      </w:r>
      <w:r w:rsidR="00D35141" w:rsidRPr="00B7489A">
        <w:rPr>
          <w:color w:val="FF0000"/>
          <w:sz w:val="18"/>
          <w:szCs w:val="18"/>
          <w:lang w:val="de-DE"/>
        </w:rPr>
        <w:t xml:space="preserve">gewöhnlichen </w:t>
      </w:r>
      <w:r w:rsidR="00B75F40" w:rsidRPr="00B7489A">
        <w:rPr>
          <w:color w:val="FF0000"/>
          <w:sz w:val="18"/>
          <w:szCs w:val="18"/>
          <w:lang w:val="de-DE"/>
        </w:rPr>
        <w:t>Konsorti</w:t>
      </w:r>
      <w:r w:rsidR="002F2021" w:rsidRPr="00B7489A">
        <w:rPr>
          <w:color w:val="FF0000"/>
          <w:sz w:val="18"/>
          <w:szCs w:val="18"/>
          <w:lang w:val="de-DE"/>
        </w:rPr>
        <w:t>en</w:t>
      </w:r>
      <w:r w:rsidR="00B75F40" w:rsidRPr="00B7489A">
        <w:rPr>
          <w:color w:val="FF0000"/>
          <w:sz w:val="18"/>
          <w:szCs w:val="18"/>
          <w:lang w:val="de-DE"/>
        </w:rPr>
        <w:t>,</w:t>
      </w:r>
      <w:r w:rsidRPr="00B7489A">
        <w:rPr>
          <w:color w:val="FF0000"/>
          <w:sz w:val="18"/>
          <w:szCs w:val="18"/>
          <w:lang w:val="de-DE"/>
        </w:rPr>
        <w:t xml:space="preserve"> </w:t>
      </w:r>
      <w:r w:rsidR="00B75F40" w:rsidRPr="00B7489A">
        <w:rPr>
          <w:color w:val="FF0000"/>
          <w:sz w:val="18"/>
          <w:szCs w:val="18"/>
          <w:lang w:val="de-DE"/>
        </w:rPr>
        <w:t xml:space="preserve">EWIV, </w:t>
      </w:r>
      <w:r w:rsidRPr="00B7489A">
        <w:rPr>
          <w:color w:val="FF0000"/>
          <w:sz w:val="18"/>
          <w:szCs w:val="18"/>
          <w:lang w:val="de-DE"/>
        </w:rPr>
        <w:t>Unternehmensne</w:t>
      </w:r>
      <w:r w:rsidR="00B75F40" w:rsidRPr="00B7489A">
        <w:rPr>
          <w:color w:val="FF0000"/>
          <w:sz w:val="18"/>
          <w:szCs w:val="18"/>
          <w:lang w:val="de-DE"/>
        </w:rPr>
        <w:t>tzwerk</w:t>
      </w:r>
      <w:r w:rsidR="002F2021" w:rsidRPr="00B7489A">
        <w:rPr>
          <w:color w:val="FF0000"/>
          <w:sz w:val="18"/>
          <w:szCs w:val="18"/>
          <w:lang w:val="de-DE"/>
        </w:rPr>
        <w:t>en</w:t>
      </w:r>
      <w:r w:rsidR="00B75F40" w:rsidRPr="00B7489A">
        <w:rPr>
          <w:color w:val="FF0000"/>
          <w:sz w:val="18"/>
          <w:szCs w:val="18"/>
          <w:lang w:val="de-DE"/>
        </w:rPr>
        <w:t xml:space="preserve"> </w:t>
      </w:r>
      <w:r w:rsidR="00F05E39" w:rsidRPr="00B7489A">
        <w:rPr>
          <w:color w:val="FF0000"/>
          <w:sz w:val="18"/>
          <w:szCs w:val="18"/>
          <w:lang w:val="de-DE"/>
        </w:rPr>
        <w:t>(</w:t>
      </w:r>
      <w:r w:rsidR="00B848EE" w:rsidRPr="00B7489A">
        <w:rPr>
          <w:color w:val="FF0000"/>
          <w:sz w:val="18"/>
          <w:szCs w:val="18"/>
          <w:lang w:val="de-DE"/>
        </w:rPr>
        <w:t xml:space="preserve">wobei </w:t>
      </w:r>
      <w:r w:rsidR="00F05E39" w:rsidRPr="00B7489A">
        <w:rPr>
          <w:color w:val="FF0000"/>
          <w:sz w:val="18"/>
          <w:szCs w:val="18"/>
          <w:lang w:val="de-DE"/>
        </w:rPr>
        <w:t>das federführende Unternehmen</w:t>
      </w:r>
      <w:r w:rsidRPr="00B7489A">
        <w:rPr>
          <w:color w:val="FF0000"/>
          <w:sz w:val="18"/>
          <w:szCs w:val="18"/>
          <w:lang w:val="de-DE"/>
        </w:rPr>
        <w:t xml:space="preserve"> </w:t>
      </w:r>
      <w:r w:rsidR="00F05E39" w:rsidRPr="00B7489A">
        <w:rPr>
          <w:color w:val="FF0000"/>
          <w:sz w:val="18"/>
          <w:szCs w:val="18"/>
          <w:lang w:val="de-DE"/>
        </w:rPr>
        <w:t xml:space="preserve">den </w:t>
      </w:r>
      <w:bookmarkStart w:id="16" w:name="OLE_LINK4"/>
      <w:r w:rsidR="00AD6129" w:rsidRPr="00B7489A">
        <w:rPr>
          <w:color w:val="FF0000"/>
          <w:sz w:val="18"/>
          <w:szCs w:val="18"/>
          <w:lang w:val="de-DE"/>
        </w:rPr>
        <w:t>überwiegenden</w:t>
      </w:r>
      <w:r w:rsidR="00F05E39" w:rsidRPr="00B7489A">
        <w:rPr>
          <w:color w:val="FF0000"/>
          <w:sz w:val="18"/>
          <w:szCs w:val="18"/>
          <w:lang w:val="de-DE"/>
        </w:rPr>
        <w:t xml:space="preserve"> </w:t>
      </w:r>
      <w:r w:rsidR="00AD6129" w:rsidRPr="00B7489A">
        <w:rPr>
          <w:color w:val="FF0000"/>
          <w:sz w:val="18"/>
          <w:szCs w:val="18"/>
          <w:lang w:val="de-DE"/>
        </w:rPr>
        <w:t>Leistungsant</w:t>
      </w:r>
      <w:r w:rsidR="00F05E39" w:rsidRPr="00B7489A">
        <w:rPr>
          <w:color w:val="FF0000"/>
          <w:sz w:val="18"/>
          <w:szCs w:val="18"/>
          <w:lang w:val="de-DE"/>
        </w:rPr>
        <w:t xml:space="preserve">eil </w:t>
      </w:r>
      <w:bookmarkEnd w:id="16"/>
      <w:r w:rsidR="00F05E39" w:rsidRPr="00B7489A">
        <w:rPr>
          <w:color w:val="FF0000"/>
          <w:sz w:val="18"/>
          <w:szCs w:val="18"/>
          <w:lang w:val="de-DE"/>
        </w:rPr>
        <w:t xml:space="preserve">erbringen </w:t>
      </w:r>
      <w:r w:rsidR="00B848EE" w:rsidRPr="00B7489A">
        <w:rPr>
          <w:color w:val="FF0000"/>
          <w:sz w:val="18"/>
          <w:szCs w:val="18"/>
          <w:lang w:val="de-DE"/>
        </w:rPr>
        <w:t>muss</w:t>
      </w:r>
      <w:r w:rsidR="00B848EE" w:rsidRPr="00B7489A">
        <w:rPr>
          <w:i/>
          <w:color w:val="FF0000"/>
          <w:sz w:val="18"/>
          <w:szCs w:val="18"/>
          <w:lang w:val="de-DE"/>
        </w:rPr>
        <w:t xml:space="preserve"> </w:t>
      </w:r>
      <w:r w:rsidR="00F05E39" w:rsidRPr="00B7489A">
        <w:rPr>
          <w:color w:val="FF0000"/>
          <w:sz w:val="18"/>
          <w:szCs w:val="18"/>
          <w:lang w:val="de-DE"/>
        </w:rPr>
        <w:t xml:space="preserve">oder zumindest </w:t>
      </w:r>
      <w:r w:rsidR="00AD6129" w:rsidRPr="00B7489A">
        <w:rPr>
          <w:color w:val="FF0000"/>
          <w:sz w:val="18"/>
          <w:szCs w:val="18"/>
          <w:lang w:val="de-DE"/>
        </w:rPr>
        <w:t>den Leistungsanteil</w:t>
      </w:r>
      <w:r w:rsidR="00F05E39" w:rsidRPr="00B7489A">
        <w:rPr>
          <w:color w:val="FF0000"/>
          <w:sz w:val="18"/>
          <w:szCs w:val="18"/>
          <w:lang w:val="de-DE"/>
        </w:rPr>
        <w:t>, der in den Ausschreibungsbedingungen angegeben ist)</w:t>
      </w:r>
      <w:r w:rsidR="00D35141" w:rsidRPr="00B7489A">
        <w:rPr>
          <w:color w:val="FF0000"/>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E62CE" w:rsidRPr="00B7489A"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B7489A" w:rsidRDefault="00AE62CE" w:rsidP="002B6071">
            <w:pPr>
              <w:pStyle w:val="Fuzeile"/>
              <w:jc w:val="both"/>
              <w:rPr>
                <w:color w:val="FF0000"/>
                <w:sz w:val="18"/>
                <w:szCs w:val="18"/>
                <w:lang w:val="de-DE"/>
              </w:rPr>
            </w:pPr>
            <w:r w:rsidRPr="00B7489A">
              <w:rPr>
                <w:b/>
                <w:color w:val="FF0000"/>
                <w:sz w:val="18"/>
                <w:szCs w:val="18"/>
                <w:lang w:val="de-DE"/>
              </w:rPr>
              <w:t>Unternehmen</w:t>
            </w:r>
          </w:p>
          <w:p w:rsidR="00AE62CE" w:rsidRPr="00B7489A" w:rsidRDefault="00AE62CE" w:rsidP="002B6071">
            <w:pPr>
              <w:pStyle w:val="Fuzeile"/>
              <w:jc w:val="both"/>
              <w:rPr>
                <w:color w:val="FF0000"/>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B7489A" w:rsidRDefault="00AE62CE" w:rsidP="00676EC9">
            <w:pPr>
              <w:pStyle w:val="Fuzeile"/>
              <w:jc w:val="both"/>
              <w:rPr>
                <w:color w:val="FF0000"/>
                <w:sz w:val="18"/>
                <w:szCs w:val="18"/>
                <w:lang w:val="de-DE"/>
              </w:rPr>
            </w:pPr>
            <w:r w:rsidRPr="00B7489A">
              <w:rPr>
                <w:b/>
                <w:color w:val="FF0000"/>
                <w:sz w:val="18"/>
                <w:szCs w:val="18"/>
                <w:lang w:val="de-DE"/>
              </w:rPr>
              <w:t xml:space="preserve">Beteiligungsanteil an der </w:t>
            </w:r>
            <w:r w:rsidR="00676EC9" w:rsidRPr="00B7489A">
              <w:rPr>
                <w:b/>
                <w:color w:val="FF0000"/>
                <w:sz w:val="18"/>
                <w:szCs w:val="18"/>
                <w:lang w:val="de-DE"/>
              </w:rPr>
              <w:t>BG</w:t>
            </w:r>
            <w:r w:rsidRPr="00B7489A">
              <w:rPr>
                <w:b/>
                <w:color w:val="FF0000"/>
                <w:sz w:val="18"/>
                <w:szCs w:val="18"/>
                <w:lang w:val="de-DE"/>
              </w:rPr>
              <w:t xml:space="preserve"> </w:t>
            </w:r>
            <w:r w:rsidR="00676EC9" w:rsidRPr="00B7489A">
              <w:rPr>
                <w:b/>
                <w:color w:val="FF0000"/>
                <w:sz w:val="18"/>
                <w:szCs w:val="18"/>
                <w:lang w:val="de-DE"/>
              </w:rPr>
              <w:t xml:space="preserve">in </w:t>
            </w:r>
            <w:r w:rsidRPr="00B7489A">
              <w:rPr>
                <w:b/>
                <w:color w:val="FF0000"/>
                <w:sz w:val="18"/>
                <w:szCs w:val="18"/>
                <w:lang w:val="de-DE"/>
              </w:rPr>
              <w:t xml:space="preserve">% </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B7489A" w:rsidRDefault="00AE62CE" w:rsidP="00676EC9">
            <w:pPr>
              <w:pStyle w:val="Fuzeile"/>
              <w:jc w:val="both"/>
              <w:rPr>
                <w:color w:val="FF0000"/>
                <w:sz w:val="18"/>
                <w:szCs w:val="18"/>
                <w:lang w:val="de-DE"/>
              </w:rPr>
            </w:pPr>
            <w:r w:rsidRPr="00B7489A">
              <w:rPr>
                <w:b/>
                <w:color w:val="FF0000"/>
                <w:sz w:val="18"/>
                <w:szCs w:val="18"/>
                <w:lang w:val="de-DE"/>
              </w:rPr>
              <w:t>Ausführungsanteil</w:t>
            </w:r>
            <w:r w:rsidR="00676EC9" w:rsidRPr="00B7489A">
              <w:rPr>
                <w:b/>
                <w:color w:val="FF0000"/>
                <w:sz w:val="18"/>
                <w:szCs w:val="18"/>
                <w:lang w:val="de-DE"/>
              </w:rPr>
              <w:t xml:space="preserve"> in </w:t>
            </w:r>
            <w:r w:rsidRPr="00B7489A">
              <w:rPr>
                <w:b/>
                <w:color w:val="FF0000"/>
                <w:sz w:val="18"/>
                <w:szCs w:val="18"/>
                <w:lang w:val="de-DE"/>
              </w:rPr>
              <w:t>%</w:t>
            </w:r>
          </w:p>
        </w:tc>
      </w:tr>
      <w:tr w:rsidR="00AE62CE" w:rsidRPr="00B7489A"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b/>
                <w:color w:val="FF0000"/>
                <w:sz w:val="18"/>
                <w:szCs w:val="18"/>
                <w:bdr w:val="single" w:sz="4" w:space="0" w:color="auto" w:frame="1"/>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r>
      <w:tr w:rsidR="00AE62CE" w:rsidRPr="00B7489A"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b/>
                <w:color w:val="FF0000"/>
                <w:sz w:val="18"/>
                <w:szCs w:val="18"/>
                <w:bdr w:val="single" w:sz="4" w:space="0" w:color="auto" w:frame="1"/>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r>
      <w:tr w:rsidR="00AE62CE" w:rsidRPr="00B7489A"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b/>
                <w:color w:val="FF0000"/>
                <w:sz w:val="18"/>
                <w:szCs w:val="18"/>
                <w:bdr w:val="single" w:sz="4" w:space="0" w:color="auto" w:frame="1"/>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r>
      <w:tr w:rsidR="00AE62CE" w:rsidRPr="00B7489A"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b/>
                <w:color w:val="FF0000"/>
                <w:sz w:val="18"/>
                <w:szCs w:val="18"/>
                <w:bdr w:val="single" w:sz="4" w:space="0" w:color="auto" w:frame="1"/>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r>
      <w:tr w:rsidR="00AE62CE" w:rsidRPr="00B7489A"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b/>
                <w:color w:val="FF0000"/>
                <w:sz w:val="18"/>
                <w:szCs w:val="18"/>
                <w:bdr w:val="single" w:sz="4" w:space="0" w:color="auto" w:frame="1"/>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r>
    </w:tbl>
    <w:p w:rsidR="00AE62CE" w:rsidRPr="00B7489A" w:rsidRDefault="00AE62CE" w:rsidP="007A56BE">
      <w:pPr>
        <w:spacing w:line="360" w:lineRule="auto"/>
        <w:jc w:val="both"/>
        <w:rPr>
          <w:color w:val="FF0000"/>
          <w:sz w:val="18"/>
          <w:szCs w:val="18"/>
          <w:lang w:val="de-DE"/>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F05E39" w:rsidRPr="00B7489A" w:rsidTr="00355B62">
        <w:tc>
          <w:tcPr>
            <w:tcW w:w="9214" w:type="dxa"/>
            <w:shd w:val="clear" w:color="auto" w:fill="auto"/>
          </w:tcPr>
          <w:p w:rsidR="00F05E39" w:rsidRPr="00B7489A" w:rsidRDefault="00F05E39" w:rsidP="004B375A">
            <w:pPr>
              <w:spacing w:line="360" w:lineRule="auto"/>
              <w:jc w:val="both"/>
              <w:rPr>
                <w:b/>
                <w:color w:val="FF0000"/>
                <w:sz w:val="18"/>
                <w:szCs w:val="18"/>
                <w:lang w:val="de-DE"/>
              </w:rPr>
            </w:pPr>
          </w:p>
          <w:p w:rsidR="00F05E39" w:rsidRPr="00B7489A" w:rsidRDefault="00F05E39" w:rsidP="004B375A">
            <w:pPr>
              <w:spacing w:line="360" w:lineRule="auto"/>
              <w:jc w:val="both"/>
              <w:rPr>
                <w:b/>
                <w:color w:val="FF0000"/>
                <w:sz w:val="18"/>
                <w:szCs w:val="18"/>
                <w:lang w:val="de-DE"/>
              </w:rPr>
            </w:pPr>
            <w:r w:rsidRPr="00B7489A">
              <w:rPr>
                <w:b/>
                <w:color w:val="FF0000"/>
                <w:sz w:val="18"/>
                <w:szCs w:val="18"/>
                <w:lang w:val="de-DE"/>
              </w:rPr>
              <w:t xml:space="preserve">Weitere mitbietende </w:t>
            </w:r>
            <w:r w:rsidR="006C3C38" w:rsidRPr="00B7489A">
              <w:rPr>
                <w:b/>
                <w:color w:val="FF0000"/>
                <w:sz w:val="18"/>
                <w:szCs w:val="18"/>
                <w:lang w:val="de-DE"/>
              </w:rPr>
              <w:t>Unternehmen</w:t>
            </w:r>
            <w:r w:rsidRPr="00B7489A">
              <w:rPr>
                <w:b/>
                <w:color w:val="FF0000"/>
                <w:sz w:val="18"/>
                <w:szCs w:val="18"/>
                <w:lang w:val="de-DE"/>
              </w:rPr>
              <w:t xml:space="preserve"> mit entsprechenden Anteilen oder </w:t>
            </w:r>
            <w:r w:rsidR="002E7BA4" w:rsidRPr="00B7489A">
              <w:rPr>
                <w:b/>
                <w:color w:val="FF0000"/>
                <w:sz w:val="18"/>
                <w:szCs w:val="18"/>
                <w:lang w:val="de-DE"/>
              </w:rPr>
              <w:t>Leistungsp</w:t>
            </w:r>
            <w:r w:rsidRPr="00B7489A">
              <w:rPr>
                <w:b/>
                <w:color w:val="FF0000"/>
                <w:sz w:val="18"/>
                <w:szCs w:val="18"/>
                <w:lang w:val="de-DE"/>
              </w:rPr>
              <w:t xml:space="preserve">rozentsätzen </w:t>
            </w:r>
          </w:p>
          <w:p w:rsidR="00F05E39" w:rsidRPr="00B7489A" w:rsidRDefault="00F05E39" w:rsidP="004B375A">
            <w:pPr>
              <w:spacing w:line="360" w:lineRule="auto"/>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p w:rsidR="00F05E39" w:rsidRPr="00B7489A" w:rsidRDefault="00F05E39" w:rsidP="004B375A">
            <w:pPr>
              <w:spacing w:line="360" w:lineRule="auto"/>
              <w:ind w:left="709"/>
              <w:jc w:val="both"/>
              <w:rPr>
                <w:color w:val="FF0000"/>
                <w:sz w:val="18"/>
                <w:szCs w:val="18"/>
                <w:lang w:val="de-DE"/>
              </w:rPr>
            </w:pPr>
          </w:p>
        </w:tc>
      </w:tr>
    </w:tbl>
    <w:p w:rsidR="00B75F40" w:rsidRPr="00B7489A" w:rsidRDefault="00B75F40" w:rsidP="00B75F40">
      <w:pPr>
        <w:spacing w:line="360" w:lineRule="auto"/>
        <w:ind w:left="709"/>
        <w:jc w:val="both"/>
        <w:rPr>
          <w:color w:val="FF0000"/>
          <w:sz w:val="18"/>
          <w:szCs w:val="18"/>
          <w:lang w:val="de-DE"/>
        </w:rPr>
      </w:pPr>
    </w:p>
    <w:p w:rsidR="002E7BA4" w:rsidRPr="00B7489A" w:rsidRDefault="002E7BA4" w:rsidP="00355B62">
      <w:pPr>
        <w:spacing w:line="360" w:lineRule="auto"/>
        <w:ind w:left="567"/>
        <w:jc w:val="both"/>
        <w:rPr>
          <w:b/>
          <w:color w:val="FF0000"/>
          <w:sz w:val="18"/>
          <w:szCs w:val="18"/>
          <w:lang w:val="de-DE"/>
        </w:rPr>
      </w:pPr>
      <w:r w:rsidRPr="00B7489A">
        <w:rPr>
          <w:color w:val="FF0000"/>
          <w:sz w:val="18"/>
          <w:szCs w:val="18"/>
          <w:lang w:val="de-DE"/>
        </w:rPr>
        <w:t xml:space="preserve">Bei </w:t>
      </w:r>
      <w:r w:rsidRPr="00B7489A">
        <w:rPr>
          <w:b/>
          <w:color w:val="FF0000"/>
          <w:sz w:val="18"/>
          <w:szCs w:val="18"/>
          <w:lang w:val="de-DE"/>
        </w:rPr>
        <w:t>vertikalen</w:t>
      </w:r>
      <w:r w:rsidRPr="00B7489A">
        <w:rPr>
          <w:color w:val="FF0000"/>
          <w:sz w:val="18"/>
          <w:szCs w:val="18"/>
          <w:lang w:val="de-DE"/>
        </w:rPr>
        <w:t xml:space="preserve"> </w:t>
      </w:r>
      <w:r w:rsidR="00BC7C8B" w:rsidRPr="00B7489A">
        <w:rPr>
          <w:color w:val="FF0000"/>
          <w:sz w:val="18"/>
          <w:szCs w:val="18"/>
          <w:lang w:val="de-DE"/>
        </w:rPr>
        <w:t>Bietergemeinschaften</w:t>
      </w:r>
      <w:r w:rsidRPr="00B7489A">
        <w:rPr>
          <w:color w:val="FF0000"/>
          <w:sz w:val="18"/>
          <w:szCs w:val="18"/>
          <w:lang w:val="de-DE"/>
        </w:rPr>
        <w:t>,</w:t>
      </w:r>
      <w:r w:rsidR="00773D71" w:rsidRPr="00B7489A">
        <w:rPr>
          <w:color w:val="FF0000"/>
          <w:sz w:val="18"/>
          <w:szCs w:val="18"/>
          <w:lang w:val="de-DE"/>
        </w:rPr>
        <w:t xml:space="preserve"> gewöhnlichen</w:t>
      </w:r>
      <w:r w:rsidRPr="00B7489A">
        <w:rPr>
          <w:color w:val="FF0000"/>
          <w:sz w:val="18"/>
          <w:szCs w:val="18"/>
          <w:lang w:val="de-DE"/>
        </w:rPr>
        <w:t xml:space="preserve"> Konsortien, EWIV, Unternehmensnetzwerken (wobei das federführende Unternehmen die Hauptleistung erbringen muss)</w:t>
      </w:r>
      <w:r w:rsidR="00D35141" w:rsidRPr="00B7489A">
        <w:rPr>
          <w:color w:val="FF0000"/>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E62CE" w:rsidRPr="00B7489A"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B7489A" w:rsidRDefault="00AE62CE" w:rsidP="002B6071">
            <w:pPr>
              <w:pStyle w:val="Fuzeile"/>
              <w:jc w:val="both"/>
              <w:rPr>
                <w:color w:val="FF0000"/>
                <w:sz w:val="18"/>
                <w:szCs w:val="18"/>
                <w:lang w:val="de-DE"/>
              </w:rPr>
            </w:pPr>
            <w:r w:rsidRPr="00B7489A">
              <w:rPr>
                <w:b/>
                <w:color w:val="FF0000"/>
                <w:sz w:val="18"/>
                <w:szCs w:val="18"/>
                <w:lang w:val="de-DE"/>
              </w:rPr>
              <w:lastRenderedPageBreak/>
              <w:t>Unternehmen</w:t>
            </w:r>
          </w:p>
          <w:p w:rsidR="00AE62CE" w:rsidRPr="00B7489A" w:rsidRDefault="00AE62CE" w:rsidP="002B6071">
            <w:pPr>
              <w:pStyle w:val="Fuzeile"/>
              <w:jc w:val="both"/>
              <w:rPr>
                <w:color w:val="FF0000"/>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B7489A" w:rsidRDefault="00AE62CE" w:rsidP="002E7BA4">
            <w:pPr>
              <w:pStyle w:val="Fuzeile"/>
              <w:jc w:val="both"/>
              <w:rPr>
                <w:color w:val="FF0000"/>
                <w:sz w:val="18"/>
                <w:szCs w:val="18"/>
                <w:lang w:val="de-DE"/>
              </w:rPr>
            </w:pPr>
            <w:r w:rsidRPr="00B7489A">
              <w:rPr>
                <w:b/>
                <w:color w:val="FF0000"/>
                <w:sz w:val="18"/>
                <w:szCs w:val="18"/>
                <w:lang w:val="de-DE"/>
              </w:rPr>
              <w:t xml:space="preserve">Beteiligungsanteil an der </w:t>
            </w:r>
            <w:r w:rsidR="002E7BA4" w:rsidRPr="00B7489A">
              <w:rPr>
                <w:b/>
                <w:color w:val="FF0000"/>
                <w:sz w:val="18"/>
                <w:szCs w:val="18"/>
                <w:lang w:val="de-DE"/>
              </w:rPr>
              <w:t xml:space="preserve">BG in </w:t>
            </w:r>
            <w:r w:rsidRPr="00B7489A">
              <w:rPr>
                <w:b/>
                <w:color w:val="FF0000"/>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B7489A" w:rsidRDefault="00AE62CE" w:rsidP="002E7BA4">
            <w:pPr>
              <w:pStyle w:val="Fuzeile"/>
              <w:jc w:val="both"/>
              <w:rPr>
                <w:color w:val="FF0000"/>
                <w:sz w:val="18"/>
                <w:szCs w:val="18"/>
                <w:lang w:val="de-DE"/>
              </w:rPr>
            </w:pPr>
            <w:r w:rsidRPr="00B7489A">
              <w:rPr>
                <w:b/>
                <w:color w:val="FF0000"/>
                <w:sz w:val="18"/>
                <w:szCs w:val="18"/>
                <w:lang w:val="de-DE"/>
              </w:rPr>
              <w:t>Ausführungsanteil</w:t>
            </w:r>
            <w:r w:rsidR="002E7BA4" w:rsidRPr="00B7489A">
              <w:rPr>
                <w:b/>
                <w:color w:val="FF0000"/>
                <w:sz w:val="18"/>
                <w:szCs w:val="18"/>
                <w:lang w:val="de-DE"/>
              </w:rPr>
              <w:t xml:space="preserve"> in </w:t>
            </w:r>
            <w:r w:rsidRPr="00B7489A">
              <w:rPr>
                <w:b/>
                <w:color w:val="FF0000"/>
                <w:sz w:val="18"/>
                <w:szCs w:val="18"/>
                <w:lang w:val="de-DE"/>
              </w:rPr>
              <w:t>%</w:t>
            </w:r>
          </w:p>
        </w:tc>
      </w:tr>
      <w:tr w:rsidR="00AE62CE" w:rsidRPr="00B7489A"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b/>
                <w:color w:val="FF0000"/>
                <w:sz w:val="18"/>
                <w:szCs w:val="18"/>
                <w:bdr w:val="single" w:sz="4" w:space="0" w:color="auto" w:frame="1"/>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r>
      <w:tr w:rsidR="00AE62CE" w:rsidRPr="00B7489A"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b/>
                <w:color w:val="FF0000"/>
                <w:sz w:val="18"/>
                <w:szCs w:val="18"/>
                <w:bdr w:val="single" w:sz="4" w:space="0" w:color="auto" w:frame="1"/>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r>
      <w:tr w:rsidR="00AE62CE" w:rsidRPr="00B7489A"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b/>
                <w:color w:val="FF0000"/>
                <w:sz w:val="18"/>
                <w:szCs w:val="18"/>
                <w:bdr w:val="single" w:sz="4" w:space="0" w:color="auto" w:frame="1"/>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r>
      <w:tr w:rsidR="00AE62CE" w:rsidRPr="00B7489A"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b/>
                <w:color w:val="FF0000"/>
                <w:sz w:val="18"/>
                <w:szCs w:val="18"/>
                <w:bdr w:val="single" w:sz="4" w:space="0" w:color="auto" w:frame="1"/>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r>
      <w:tr w:rsidR="00AE62CE" w:rsidRPr="00B7489A"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B7489A" w:rsidRDefault="004E684D" w:rsidP="002B6071">
            <w:pPr>
              <w:pStyle w:val="Fuzeile"/>
              <w:jc w:val="both"/>
              <w:rPr>
                <w:color w:val="FF0000"/>
                <w:sz w:val="18"/>
                <w:szCs w:val="18"/>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B7489A" w:rsidRDefault="004E684D" w:rsidP="002B6071">
            <w:pPr>
              <w:pStyle w:val="Fuzeile"/>
              <w:jc w:val="both"/>
              <w:rPr>
                <w:b/>
                <w:color w:val="FF0000"/>
                <w:sz w:val="18"/>
                <w:szCs w:val="18"/>
                <w:bdr w:val="single" w:sz="4" w:space="0" w:color="auto" w:frame="1"/>
                <w:lang w:val="de-DE"/>
              </w:rPr>
            </w:pPr>
            <w:r w:rsidRPr="00B7489A">
              <w:rPr>
                <w:color w:val="FF0000"/>
                <w:sz w:val="18"/>
                <w:szCs w:val="18"/>
                <w:lang w:val="de-DE"/>
              </w:rPr>
              <w:fldChar w:fldCharType="begin">
                <w:ffData>
                  <w:name w:val="Testo74"/>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r>
    </w:tbl>
    <w:p w:rsidR="00AE62CE" w:rsidRPr="00B7489A" w:rsidRDefault="00AE62CE" w:rsidP="00B75F40">
      <w:pPr>
        <w:spacing w:line="360" w:lineRule="auto"/>
        <w:ind w:left="709"/>
        <w:jc w:val="both"/>
        <w:rPr>
          <w:color w:val="FF0000"/>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B75F40" w:rsidRPr="00B7489A" w:rsidTr="00355B62">
        <w:tc>
          <w:tcPr>
            <w:tcW w:w="9219" w:type="dxa"/>
            <w:shd w:val="clear" w:color="auto" w:fill="auto"/>
          </w:tcPr>
          <w:p w:rsidR="00B75F40" w:rsidRPr="00B7489A" w:rsidRDefault="00B75F40" w:rsidP="004B375A">
            <w:pPr>
              <w:spacing w:line="360" w:lineRule="auto"/>
              <w:ind w:left="34"/>
              <w:jc w:val="both"/>
              <w:rPr>
                <w:b/>
                <w:color w:val="FF0000"/>
                <w:sz w:val="18"/>
                <w:szCs w:val="18"/>
                <w:lang w:val="de-DE"/>
              </w:rPr>
            </w:pPr>
          </w:p>
          <w:p w:rsidR="00B75F40" w:rsidRPr="00B7489A" w:rsidRDefault="00B75F40" w:rsidP="004B375A">
            <w:pPr>
              <w:spacing w:line="360" w:lineRule="auto"/>
              <w:jc w:val="both"/>
              <w:rPr>
                <w:b/>
                <w:color w:val="FF0000"/>
                <w:sz w:val="18"/>
                <w:szCs w:val="18"/>
                <w:lang w:val="de-DE"/>
              </w:rPr>
            </w:pPr>
            <w:r w:rsidRPr="00B7489A">
              <w:rPr>
                <w:b/>
                <w:color w:val="FF0000"/>
                <w:sz w:val="18"/>
                <w:szCs w:val="18"/>
                <w:lang w:val="de-DE"/>
              </w:rPr>
              <w:t xml:space="preserve">Weitere mitbietende </w:t>
            </w:r>
            <w:r w:rsidR="006C3C38" w:rsidRPr="00B7489A">
              <w:rPr>
                <w:b/>
                <w:color w:val="FF0000"/>
                <w:sz w:val="18"/>
                <w:szCs w:val="18"/>
                <w:lang w:val="de-DE"/>
              </w:rPr>
              <w:t>Unternehmen</w:t>
            </w:r>
            <w:r w:rsidRPr="00B7489A">
              <w:rPr>
                <w:b/>
                <w:color w:val="FF0000"/>
                <w:sz w:val="18"/>
                <w:szCs w:val="18"/>
                <w:lang w:val="de-DE"/>
              </w:rPr>
              <w:t xml:space="preserve"> mit entsprechenden </w:t>
            </w:r>
            <w:r w:rsidR="002E7BA4" w:rsidRPr="00B7489A">
              <w:rPr>
                <w:b/>
                <w:color w:val="FF0000"/>
                <w:sz w:val="18"/>
                <w:szCs w:val="18"/>
                <w:lang w:val="de-DE"/>
              </w:rPr>
              <w:t>Leistungsa</w:t>
            </w:r>
            <w:r w:rsidRPr="00B7489A">
              <w:rPr>
                <w:b/>
                <w:color w:val="FF0000"/>
                <w:sz w:val="18"/>
                <w:szCs w:val="18"/>
                <w:lang w:val="de-DE"/>
              </w:rPr>
              <w:t xml:space="preserve">nteilen </w:t>
            </w:r>
          </w:p>
          <w:p w:rsidR="00B75F40" w:rsidRDefault="00B75F40" w:rsidP="004B375A">
            <w:pPr>
              <w:spacing w:line="360" w:lineRule="auto"/>
              <w:ind w:left="34"/>
              <w:jc w:val="both"/>
              <w:rPr>
                <w:color w:val="FF0000"/>
                <w:sz w:val="18"/>
                <w:szCs w:val="18"/>
                <w:lang w:val="de-DE"/>
              </w:rPr>
            </w:pPr>
            <w:r w:rsidRPr="00B7489A">
              <w:rPr>
                <w:color w:val="FF0000"/>
                <w:sz w:val="18"/>
                <w:szCs w:val="18"/>
                <w:lang w:val="de-DE"/>
              </w:rPr>
              <w:fldChar w:fldCharType="begin">
                <w:ffData>
                  <w:name w:val="Testo75"/>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p w:rsidR="00355B62" w:rsidRPr="00B7489A" w:rsidRDefault="00355B62" w:rsidP="004B375A">
            <w:pPr>
              <w:spacing w:line="360" w:lineRule="auto"/>
              <w:ind w:left="34"/>
              <w:jc w:val="both"/>
              <w:rPr>
                <w:color w:val="FF0000"/>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B7489A" w:rsidRDefault="002E7BA4" w:rsidP="00355B62">
      <w:pPr>
        <w:spacing w:line="360" w:lineRule="auto"/>
        <w:ind w:left="567"/>
        <w:jc w:val="both"/>
        <w:rPr>
          <w:b/>
          <w:color w:val="FF0000"/>
          <w:sz w:val="18"/>
          <w:szCs w:val="18"/>
          <w:lang w:val="de-DE"/>
        </w:rPr>
      </w:pPr>
      <w:r w:rsidRPr="00B7489A">
        <w:rPr>
          <w:color w:val="FF0000"/>
          <w:sz w:val="18"/>
          <w:szCs w:val="18"/>
          <w:lang w:val="de-DE"/>
        </w:rPr>
        <w:t xml:space="preserve">Bei gemischten </w:t>
      </w:r>
      <w:r w:rsidR="00BC7C8B" w:rsidRPr="00B7489A">
        <w:rPr>
          <w:color w:val="FF0000"/>
          <w:sz w:val="18"/>
          <w:szCs w:val="18"/>
          <w:lang w:val="de-DE"/>
        </w:rPr>
        <w:t>Bietergemeinschaften</w:t>
      </w:r>
      <w:r w:rsidRPr="00B7489A">
        <w:rPr>
          <w:color w:val="FF0000"/>
          <w:sz w:val="18"/>
          <w:szCs w:val="18"/>
          <w:lang w:val="de-DE"/>
        </w:rPr>
        <w:t xml:space="preserve">, </w:t>
      </w:r>
      <w:r w:rsidR="00773D71" w:rsidRPr="00B7489A">
        <w:rPr>
          <w:color w:val="FF0000"/>
          <w:sz w:val="18"/>
          <w:szCs w:val="18"/>
          <w:lang w:val="de-DE"/>
        </w:rPr>
        <w:t xml:space="preserve">gewöhnlichen </w:t>
      </w:r>
      <w:r w:rsidRPr="00B7489A">
        <w:rPr>
          <w:color w:val="FF0000"/>
          <w:sz w:val="18"/>
          <w:szCs w:val="18"/>
          <w:lang w:val="de-DE"/>
        </w:rPr>
        <w:t>Konsortien, EWIV, Unternehmensnetzwerken (</w:t>
      </w:r>
      <w:r w:rsidRPr="001F26B0">
        <w:rPr>
          <w:i/>
          <w:color w:val="FF0000"/>
          <w:sz w:val="18"/>
          <w:szCs w:val="18"/>
          <w:lang w:val="de-DE"/>
        </w:rPr>
        <w:t xml:space="preserve">wobei das federführende Unternehmen </w:t>
      </w:r>
      <w:r w:rsidR="00773D71" w:rsidRPr="001F26B0">
        <w:rPr>
          <w:i/>
          <w:color w:val="FF0000"/>
          <w:sz w:val="18"/>
          <w:szCs w:val="18"/>
          <w:lang w:val="de-DE"/>
        </w:rPr>
        <w:t>den überwiegenden Anteil der</w:t>
      </w:r>
      <w:r w:rsidRPr="001F26B0">
        <w:rPr>
          <w:i/>
          <w:color w:val="FF0000"/>
          <w:sz w:val="18"/>
          <w:szCs w:val="18"/>
          <w:lang w:val="de-DE"/>
        </w:rPr>
        <w:t xml:space="preserve"> Hauptleistung</w:t>
      </w:r>
      <w:r w:rsidRPr="00B7489A">
        <w:rPr>
          <w:color w:val="FF0000"/>
          <w:sz w:val="18"/>
          <w:szCs w:val="18"/>
          <w:lang w:val="de-DE"/>
        </w:rPr>
        <w:t xml:space="preserve"> oder </w:t>
      </w:r>
      <w:r w:rsidR="00773D71" w:rsidRPr="00B7489A">
        <w:rPr>
          <w:color w:val="FF0000"/>
          <w:sz w:val="18"/>
          <w:szCs w:val="18"/>
          <w:lang w:val="de-DE"/>
        </w:rPr>
        <w:t>mindestens</w:t>
      </w:r>
      <w:r w:rsidRPr="00B7489A">
        <w:rPr>
          <w:color w:val="FF0000"/>
          <w:sz w:val="18"/>
          <w:szCs w:val="18"/>
          <w:lang w:val="de-DE"/>
        </w:rPr>
        <w:t xml:space="preserve"> </w:t>
      </w:r>
      <w:r w:rsidR="00773D71" w:rsidRPr="00B7489A">
        <w:rPr>
          <w:color w:val="FF0000"/>
          <w:sz w:val="18"/>
          <w:szCs w:val="18"/>
          <w:lang w:val="de-DE"/>
        </w:rPr>
        <w:t>den Leistungsa</w:t>
      </w:r>
      <w:r w:rsidRPr="00B7489A">
        <w:rPr>
          <w:color w:val="FF0000"/>
          <w:sz w:val="18"/>
          <w:szCs w:val="18"/>
          <w:lang w:val="de-DE"/>
        </w:rPr>
        <w:t>nteil, der in den Ausschreibungsbedingungen angegeben ist</w:t>
      </w:r>
      <w:r w:rsidR="00773D71" w:rsidRPr="00B7489A">
        <w:rPr>
          <w:color w:val="FF0000"/>
          <w:sz w:val="18"/>
          <w:szCs w:val="18"/>
          <w:lang w:val="de-DE"/>
        </w:rPr>
        <w:t>,</w:t>
      </w:r>
      <w:r w:rsidRPr="00B7489A">
        <w:rPr>
          <w:color w:val="FF0000"/>
          <w:sz w:val="18"/>
          <w:szCs w:val="18"/>
          <w:lang w:val="de-DE"/>
        </w:rPr>
        <w:t xml:space="preserve"> erbringen muss)</w:t>
      </w:r>
      <w:r w:rsidR="00D35141" w:rsidRPr="00B7489A">
        <w:rPr>
          <w:color w:val="FF0000"/>
          <w:sz w:val="18"/>
          <w:szCs w:val="18"/>
          <w:lang w:val="de-DE"/>
        </w:rPr>
        <w:t>:</w:t>
      </w:r>
      <w:r w:rsidRPr="00B7489A">
        <w:rPr>
          <w:color w:val="FF0000"/>
          <w:sz w:val="18"/>
          <w:szCs w:val="18"/>
          <w:lang w:val="de-DE"/>
        </w:rPr>
        <w:t xml:space="preserve"> </w:t>
      </w:r>
    </w:p>
    <w:p w:rsidR="00AE62CE" w:rsidRPr="00B7489A" w:rsidRDefault="00AE62CE" w:rsidP="00355B62">
      <w:pPr>
        <w:spacing w:line="360" w:lineRule="auto"/>
        <w:ind w:left="567"/>
        <w:jc w:val="both"/>
        <w:rPr>
          <w:color w:val="FF0000"/>
          <w:sz w:val="18"/>
          <w:szCs w:val="18"/>
          <w:lang w:val="de-DE"/>
        </w:rPr>
      </w:pPr>
      <w:r w:rsidRPr="00B7489A">
        <w:rPr>
          <w:color w:val="FF0000"/>
          <w:sz w:val="18"/>
          <w:szCs w:val="18"/>
          <w:lang w:val="de-DE"/>
        </w:rPr>
        <w:t>Beteiligungsan</w:t>
      </w:r>
      <w:r w:rsidR="00921AA8" w:rsidRPr="00B7489A">
        <w:rPr>
          <w:color w:val="FF0000"/>
          <w:sz w:val="18"/>
          <w:szCs w:val="18"/>
          <w:lang w:val="de-DE"/>
        </w:rPr>
        <w:t>teil</w:t>
      </w:r>
      <w:r w:rsidR="00B848EE" w:rsidRPr="00B7489A">
        <w:rPr>
          <w:color w:val="FF0000"/>
          <w:sz w:val="18"/>
          <w:szCs w:val="18"/>
          <w:lang w:val="de-DE"/>
        </w:rPr>
        <w:t>e</w:t>
      </w:r>
      <w:r w:rsidR="001F26B0">
        <w:rPr>
          <w:color w:val="FF0000"/>
          <w:sz w:val="18"/>
          <w:szCs w:val="18"/>
          <w:lang w:val="de-DE"/>
        </w:rPr>
        <w:t>:</w:t>
      </w:r>
    </w:p>
    <w:tbl>
      <w:tblPr>
        <w:tblW w:w="918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1"/>
        <w:gridCol w:w="1701"/>
        <w:gridCol w:w="1842"/>
        <w:gridCol w:w="1701"/>
      </w:tblGrid>
      <w:tr w:rsidR="00F05E39" w:rsidRPr="00B7489A" w:rsidTr="002B195C">
        <w:trPr>
          <w:trHeight w:val="490"/>
        </w:trPr>
        <w:tc>
          <w:tcPr>
            <w:tcW w:w="3941" w:type="dxa"/>
            <w:shd w:val="clear" w:color="auto" w:fill="auto"/>
            <w:vAlign w:val="center"/>
          </w:tcPr>
          <w:p w:rsidR="00F05E39" w:rsidRPr="00B7489A" w:rsidRDefault="00F05E39" w:rsidP="004B375A">
            <w:pPr>
              <w:spacing w:line="360" w:lineRule="auto"/>
              <w:jc w:val="center"/>
              <w:rPr>
                <w:b/>
                <w:color w:val="FF0000"/>
                <w:sz w:val="18"/>
                <w:szCs w:val="18"/>
                <w:lang w:val="de-DE"/>
              </w:rPr>
            </w:pPr>
            <w:r w:rsidRPr="00B7489A">
              <w:rPr>
                <w:b/>
                <w:color w:val="FF0000"/>
                <w:sz w:val="18"/>
                <w:szCs w:val="18"/>
                <w:lang w:val="de-DE"/>
              </w:rPr>
              <w:t>Unternehmen</w:t>
            </w:r>
          </w:p>
        </w:tc>
        <w:tc>
          <w:tcPr>
            <w:tcW w:w="1701" w:type="dxa"/>
            <w:shd w:val="clear" w:color="auto" w:fill="auto"/>
            <w:vAlign w:val="center"/>
          </w:tcPr>
          <w:p w:rsidR="00F05E39" w:rsidRPr="00B7489A" w:rsidRDefault="00F05E39" w:rsidP="004B375A">
            <w:pPr>
              <w:spacing w:line="360" w:lineRule="auto"/>
              <w:jc w:val="center"/>
              <w:rPr>
                <w:b/>
                <w:color w:val="FF0000"/>
                <w:sz w:val="18"/>
                <w:szCs w:val="18"/>
                <w:lang w:val="de-DE"/>
              </w:rPr>
            </w:pPr>
            <w:r w:rsidRPr="00B7489A">
              <w:rPr>
                <w:b/>
                <w:color w:val="FF0000"/>
                <w:sz w:val="18"/>
                <w:szCs w:val="18"/>
                <w:lang w:val="de-DE"/>
              </w:rPr>
              <w:t>Hauptleistung</w:t>
            </w:r>
          </w:p>
        </w:tc>
        <w:tc>
          <w:tcPr>
            <w:tcW w:w="1842" w:type="dxa"/>
            <w:shd w:val="clear" w:color="auto" w:fill="auto"/>
            <w:vAlign w:val="center"/>
          </w:tcPr>
          <w:p w:rsidR="00F05E39" w:rsidRPr="00B7489A" w:rsidRDefault="00F05E39" w:rsidP="004B375A">
            <w:pPr>
              <w:spacing w:line="360" w:lineRule="auto"/>
              <w:jc w:val="center"/>
              <w:rPr>
                <w:b/>
                <w:color w:val="FF0000"/>
                <w:sz w:val="18"/>
                <w:szCs w:val="18"/>
                <w:lang w:val="de-DE"/>
              </w:rPr>
            </w:pPr>
            <w:r w:rsidRPr="00B7489A">
              <w:rPr>
                <w:b/>
                <w:color w:val="FF0000"/>
                <w:sz w:val="18"/>
                <w:szCs w:val="18"/>
                <w:lang w:val="de-DE"/>
              </w:rPr>
              <w:t>Nebe</w:t>
            </w:r>
            <w:r w:rsidR="00716BDC" w:rsidRPr="00B7489A">
              <w:rPr>
                <w:b/>
                <w:color w:val="FF0000"/>
                <w:sz w:val="18"/>
                <w:szCs w:val="18"/>
                <w:lang w:val="de-DE"/>
              </w:rPr>
              <w:t>n</w:t>
            </w:r>
            <w:r w:rsidRPr="00B7489A">
              <w:rPr>
                <w:b/>
                <w:color w:val="FF0000"/>
                <w:sz w:val="18"/>
                <w:szCs w:val="18"/>
                <w:lang w:val="de-DE"/>
              </w:rPr>
              <w:t>leistung 1</w:t>
            </w:r>
          </w:p>
        </w:tc>
        <w:tc>
          <w:tcPr>
            <w:tcW w:w="1701" w:type="dxa"/>
            <w:shd w:val="clear" w:color="auto" w:fill="auto"/>
            <w:vAlign w:val="center"/>
          </w:tcPr>
          <w:p w:rsidR="00F05E39" w:rsidRPr="00B7489A" w:rsidRDefault="00F05E39" w:rsidP="004B375A">
            <w:pPr>
              <w:spacing w:line="360" w:lineRule="auto"/>
              <w:jc w:val="center"/>
              <w:rPr>
                <w:b/>
                <w:color w:val="FF0000"/>
                <w:sz w:val="18"/>
                <w:szCs w:val="18"/>
                <w:lang w:val="de-DE"/>
              </w:rPr>
            </w:pPr>
            <w:r w:rsidRPr="00B7489A">
              <w:rPr>
                <w:b/>
                <w:color w:val="FF0000"/>
                <w:sz w:val="18"/>
                <w:szCs w:val="18"/>
                <w:lang w:val="de-DE"/>
              </w:rPr>
              <w:t>Nebenleistung 2</w:t>
            </w:r>
          </w:p>
        </w:tc>
      </w:tr>
      <w:tr w:rsidR="00F05E39" w:rsidRPr="00B7489A" w:rsidTr="002B195C">
        <w:trPr>
          <w:trHeight w:val="554"/>
        </w:trPr>
        <w:tc>
          <w:tcPr>
            <w:tcW w:w="3941" w:type="dxa"/>
            <w:shd w:val="clear" w:color="auto" w:fill="auto"/>
            <w:vAlign w:val="center"/>
          </w:tcPr>
          <w:p w:rsidR="00F05E39" w:rsidRPr="00B7489A" w:rsidRDefault="00F05E39" w:rsidP="00381C57">
            <w:pPr>
              <w:rPr>
                <w:color w:val="FF0000"/>
                <w:sz w:val="18"/>
                <w:szCs w:val="18"/>
                <w:lang w:val="de-DE"/>
              </w:rPr>
            </w:pPr>
            <w:r w:rsidRPr="00B7489A">
              <w:rPr>
                <w:color w:val="FF0000"/>
                <w:sz w:val="18"/>
                <w:szCs w:val="18"/>
                <w:lang w:val="de-DE"/>
              </w:rPr>
              <w:t xml:space="preserve">Federführendes Unternehmen </w:t>
            </w:r>
          </w:p>
          <w:p w:rsidR="00F05E39" w:rsidRPr="00B7489A" w:rsidRDefault="00F05E39" w:rsidP="00381C57">
            <w:pPr>
              <w:rPr>
                <w:b/>
                <w:color w:val="FF0000"/>
                <w:sz w:val="18"/>
                <w:szCs w:val="18"/>
                <w:lang w:val="de-DE"/>
              </w:rPr>
            </w:pPr>
            <w:r w:rsidRPr="00B7489A">
              <w:rPr>
                <w:b/>
                <w:color w:val="FF0000"/>
                <w:sz w:val="18"/>
                <w:szCs w:val="18"/>
                <w:lang w:val="de-DE"/>
              </w:rPr>
              <w:fldChar w:fldCharType="begin">
                <w:ffData>
                  <w:name w:val="Testo116"/>
                  <w:enabled/>
                  <w:calcOnExit w:val="0"/>
                  <w:textInput/>
                </w:ffData>
              </w:fldChar>
            </w:r>
            <w:bookmarkStart w:id="17" w:name="Testo116"/>
            <w:r w:rsidRPr="00B7489A">
              <w:rPr>
                <w:b/>
                <w:color w:val="FF0000"/>
                <w:sz w:val="18"/>
                <w:szCs w:val="18"/>
                <w:lang w:val="de-DE"/>
              </w:rPr>
              <w:instrText xml:space="preserve"> FORMTEXT </w:instrText>
            </w:r>
            <w:r w:rsidRPr="00B7489A">
              <w:rPr>
                <w:b/>
                <w:color w:val="FF0000"/>
                <w:sz w:val="18"/>
                <w:szCs w:val="18"/>
                <w:lang w:val="de-DE"/>
              </w:rPr>
            </w:r>
            <w:r w:rsidRPr="00B7489A">
              <w:rPr>
                <w:b/>
                <w:color w:val="FF0000"/>
                <w:sz w:val="18"/>
                <w:szCs w:val="18"/>
                <w:lang w:val="de-DE"/>
              </w:rPr>
              <w:fldChar w:fldCharType="separate"/>
            </w:r>
            <w:r w:rsidRPr="00B7489A">
              <w:rPr>
                <w:b/>
                <w:color w:val="FF0000"/>
                <w:sz w:val="18"/>
                <w:szCs w:val="18"/>
                <w:lang w:val="de-DE"/>
              </w:rPr>
              <w:t> </w:t>
            </w:r>
            <w:r w:rsidRPr="00B7489A">
              <w:rPr>
                <w:b/>
                <w:color w:val="FF0000"/>
                <w:sz w:val="18"/>
                <w:szCs w:val="18"/>
                <w:lang w:val="de-DE"/>
              </w:rPr>
              <w:t> </w:t>
            </w:r>
            <w:r w:rsidRPr="00B7489A">
              <w:rPr>
                <w:b/>
                <w:color w:val="FF0000"/>
                <w:sz w:val="18"/>
                <w:szCs w:val="18"/>
                <w:lang w:val="de-DE"/>
              </w:rPr>
              <w:t> </w:t>
            </w:r>
            <w:r w:rsidRPr="00B7489A">
              <w:rPr>
                <w:b/>
                <w:color w:val="FF0000"/>
                <w:sz w:val="18"/>
                <w:szCs w:val="18"/>
                <w:lang w:val="de-DE"/>
              </w:rPr>
              <w:t> </w:t>
            </w:r>
            <w:r w:rsidRPr="00B7489A">
              <w:rPr>
                <w:b/>
                <w:color w:val="FF0000"/>
                <w:sz w:val="18"/>
                <w:szCs w:val="18"/>
                <w:lang w:val="de-DE"/>
              </w:rPr>
              <w:t> </w:t>
            </w:r>
            <w:r w:rsidRPr="00B7489A">
              <w:rPr>
                <w:b/>
                <w:color w:val="FF0000"/>
                <w:sz w:val="18"/>
                <w:szCs w:val="18"/>
                <w:lang w:val="de-DE"/>
              </w:rPr>
              <w:fldChar w:fldCharType="end"/>
            </w:r>
            <w:bookmarkEnd w:id="17"/>
          </w:p>
        </w:tc>
        <w:tc>
          <w:tcPr>
            <w:tcW w:w="1701" w:type="dxa"/>
            <w:shd w:val="clear" w:color="auto" w:fill="auto"/>
            <w:vAlign w:val="center"/>
          </w:tcPr>
          <w:p w:rsidR="00F05E39" w:rsidRPr="00B7489A" w:rsidRDefault="00F05E39" w:rsidP="004B375A">
            <w:pPr>
              <w:spacing w:line="360" w:lineRule="auto"/>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c>
          <w:tcPr>
            <w:tcW w:w="1842" w:type="dxa"/>
            <w:shd w:val="clear" w:color="auto" w:fill="auto"/>
            <w:vAlign w:val="center"/>
          </w:tcPr>
          <w:p w:rsidR="00F05E39" w:rsidRPr="00B7489A" w:rsidRDefault="00F05E39" w:rsidP="004B375A">
            <w:pPr>
              <w:spacing w:line="360" w:lineRule="auto"/>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c>
          <w:tcPr>
            <w:tcW w:w="1701" w:type="dxa"/>
            <w:shd w:val="clear" w:color="auto" w:fill="auto"/>
            <w:vAlign w:val="center"/>
          </w:tcPr>
          <w:p w:rsidR="00F05E39" w:rsidRPr="00B7489A" w:rsidRDefault="00F05E39" w:rsidP="004B375A">
            <w:pPr>
              <w:spacing w:line="360" w:lineRule="auto"/>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r>
      <w:tr w:rsidR="00F05E39" w:rsidRPr="00B7489A" w:rsidTr="002B195C">
        <w:trPr>
          <w:trHeight w:val="562"/>
        </w:trPr>
        <w:tc>
          <w:tcPr>
            <w:tcW w:w="3941" w:type="dxa"/>
            <w:shd w:val="clear" w:color="auto" w:fill="auto"/>
            <w:vAlign w:val="center"/>
          </w:tcPr>
          <w:p w:rsidR="00F05E39" w:rsidRPr="00B7489A" w:rsidRDefault="00F05E39" w:rsidP="00381C57">
            <w:pPr>
              <w:rPr>
                <w:color w:val="FF0000"/>
                <w:sz w:val="18"/>
                <w:szCs w:val="18"/>
                <w:lang w:val="de-DE"/>
              </w:rPr>
            </w:pPr>
            <w:r w:rsidRPr="00B7489A">
              <w:rPr>
                <w:color w:val="FF0000"/>
                <w:sz w:val="18"/>
                <w:szCs w:val="18"/>
                <w:lang w:val="de-DE"/>
              </w:rPr>
              <w:t xml:space="preserve">Mitbietendes Unternehmen </w:t>
            </w:r>
          </w:p>
          <w:p w:rsidR="00F05E39" w:rsidRPr="00B7489A" w:rsidRDefault="00F05E39" w:rsidP="00381C57">
            <w:pPr>
              <w:rPr>
                <w:color w:val="FF0000"/>
                <w:sz w:val="18"/>
                <w:szCs w:val="18"/>
                <w:lang w:val="de-DE"/>
              </w:rPr>
            </w:pPr>
            <w:r w:rsidRPr="00B7489A">
              <w:rPr>
                <w:color w:val="FF0000"/>
                <w:sz w:val="18"/>
                <w:szCs w:val="18"/>
                <w:lang w:val="de-DE"/>
              </w:rPr>
              <w:fldChar w:fldCharType="begin">
                <w:ffData>
                  <w:name w:val="Testo117"/>
                  <w:enabled/>
                  <w:calcOnExit w:val="0"/>
                  <w:textInput/>
                </w:ffData>
              </w:fldChar>
            </w:r>
            <w:bookmarkStart w:id="18" w:name="Testo117"/>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bookmarkEnd w:id="18"/>
          </w:p>
        </w:tc>
        <w:tc>
          <w:tcPr>
            <w:tcW w:w="1701" w:type="dxa"/>
            <w:shd w:val="clear" w:color="auto" w:fill="auto"/>
            <w:vAlign w:val="center"/>
          </w:tcPr>
          <w:p w:rsidR="00F05E39" w:rsidRPr="00B7489A" w:rsidRDefault="00F05E39" w:rsidP="004B375A">
            <w:pPr>
              <w:spacing w:line="360" w:lineRule="auto"/>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c>
          <w:tcPr>
            <w:tcW w:w="1842" w:type="dxa"/>
            <w:shd w:val="clear" w:color="auto" w:fill="auto"/>
            <w:vAlign w:val="center"/>
          </w:tcPr>
          <w:p w:rsidR="00F05E39" w:rsidRPr="00B7489A" w:rsidRDefault="00F05E39" w:rsidP="004B375A">
            <w:pPr>
              <w:spacing w:line="360" w:lineRule="auto"/>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c>
          <w:tcPr>
            <w:tcW w:w="1701" w:type="dxa"/>
            <w:shd w:val="clear" w:color="auto" w:fill="auto"/>
            <w:vAlign w:val="center"/>
          </w:tcPr>
          <w:p w:rsidR="00F05E39" w:rsidRPr="00B7489A" w:rsidRDefault="00F05E39" w:rsidP="004B375A">
            <w:pPr>
              <w:spacing w:line="360" w:lineRule="auto"/>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r>
      <w:tr w:rsidR="00F05E39" w:rsidRPr="00B7489A" w:rsidTr="002B195C">
        <w:trPr>
          <w:trHeight w:val="556"/>
        </w:trPr>
        <w:tc>
          <w:tcPr>
            <w:tcW w:w="3941" w:type="dxa"/>
            <w:shd w:val="clear" w:color="auto" w:fill="auto"/>
            <w:vAlign w:val="center"/>
          </w:tcPr>
          <w:p w:rsidR="00F05E39" w:rsidRPr="00B7489A" w:rsidRDefault="00B323F7" w:rsidP="00381C57">
            <w:pPr>
              <w:rPr>
                <w:color w:val="FF0000"/>
                <w:sz w:val="18"/>
                <w:szCs w:val="18"/>
                <w:lang w:val="de-DE"/>
              </w:rPr>
            </w:pPr>
            <w:r w:rsidRPr="00B7489A">
              <w:rPr>
                <w:color w:val="FF0000"/>
                <w:sz w:val="18"/>
                <w:szCs w:val="18"/>
                <w:lang w:val="de-DE"/>
              </w:rPr>
              <w:t>Andere m</w:t>
            </w:r>
            <w:r w:rsidR="00F05E39" w:rsidRPr="00B7489A">
              <w:rPr>
                <w:color w:val="FF0000"/>
                <w:sz w:val="18"/>
                <w:szCs w:val="18"/>
                <w:lang w:val="de-DE"/>
              </w:rPr>
              <w:t>itbietende Unternehmen</w:t>
            </w:r>
          </w:p>
          <w:p w:rsidR="00F05E39" w:rsidRPr="00B7489A" w:rsidRDefault="00F05E39" w:rsidP="00381C57">
            <w:pPr>
              <w:rPr>
                <w:color w:val="FF0000"/>
                <w:sz w:val="18"/>
                <w:szCs w:val="18"/>
                <w:lang w:val="de-DE"/>
              </w:rPr>
            </w:pPr>
            <w:r w:rsidRPr="00B7489A">
              <w:rPr>
                <w:color w:val="FF0000"/>
                <w:sz w:val="18"/>
                <w:szCs w:val="18"/>
                <w:lang w:val="de-DE"/>
              </w:rPr>
              <w:fldChar w:fldCharType="begin">
                <w:ffData>
                  <w:name w:val="Testo118"/>
                  <w:enabled/>
                  <w:calcOnExit w:val="0"/>
                  <w:textInput/>
                </w:ffData>
              </w:fldChar>
            </w:r>
            <w:bookmarkStart w:id="19" w:name="Testo118"/>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bookmarkEnd w:id="19"/>
          </w:p>
        </w:tc>
        <w:tc>
          <w:tcPr>
            <w:tcW w:w="1701" w:type="dxa"/>
            <w:shd w:val="clear" w:color="auto" w:fill="auto"/>
            <w:vAlign w:val="center"/>
          </w:tcPr>
          <w:p w:rsidR="00F05E39" w:rsidRPr="00B7489A" w:rsidRDefault="00F05E39" w:rsidP="004B375A">
            <w:pPr>
              <w:spacing w:line="360" w:lineRule="auto"/>
              <w:jc w:val="center"/>
              <w:rPr>
                <w:color w:val="FF0000"/>
                <w:sz w:val="18"/>
                <w:szCs w:val="18"/>
                <w:lang w:val="de-DE"/>
              </w:rPr>
            </w:pPr>
            <w:r w:rsidRPr="00B7489A">
              <w:rPr>
                <w:color w:val="FF0000"/>
                <w:sz w:val="18"/>
                <w:szCs w:val="18"/>
                <w:lang w:val="de-DE"/>
              </w:rPr>
              <w:fldChar w:fldCharType="begin">
                <w:ffData>
                  <w:name w:val="Testo78"/>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c>
          <w:tcPr>
            <w:tcW w:w="1842" w:type="dxa"/>
            <w:shd w:val="clear" w:color="auto" w:fill="auto"/>
            <w:vAlign w:val="center"/>
          </w:tcPr>
          <w:p w:rsidR="00F05E39" w:rsidRPr="00B7489A" w:rsidRDefault="00F05E39" w:rsidP="004B375A">
            <w:pPr>
              <w:spacing w:line="360" w:lineRule="auto"/>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c>
          <w:tcPr>
            <w:tcW w:w="1701" w:type="dxa"/>
            <w:shd w:val="clear" w:color="auto" w:fill="auto"/>
            <w:vAlign w:val="center"/>
          </w:tcPr>
          <w:p w:rsidR="00F05E39" w:rsidRPr="00B7489A" w:rsidRDefault="00F05E39" w:rsidP="004B375A">
            <w:pPr>
              <w:spacing w:line="360" w:lineRule="auto"/>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r>
    </w:tbl>
    <w:p w:rsidR="00AE62CE" w:rsidRPr="00B7489A" w:rsidRDefault="00AE62CE" w:rsidP="00AE62CE">
      <w:pPr>
        <w:spacing w:line="360" w:lineRule="auto"/>
        <w:ind w:left="709"/>
        <w:jc w:val="both"/>
        <w:rPr>
          <w:color w:val="FF0000"/>
          <w:sz w:val="18"/>
          <w:szCs w:val="18"/>
          <w:lang w:val="de-DE"/>
        </w:rPr>
      </w:pPr>
    </w:p>
    <w:p w:rsidR="00F05E39" w:rsidRPr="00B7489A" w:rsidRDefault="00AE62CE" w:rsidP="00355B62">
      <w:pPr>
        <w:spacing w:line="360" w:lineRule="auto"/>
        <w:ind w:left="567"/>
        <w:jc w:val="both"/>
        <w:rPr>
          <w:color w:val="FF0000"/>
          <w:sz w:val="18"/>
          <w:szCs w:val="18"/>
          <w:lang w:val="de-DE"/>
        </w:rPr>
      </w:pPr>
      <w:r w:rsidRPr="00B7489A">
        <w:rPr>
          <w:color w:val="FF0000"/>
          <w:sz w:val="18"/>
          <w:szCs w:val="18"/>
          <w:lang w:val="de-DE"/>
        </w:rPr>
        <w:t>Ausführungsanteil</w:t>
      </w:r>
      <w:r w:rsidR="00B848EE" w:rsidRPr="00B7489A">
        <w:rPr>
          <w:color w:val="FF0000"/>
          <w:sz w:val="18"/>
          <w:szCs w:val="18"/>
          <w:lang w:val="de-DE"/>
        </w:rPr>
        <w:t>e</w:t>
      </w:r>
      <w:r w:rsidR="00D35141" w:rsidRPr="00B7489A">
        <w:rPr>
          <w:color w:val="FF0000"/>
          <w:sz w:val="18"/>
          <w:szCs w:val="18"/>
          <w:lang w:val="de-DE"/>
        </w:rPr>
        <w:t>/-teil</w:t>
      </w:r>
      <w:r w:rsidR="00B848EE" w:rsidRPr="00B7489A">
        <w:rPr>
          <w:color w:val="FF0000"/>
          <w:sz w:val="18"/>
          <w:szCs w:val="18"/>
          <w:lang w:val="de-DE"/>
        </w:rPr>
        <w:t>e</w:t>
      </w:r>
      <w:r w:rsidR="001F26B0">
        <w:rPr>
          <w:color w:val="FF0000"/>
          <w:sz w:val="18"/>
          <w:szCs w:val="18"/>
          <w:lang w:val="de-DE"/>
        </w:rPr>
        <w:t>:</w:t>
      </w:r>
    </w:p>
    <w:tbl>
      <w:tblPr>
        <w:tblW w:w="918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1"/>
        <w:gridCol w:w="1701"/>
        <w:gridCol w:w="1842"/>
        <w:gridCol w:w="1701"/>
      </w:tblGrid>
      <w:tr w:rsidR="00AE62CE" w:rsidRPr="00B7489A" w:rsidTr="002B195C">
        <w:trPr>
          <w:trHeight w:val="490"/>
        </w:trPr>
        <w:tc>
          <w:tcPr>
            <w:tcW w:w="3941" w:type="dxa"/>
            <w:shd w:val="clear" w:color="auto" w:fill="auto"/>
            <w:vAlign w:val="center"/>
          </w:tcPr>
          <w:p w:rsidR="00AE62CE" w:rsidRPr="00B7489A" w:rsidRDefault="00AE62CE" w:rsidP="004B375A">
            <w:pPr>
              <w:spacing w:line="360" w:lineRule="auto"/>
              <w:jc w:val="center"/>
              <w:rPr>
                <w:b/>
                <w:color w:val="FF0000"/>
                <w:sz w:val="18"/>
                <w:szCs w:val="18"/>
                <w:lang w:val="de-DE"/>
              </w:rPr>
            </w:pPr>
            <w:r w:rsidRPr="00B7489A">
              <w:rPr>
                <w:b/>
                <w:color w:val="FF0000"/>
                <w:sz w:val="18"/>
                <w:szCs w:val="18"/>
                <w:lang w:val="de-DE"/>
              </w:rPr>
              <w:t>Unternehmen</w:t>
            </w:r>
          </w:p>
        </w:tc>
        <w:tc>
          <w:tcPr>
            <w:tcW w:w="1701" w:type="dxa"/>
            <w:shd w:val="clear" w:color="auto" w:fill="auto"/>
            <w:vAlign w:val="center"/>
          </w:tcPr>
          <w:p w:rsidR="00AE62CE" w:rsidRPr="00B7489A" w:rsidRDefault="00AE62CE" w:rsidP="004B375A">
            <w:pPr>
              <w:spacing w:line="360" w:lineRule="auto"/>
              <w:jc w:val="center"/>
              <w:rPr>
                <w:b/>
                <w:color w:val="FF0000"/>
                <w:sz w:val="18"/>
                <w:szCs w:val="18"/>
                <w:lang w:val="de-DE"/>
              </w:rPr>
            </w:pPr>
            <w:r w:rsidRPr="00B7489A">
              <w:rPr>
                <w:b/>
                <w:color w:val="FF0000"/>
                <w:sz w:val="18"/>
                <w:szCs w:val="18"/>
                <w:lang w:val="de-DE"/>
              </w:rPr>
              <w:t>Hauptleistung</w:t>
            </w:r>
          </w:p>
        </w:tc>
        <w:tc>
          <w:tcPr>
            <w:tcW w:w="1842" w:type="dxa"/>
            <w:shd w:val="clear" w:color="auto" w:fill="auto"/>
            <w:vAlign w:val="center"/>
          </w:tcPr>
          <w:p w:rsidR="00AE62CE" w:rsidRPr="00B7489A" w:rsidRDefault="00AE62CE" w:rsidP="004B375A">
            <w:pPr>
              <w:spacing w:line="360" w:lineRule="auto"/>
              <w:jc w:val="center"/>
              <w:rPr>
                <w:b/>
                <w:color w:val="FF0000"/>
                <w:sz w:val="18"/>
                <w:szCs w:val="18"/>
                <w:lang w:val="de-DE"/>
              </w:rPr>
            </w:pPr>
            <w:r w:rsidRPr="00B7489A">
              <w:rPr>
                <w:b/>
                <w:color w:val="FF0000"/>
                <w:sz w:val="18"/>
                <w:szCs w:val="18"/>
                <w:lang w:val="de-DE"/>
              </w:rPr>
              <w:t>Nebe</w:t>
            </w:r>
            <w:r w:rsidR="00716BDC" w:rsidRPr="00B7489A">
              <w:rPr>
                <w:b/>
                <w:color w:val="FF0000"/>
                <w:sz w:val="18"/>
                <w:szCs w:val="18"/>
                <w:lang w:val="de-DE"/>
              </w:rPr>
              <w:t>n</w:t>
            </w:r>
            <w:r w:rsidRPr="00B7489A">
              <w:rPr>
                <w:b/>
                <w:color w:val="FF0000"/>
                <w:sz w:val="18"/>
                <w:szCs w:val="18"/>
                <w:lang w:val="de-DE"/>
              </w:rPr>
              <w:t>leistung 1</w:t>
            </w:r>
          </w:p>
        </w:tc>
        <w:tc>
          <w:tcPr>
            <w:tcW w:w="1701" w:type="dxa"/>
            <w:shd w:val="clear" w:color="auto" w:fill="auto"/>
            <w:vAlign w:val="center"/>
          </w:tcPr>
          <w:p w:rsidR="00AE62CE" w:rsidRPr="00B7489A" w:rsidRDefault="00AE62CE" w:rsidP="004B375A">
            <w:pPr>
              <w:spacing w:line="360" w:lineRule="auto"/>
              <w:jc w:val="center"/>
              <w:rPr>
                <w:b/>
                <w:color w:val="FF0000"/>
                <w:sz w:val="18"/>
                <w:szCs w:val="18"/>
                <w:lang w:val="de-DE"/>
              </w:rPr>
            </w:pPr>
            <w:r w:rsidRPr="00B7489A">
              <w:rPr>
                <w:b/>
                <w:color w:val="FF0000"/>
                <w:sz w:val="18"/>
                <w:szCs w:val="18"/>
                <w:lang w:val="de-DE"/>
              </w:rPr>
              <w:t>Nebenleistung 2</w:t>
            </w:r>
          </w:p>
        </w:tc>
      </w:tr>
      <w:tr w:rsidR="00AE62CE" w:rsidRPr="00B7489A" w:rsidTr="002B195C">
        <w:trPr>
          <w:trHeight w:val="554"/>
        </w:trPr>
        <w:tc>
          <w:tcPr>
            <w:tcW w:w="3941" w:type="dxa"/>
            <w:shd w:val="clear" w:color="auto" w:fill="auto"/>
            <w:vAlign w:val="center"/>
          </w:tcPr>
          <w:p w:rsidR="00AE62CE" w:rsidRPr="00B7489A" w:rsidRDefault="00AE62CE" w:rsidP="002B6071">
            <w:pPr>
              <w:rPr>
                <w:color w:val="FF0000"/>
                <w:sz w:val="18"/>
                <w:szCs w:val="18"/>
                <w:lang w:val="de-DE"/>
              </w:rPr>
            </w:pPr>
            <w:r w:rsidRPr="00B7489A">
              <w:rPr>
                <w:color w:val="FF0000"/>
                <w:sz w:val="18"/>
                <w:szCs w:val="18"/>
                <w:lang w:val="de-DE"/>
              </w:rPr>
              <w:t xml:space="preserve">Federführendes Unternehmen </w:t>
            </w:r>
          </w:p>
          <w:p w:rsidR="00AE62CE" w:rsidRPr="00B7489A" w:rsidRDefault="00AE62CE" w:rsidP="002B6071">
            <w:pPr>
              <w:rPr>
                <w:b/>
                <w:color w:val="FF0000"/>
                <w:sz w:val="18"/>
                <w:szCs w:val="18"/>
                <w:lang w:val="de-DE"/>
              </w:rPr>
            </w:pPr>
            <w:r w:rsidRPr="00B7489A">
              <w:rPr>
                <w:b/>
                <w:color w:val="FF0000"/>
                <w:sz w:val="18"/>
                <w:szCs w:val="18"/>
                <w:lang w:val="de-DE"/>
              </w:rPr>
              <w:fldChar w:fldCharType="begin">
                <w:ffData>
                  <w:name w:val="Testo116"/>
                  <w:enabled/>
                  <w:calcOnExit w:val="0"/>
                  <w:textInput/>
                </w:ffData>
              </w:fldChar>
            </w:r>
            <w:r w:rsidRPr="00B7489A">
              <w:rPr>
                <w:b/>
                <w:color w:val="FF0000"/>
                <w:sz w:val="18"/>
                <w:szCs w:val="18"/>
                <w:lang w:val="de-DE"/>
              </w:rPr>
              <w:instrText xml:space="preserve"> FORMTEXT </w:instrText>
            </w:r>
            <w:r w:rsidRPr="00B7489A">
              <w:rPr>
                <w:b/>
                <w:color w:val="FF0000"/>
                <w:sz w:val="18"/>
                <w:szCs w:val="18"/>
                <w:lang w:val="de-DE"/>
              </w:rPr>
            </w:r>
            <w:r w:rsidRPr="00B7489A">
              <w:rPr>
                <w:b/>
                <w:color w:val="FF0000"/>
                <w:sz w:val="18"/>
                <w:szCs w:val="18"/>
                <w:lang w:val="de-DE"/>
              </w:rPr>
              <w:fldChar w:fldCharType="separate"/>
            </w:r>
            <w:r w:rsidRPr="00B7489A">
              <w:rPr>
                <w:b/>
                <w:color w:val="FF0000"/>
                <w:sz w:val="18"/>
                <w:szCs w:val="18"/>
                <w:lang w:val="de-DE"/>
              </w:rPr>
              <w:t> </w:t>
            </w:r>
            <w:r w:rsidRPr="00B7489A">
              <w:rPr>
                <w:b/>
                <w:color w:val="FF0000"/>
                <w:sz w:val="18"/>
                <w:szCs w:val="18"/>
                <w:lang w:val="de-DE"/>
              </w:rPr>
              <w:t> </w:t>
            </w:r>
            <w:r w:rsidRPr="00B7489A">
              <w:rPr>
                <w:b/>
                <w:color w:val="FF0000"/>
                <w:sz w:val="18"/>
                <w:szCs w:val="18"/>
                <w:lang w:val="de-DE"/>
              </w:rPr>
              <w:t> </w:t>
            </w:r>
            <w:r w:rsidRPr="00B7489A">
              <w:rPr>
                <w:b/>
                <w:color w:val="FF0000"/>
                <w:sz w:val="18"/>
                <w:szCs w:val="18"/>
                <w:lang w:val="de-DE"/>
              </w:rPr>
              <w:t> </w:t>
            </w:r>
            <w:r w:rsidRPr="00B7489A">
              <w:rPr>
                <w:b/>
                <w:color w:val="FF0000"/>
                <w:sz w:val="18"/>
                <w:szCs w:val="18"/>
                <w:lang w:val="de-DE"/>
              </w:rPr>
              <w:t> </w:t>
            </w:r>
            <w:r w:rsidRPr="00B7489A">
              <w:rPr>
                <w:b/>
                <w:color w:val="FF0000"/>
                <w:sz w:val="18"/>
                <w:szCs w:val="18"/>
                <w:lang w:val="de-DE"/>
              </w:rPr>
              <w:fldChar w:fldCharType="end"/>
            </w:r>
          </w:p>
        </w:tc>
        <w:tc>
          <w:tcPr>
            <w:tcW w:w="1701" w:type="dxa"/>
            <w:shd w:val="clear" w:color="auto" w:fill="auto"/>
            <w:vAlign w:val="center"/>
          </w:tcPr>
          <w:p w:rsidR="00AE62CE" w:rsidRPr="00B7489A" w:rsidRDefault="00AE62CE" w:rsidP="004B375A">
            <w:pPr>
              <w:spacing w:line="360" w:lineRule="auto"/>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c>
          <w:tcPr>
            <w:tcW w:w="1842" w:type="dxa"/>
            <w:shd w:val="clear" w:color="auto" w:fill="auto"/>
            <w:vAlign w:val="center"/>
          </w:tcPr>
          <w:p w:rsidR="00AE62CE" w:rsidRPr="00B7489A" w:rsidRDefault="00AE62CE" w:rsidP="004B375A">
            <w:pPr>
              <w:spacing w:line="360" w:lineRule="auto"/>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c>
          <w:tcPr>
            <w:tcW w:w="1701" w:type="dxa"/>
            <w:shd w:val="clear" w:color="auto" w:fill="auto"/>
            <w:vAlign w:val="center"/>
          </w:tcPr>
          <w:p w:rsidR="00AE62CE" w:rsidRPr="00B7489A" w:rsidRDefault="00AE62CE" w:rsidP="004B375A">
            <w:pPr>
              <w:spacing w:line="360" w:lineRule="auto"/>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r>
      <w:tr w:rsidR="00AE62CE" w:rsidRPr="00B7489A" w:rsidTr="002B195C">
        <w:trPr>
          <w:trHeight w:val="562"/>
        </w:trPr>
        <w:tc>
          <w:tcPr>
            <w:tcW w:w="3941" w:type="dxa"/>
            <w:shd w:val="clear" w:color="auto" w:fill="auto"/>
            <w:vAlign w:val="center"/>
          </w:tcPr>
          <w:p w:rsidR="00AE62CE" w:rsidRPr="00B7489A" w:rsidRDefault="00AE62CE" w:rsidP="00E965C7">
            <w:pPr>
              <w:ind w:right="-2"/>
              <w:rPr>
                <w:color w:val="FF0000"/>
                <w:sz w:val="18"/>
                <w:szCs w:val="18"/>
                <w:lang w:val="de-DE"/>
              </w:rPr>
            </w:pPr>
            <w:r w:rsidRPr="00B7489A">
              <w:rPr>
                <w:color w:val="FF0000"/>
                <w:sz w:val="18"/>
                <w:szCs w:val="18"/>
                <w:lang w:val="de-DE"/>
              </w:rPr>
              <w:t xml:space="preserve">Mitbietendes Unternehmen </w:t>
            </w:r>
          </w:p>
          <w:p w:rsidR="00AE62CE" w:rsidRPr="00B7489A" w:rsidRDefault="00AE62CE" w:rsidP="00E965C7">
            <w:pPr>
              <w:ind w:right="-2"/>
              <w:rPr>
                <w:color w:val="FF0000"/>
                <w:sz w:val="18"/>
                <w:szCs w:val="18"/>
                <w:lang w:val="de-DE"/>
              </w:rPr>
            </w:pPr>
            <w:r w:rsidRPr="00B7489A">
              <w:rPr>
                <w:color w:val="FF0000"/>
                <w:sz w:val="18"/>
                <w:szCs w:val="18"/>
                <w:lang w:val="de-DE"/>
              </w:rPr>
              <w:fldChar w:fldCharType="begin">
                <w:ffData>
                  <w:name w:val="Testo117"/>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1701" w:type="dxa"/>
            <w:shd w:val="clear" w:color="auto" w:fill="auto"/>
            <w:vAlign w:val="center"/>
          </w:tcPr>
          <w:p w:rsidR="00AE62CE" w:rsidRPr="00B7489A" w:rsidRDefault="00AE62CE" w:rsidP="00E965C7">
            <w:pPr>
              <w:spacing w:line="360" w:lineRule="auto"/>
              <w:ind w:right="-2"/>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c>
          <w:tcPr>
            <w:tcW w:w="1842" w:type="dxa"/>
            <w:shd w:val="clear" w:color="auto" w:fill="auto"/>
            <w:vAlign w:val="center"/>
          </w:tcPr>
          <w:p w:rsidR="00AE62CE" w:rsidRPr="00B7489A" w:rsidRDefault="00AE62CE" w:rsidP="00E965C7">
            <w:pPr>
              <w:spacing w:line="360" w:lineRule="auto"/>
              <w:ind w:right="-2"/>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c>
          <w:tcPr>
            <w:tcW w:w="1701" w:type="dxa"/>
            <w:shd w:val="clear" w:color="auto" w:fill="auto"/>
            <w:vAlign w:val="center"/>
          </w:tcPr>
          <w:p w:rsidR="00AE62CE" w:rsidRPr="00B7489A" w:rsidRDefault="00AE62CE" w:rsidP="00E965C7">
            <w:pPr>
              <w:spacing w:line="360" w:lineRule="auto"/>
              <w:ind w:right="-2"/>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r>
      <w:tr w:rsidR="00AE62CE" w:rsidRPr="00B7489A" w:rsidTr="002B195C">
        <w:trPr>
          <w:trHeight w:val="556"/>
        </w:trPr>
        <w:tc>
          <w:tcPr>
            <w:tcW w:w="3941" w:type="dxa"/>
            <w:shd w:val="clear" w:color="auto" w:fill="auto"/>
            <w:vAlign w:val="center"/>
          </w:tcPr>
          <w:p w:rsidR="00AE62CE" w:rsidRPr="00B7489A" w:rsidRDefault="00B323F7" w:rsidP="00E965C7">
            <w:pPr>
              <w:ind w:right="-2"/>
              <w:rPr>
                <w:color w:val="FF0000"/>
                <w:sz w:val="18"/>
                <w:szCs w:val="18"/>
                <w:lang w:val="de-DE"/>
              </w:rPr>
            </w:pPr>
            <w:r w:rsidRPr="00B7489A">
              <w:rPr>
                <w:color w:val="FF0000"/>
                <w:sz w:val="18"/>
                <w:szCs w:val="18"/>
                <w:lang w:val="de-DE"/>
              </w:rPr>
              <w:t>Andere m</w:t>
            </w:r>
            <w:r w:rsidR="00AE62CE" w:rsidRPr="00B7489A">
              <w:rPr>
                <w:color w:val="FF0000"/>
                <w:sz w:val="18"/>
                <w:szCs w:val="18"/>
                <w:lang w:val="de-DE"/>
              </w:rPr>
              <w:t>itbietende Unternehmen</w:t>
            </w:r>
          </w:p>
          <w:p w:rsidR="00AE62CE" w:rsidRPr="00B7489A" w:rsidRDefault="00AE62CE" w:rsidP="00E965C7">
            <w:pPr>
              <w:ind w:right="-2"/>
              <w:rPr>
                <w:color w:val="FF0000"/>
                <w:sz w:val="18"/>
                <w:szCs w:val="18"/>
                <w:lang w:val="de-DE"/>
              </w:rPr>
            </w:pPr>
            <w:r w:rsidRPr="00B7489A">
              <w:rPr>
                <w:color w:val="FF0000"/>
                <w:sz w:val="18"/>
                <w:szCs w:val="18"/>
                <w:lang w:val="de-DE"/>
              </w:rPr>
              <w:fldChar w:fldCharType="begin">
                <w:ffData>
                  <w:name w:val="Testo118"/>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p>
        </w:tc>
        <w:tc>
          <w:tcPr>
            <w:tcW w:w="1701" w:type="dxa"/>
            <w:shd w:val="clear" w:color="auto" w:fill="auto"/>
            <w:vAlign w:val="center"/>
          </w:tcPr>
          <w:p w:rsidR="00AE62CE" w:rsidRPr="00B7489A" w:rsidRDefault="00AE62CE" w:rsidP="00E965C7">
            <w:pPr>
              <w:spacing w:line="360" w:lineRule="auto"/>
              <w:ind w:right="-2"/>
              <w:jc w:val="center"/>
              <w:rPr>
                <w:color w:val="FF0000"/>
                <w:sz w:val="18"/>
                <w:szCs w:val="18"/>
                <w:lang w:val="de-DE"/>
              </w:rPr>
            </w:pPr>
            <w:r w:rsidRPr="00B7489A">
              <w:rPr>
                <w:color w:val="FF0000"/>
                <w:sz w:val="18"/>
                <w:szCs w:val="18"/>
                <w:lang w:val="de-DE"/>
              </w:rPr>
              <w:fldChar w:fldCharType="begin">
                <w:ffData>
                  <w:name w:val="Testo78"/>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c>
          <w:tcPr>
            <w:tcW w:w="1842" w:type="dxa"/>
            <w:shd w:val="clear" w:color="auto" w:fill="auto"/>
            <w:vAlign w:val="center"/>
          </w:tcPr>
          <w:p w:rsidR="00AE62CE" w:rsidRPr="00B7489A" w:rsidRDefault="00AE62CE" w:rsidP="00E965C7">
            <w:pPr>
              <w:spacing w:line="360" w:lineRule="auto"/>
              <w:ind w:right="-2"/>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c>
          <w:tcPr>
            <w:tcW w:w="1701" w:type="dxa"/>
            <w:shd w:val="clear" w:color="auto" w:fill="auto"/>
            <w:vAlign w:val="center"/>
          </w:tcPr>
          <w:p w:rsidR="00AE62CE" w:rsidRPr="00B7489A" w:rsidRDefault="00AE62CE" w:rsidP="00E965C7">
            <w:pPr>
              <w:spacing w:line="360" w:lineRule="auto"/>
              <w:ind w:right="-2"/>
              <w:jc w:val="center"/>
              <w:rPr>
                <w:color w:val="FF0000"/>
                <w:sz w:val="18"/>
                <w:szCs w:val="18"/>
                <w:lang w:val="de-DE"/>
              </w:rPr>
            </w:pPr>
            <w:r w:rsidRPr="00B7489A">
              <w:rPr>
                <w:color w:val="FF0000"/>
                <w:sz w:val="18"/>
                <w:szCs w:val="18"/>
                <w:lang w:val="de-DE"/>
              </w:rPr>
              <w:fldChar w:fldCharType="begin">
                <w:ffData>
                  <w:name w:val="Testo76"/>
                  <w:enabled/>
                  <w:calcOnExit w:val="0"/>
                  <w:textInput/>
                </w:ffData>
              </w:fldChar>
            </w:r>
            <w:r w:rsidRPr="00B7489A">
              <w:rPr>
                <w:color w:val="FF0000"/>
                <w:sz w:val="18"/>
                <w:szCs w:val="18"/>
                <w:lang w:val="de-DE"/>
              </w:rPr>
              <w:instrText xml:space="preserve"> FORMTEXT </w:instrText>
            </w:r>
            <w:r w:rsidRPr="00B7489A">
              <w:rPr>
                <w:color w:val="FF0000"/>
                <w:sz w:val="18"/>
                <w:szCs w:val="18"/>
                <w:lang w:val="de-DE"/>
              </w:rPr>
            </w:r>
            <w:r w:rsidRPr="00B7489A">
              <w:rPr>
                <w:color w:val="FF0000"/>
                <w:sz w:val="18"/>
                <w:szCs w:val="18"/>
                <w:lang w:val="de-DE"/>
              </w:rPr>
              <w:fldChar w:fldCharType="separate"/>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t> </w:t>
            </w:r>
            <w:r w:rsidRPr="00B7489A">
              <w:rPr>
                <w:color w:val="FF0000"/>
                <w:sz w:val="18"/>
                <w:szCs w:val="18"/>
                <w:lang w:val="de-DE"/>
              </w:rPr>
              <w:fldChar w:fldCharType="end"/>
            </w:r>
            <w:r w:rsidRPr="00B7489A">
              <w:rPr>
                <w:color w:val="FF0000"/>
                <w:sz w:val="18"/>
                <w:szCs w:val="18"/>
                <w:lang w:val="de-DE"/>
              </w:rPr>
              <w:t>%</w:t>
            </w:r>
          </w:p>
        </w:tc>
      </w:tr>
    </w:tbl>
    <w:p w:rsidR="00AE62CE" w:rsidRPr="00B7489A" w:rsidRDefault="00AE62CE" w:rsidP="00E965C7">
      <w:pPr>
        <w:spacing w:line="360" w:lineRule="auto"/>
        <w:ind w:left="709" w:right="-2"/>
        <w:jc w:val="both"/>
        <w:rPr>
          <w:color w:val="FF0000"/>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F05E39" w:rsidRPr="00B7489A" w:rsidTr="00E965C7">
        <w:tc>
          <w:tcPr>
            <w:tcW w:w="9776" w:type="dxa"/>
            <w:shd w:val="clear" w:color="auto" w:fill="auto"/>
          </w:tcPr>
          <w:p w:rsidR="00F05E39" w:rsidRPr="00B7489A" w:rsidRDefault="00F05E39" w:rsidP="00E965C7">
            <w:pPr>
              <w:pStyle w:val="sche3"/>
              <w:spacing w:line="360" w:lineRule="auto"/>
              <w:ind w:right="-2"/>
              <w:rPr>
                <w:sz w:val="18"/>
                <w:szCs w:val="18"/>
                <w:lang w:val="de-DE"/>
              </w:rPr>
            </w:pPr>
          </w:p>
          <w:p w:rsidR="00F05E39" w:rsidRPr="00B7489A" w:rsidRDefault="00F05E39" w:rsidP="00E965C7">
            <w:pPr>
              <w:pStyle w:val="sche3"/>
              <w:spacing w:line="360" w:lineRule="auto"/>
              <w:ind w:right="-2"/>
              <w:rPr>
                <w:b/>
                <w:i/>
                <w:sz w:val="18"/>
                <w:szCs w:val="18"/>
                <w:lang w:val="de-DE"/>
              </w:rPr>
            </w:pPr>
            <w:r w:rsidRPr="00B7489A">
              <w:rPr>
                <w:b/>
                <w:i/>
                <w:sz w:val="18"/>
                <w:szCs w:val="18"/>
                <w:lang w:val="de-DE"/>
              </w:rPr>
              <w:t>ANMERKUNGEN</w:t>
            </w:r>
          </w:p>
          <w:p w:rsidR="00F05E39" w:rsidRPr="00B7489A" w:rsidRDefault="00F05E39" w:rsidP="00E965C7">
            <w:pPr>
              <w:pStyle w:val="sche3"/>
              <w:spacing w:line="360" w:lineRule="auto"/>
              <w:ind w:right="-2"/>
              <w:rPr>
                <w:sz w:val="18"/>
                <w:szCs w:val="18"/>
                <w:lang w:val="de-DE"/>
              </w:rPr>
            </w:pPr>
            <w:r w:rsidRPr="00B7489A">
              <w:rPr>
                <w:sz w:val="18"/>
                <w:szCs w:val="18"/>
                <w:lang w:val="de-DE"/>
              </w:rPr>
              <w:fldChar w:fldCharType="begin">
                <w:ffData>
                  <w:name w:val="Testo119"/>
                  <w:enabled/>
                  <w:calcOnExit w:val="0"/>
                  <w:textInput/>
                </w:ffData>
              </w:fldChar>
            </w:r>
            <w:bookmarkStart w:id="20" w:name="Testo11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0"/>
          </w:p>
          <w:p w:rsidR="00F05E39" w:rsidRPr="00B7489A"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Endnotenzeichen"/>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822B01">
        <w:rPr>
          <w:rFonts w:eastAsia="Arial Unicode MS"/>
          <w:sz w:val="18"/>
          <w:szCs w:val="18"/>
          <w:lang w:val="de-DE"/>
        </w:rPr>
      </w:r>
      <w:r w:rsidR="00822B01">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F23CC0" w:rsidRPr="00B7489A">
        <w:rPr>
          <w:sz w:val="18"/>
          <w:szCs w:val="18"/>
          <w:lang w:val="de-DE"/>
        </w:rPr>
        <w:t xml:space="preserve">im Falle von </w:t>
      </w:r>
      <w:r w:rsidRPr="00B7489A">
        <w:rPr>
          <w:sz w:val="18"/>
          <w:szCs w:val="18"/>
          <w:lang w:val="de-DE"/>
        </w:rPr>
        <w:t xml:space="preserve">Unternehmen mit Sitz in Italien) </w:t>
      </w:r>
      <w:r w:rsidR="006F09DB" w:rsidRPr="00B7489A">
        <w:rPr>
          <w:sz w:val="18"/>
          <w:szCs w:val="18"/>
          <w:lang w:val="de-DE"/>
        </w:rPr>
        <w:t xml:space="preserve">dass das Unternehmen </w:t>
      </w:r>
      <w:r w:rsidR="00045134" w:rsidRPr="00B7489A">
        <w:rPr>
          <w:sz w:val="18"/>
          <w:szCs w:val="18"/>
          <w:lang w:val="de-DE"/>
        </w:rPr>
        <w:t>in</w:t>
      </w:r>
      <w:r w:rsidRPr="00B7489A">
        <w:rPr>
          <w:sz w:val="18"/>
          <w:szCs w:val="18"/>
          <w:lang w:val="de-DE"/>
        </w:rPr>
        <w:t xml:space="preserve"> der </w:t>
      </w:r>
      <w:r w:rsidRPr="00B7489A">
        <w:rPr>
          <w:sz w:val="18"/>
          <w:szCs w:val="18"/>
          <w:lang w:val="de-DE" w:eastAsia="de-DE"/>
        </w:rPr>
        <w:t xml:space="preserve">Handels-, Industrie-, Handwerks- und Landwirtschaftskammer in  </w:t>
      </w:r>
      <w:r w:rsidRPr="00B7489A">
        <w:rPr>
          <w:sz w:val="18"/>
          <w:szCs w:val="18"/>
          <w:lang w:val="de-DE"/>
        </w:rPr>
        <w:fldChar w:fldCharType="begin">
          <w:ffData>
            <w:name w:val="Testo9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w:t>
      </w:r>
      <w:r w:rsidRPr="00B7489A">
        <w:rPr>
          <w:sz w:val="18"/>
          <w:szCs w:val="18"/>
          <w:lang w:val="de-DE"/>
        </w:rPr>
        <w:fldChar w:fldCharType="begin">
          <w:ffData>
            <w:name w:val="Testo91"/>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für die Tätigkeit </w:t>
      </w:r>
      <w:r w:rsidRPr="00B7489A">
        <w:rPr>
          <w:rFonts w:eastAsia="Arial Unicode MS"/>
          <w:sz w:val="18"/>
          <w:szCs w:val="18"/>
          <w:lang w:val="de-DE"/>
        </w:rPr>
        <w:t>(</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Pr="00B7489A">
        <w:rPr>
          <w:rFonts w:eastAsia="Arial Unicode MS"/>
          <w:sz w:val="18"/>
          <w:szCs w:val="18"/>
          <w:lang w:val="de-DE"/>
        </w:rPr>
        <w:t>)</w:t>
      </w:r>
      <w:r w:rsidR="00045134" w:rsidRPr="00B7489A">
        <w:rPr>
          <w:rFonts w:eastAsia="Arial Unicode MS"/>
          <w:sz w:val="18"/>
          <w:szCs w:val="18"/>
          <w:lang w:val="de-DE"/>
        </w:rPr>
        <w:t xml:space="preserve"> </w:t>
      </w:r>
      <w:r w:rsidR="00045134" w:rsidRPr="00B7489A">
        <w:rPr>
          <w:sz w:val="18"/>
          <w:szCs w:val="18"/>
          <w:lang w:val="de-DE"/>
        </w:rPr>
        <w:t>in Übereinstimmung</w:t>
      </w:r>
      <w:r w:rsidRPr="00B7489A">
        <w:rPr>
          <w:sz w:val="18"/>
          <w:szCs w:val="18"/>
          <w:lang w:val="de-DE"/>
        </w:rPr>
        <w:t xml:space="preserve"> mit dem </w:t>
      </w:r>
      <w:r w:rsidR="00045134" w:rsidRPr="00B7489A">
        <w:rPr>
          <w:sz w:val="18"/>
          <w:szCs w:val="18"/>
          <w:lang w:val="de-DE"/>
        </w:rPr>
        <w:t>Ausschreibungsg</w:t>
      </w:r>
      <w:r w:rsidRPr="00B7489A">
        <w:rPr>
          <w:sz w:val="18"/>
          <w:szCs w:val="18"/>
          <w:lang w:val="de-DE"/>
        </w:rPr>
        <w:t>egenstand</w:t>
      </w:r>
      <w:r w:rsidR="00045134" w:rsidRPr="00B7489A">
        <w:rPr>
          <w:sz w:val="18"/>
          <w:szCs w:val="18"/>
          <w:lang w:val="de-DE"/>
        </w:rPr>
        <w:t xml:space="preserve"> eingetragen ist,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3E260A" w:rsidRPr="00B7489A">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822B01">
        <w:rPr>
          <w:rFonts w:eastAsia="Arial Unicode MS"/>
          <w:sz w:val="18"/>
          <w:szCs w:val="18"/>
          <w:lang w:val="de-DE"/>
        </w:rPr>
      </w:r>
      <w:r w:rsidR="00822B01">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6F09DB" w:rsidRPr="00B7489A">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FC685B" w:rsidRPr="00B7489A"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822B01">
        <w:rPr>
          <w:rFonts w:eastAsia="Arial Unicode MS"/>
          <w:sz w:val="18"/>
          <w:szCs w:val="18"/>
          <w:lang w:val="de-DE"/>
        </w:rPr>
      </w:r>
      <w:r w:rsidR="00822B01">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 Nr. 2003/361/EG vom 6. Mai 2003 betreffend die Definition der Kleinst</w:t>
      </w:r>
      <w:r w:rsidR="00E90254" w:rsidRPr="00B7489A">
        <w:rPr>
          <w:sz w:val="18"/>
          <w:szCs w:val="18"/>
          <w:lang w:val="de-DE"/>
        </w:rPr>
        <w:t xml:space="preserve">-, </w:t>
      </w:r>
      <w:r w:rsidR="00E94013" w:rsidRPr="00B7489A">
        <w:rPr>
          <w:sz w:val="18"/>
          <w:szCs w:val="18"/>
          <w:lang w:val="de-DE"/>
        </w:rPr>
        <w:t xml:space="preserve">kleinen und mittleren Unternehmen </w:t>
      </w:r>
      <w:r w:rsidR="00E90254" w:rsidRPr="00B7489A">
        <w:rPr>
          <w:sz w:val="18"/>
          <w:szCs w:val="18"/>
          <w:lang w:val="de-DE"/>
        </w:rPr>
        <w:t>ist</w:t>
      </w:r>
      <w:r w:rsidR="00E94013" w:rsidRPr="00B7489A">
        <w:rPr>
          <w:sz w:val="18"/>
          <w:szCs w:val="18"/>
          <w:lang w:val="de-DE"/>
        </w:rPr>
        <w:t xml:space="preserve"> (</w:t>
      </w:r>
      <w:r w:rsidR="006F29A9" w:rsidRPr="00B7489A">
        <w:rPr>
          <w:sz w:val="18"/>
          <w:szCs w:val="18"/>
          <w:lang w:val="de-DE"/>
        </w:rPr>
        <w:t>wenn</w:t>
      </w:r>
      <w:r w:rsidR="00E94013" w:rsidRPr="00B7489A">
        <w:rPr>
          <w:sz w:val="18"/>
          <w:szCs w:val="18"/>
          <w:lang w:val="de-DE"/>
        </w:rPr>
        <w:t xml:space="preserve"> weniger als 250 Personen beschäftigt</w:t>
      </w:r>
      <w:r w:rsidR="00E90254" w:rsidRPr="00B7489A">
        <w:rPr>
          <w:sz w:val="18"/>
          <w:szCs w:val="18"/>
          <w:lang w:val="de-DE"/>
        </w:rPr>
        <w:t xml:space="preserve"> sind</w:t>
      </w:r>
      <w:r w:rsidR="00E94013" w:rsidRPr="00B7489A">
        <w:rPr>
          <w:sz w:val="18"/>
          <w:szCs w:val="18"/>
          <w:lang w:val="de-DE"/>
        </w:rPr>
        <w:t xml:space="preserve"> und </w:t>
      </w:r>
      <w:r w:rsidR="006C3C38" w:rsidRPr="00B7489A">
        <w:rPr>
          <w:sz w:val="18"/>
          <w:szCs w:val="18"/>
          <w:lang w:val="de-DE"/>
        </w:rPr>
        <w:t xml:space="preserve">wenn </w:t>
      </w:r>
      <w:r w:rsidR="00E94013" w:rsidRPr="00B7489A">
        <w:rPr>
          <w:sz w:val="18"/>
          <w:szCs w:val="18"/>
          <w:lang w:val="de-DE"/>
        </w:rPr>
        <w:t>der jährliche Umsatz 50 Millionen Euro oder der Jahreshaushalt 43 Millionen Euro nicht übersteigt)</w:t>
      </w:r>
      <w:bookmarkStart w:id="23" w:name="_Hlk527364315"/>
      <w:bookmarkEnd w:id="22"/>
      <w:r w:rsidR="0095747A" w:rsidRPr="00B7489A">
        <w:rPr>
          <w:sz w:val="18"/>
          <w:szCs w:val="18"/>
          <w:lang w:val="de-DE"/>
        </w:rPr>
        <w:t>,</w:t>
      </w:r>
    </w:p>
    <w:p w:rsidR="00FC685B" w:rsidRPr="00B7489A" w:rsidRDefault="00FC685B" w:rsidP="0095747A">
      <w:pPr>
        <w:autoSpaceDE w:val="0"/>
        <w:spacing w:line="360" w:lineRule="auto"/>
        <w:ind w:left="284" w:hanging="283"/>
        <w:jc w:val="both"/>
        <w:rPr>
          <w:sz w:val="18"/>
          <w:szCs w:val="18"/>
          <w:lang w:val="de-DE"/>
        </w:rPr>
      </w:pPr>
      <w:r w:rsidRPr="00B7489A">
        <w:rPr>
          <w:sz w:val="18"/>
          <w:szCs w:val="18"/>
          <w:lang w:val="de-DE"/>
        </w:rPr>
        <w:fldChar w:fldCharType="begin">
          <w:ffData>
            <w:name w:val="Controllo59"/>
            <w:enabled/>
            <w:calcOnExit w:val="0"/>
            <w:checkBox>
              <w:sizeAuto/>
              <w:default w:val="0"/>
              <w:checked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r w:rsidRPr="00B7489A">
        <w:rPr>
          <w:sz w:val="18"/>
          <w:szCs w:val="18"/>
          <w:lang w:val="de-DE"/>
        </w:rPr>
        <w:tab/>
      </w:r>
      <w:r w:rsidR="006F29A9" w:rsidRPr="00B7489A">
        <w:rPr>
          <w:sz w:val="18"/>
          <w:szCs w:val="18"/>
          <w:lang w:val="de-DE"/>
        </w:rPr>
        <w:t xml:space="preserve">dass </w:t>
      </w:r>
      <w:r w:rsidR="00B85D7E" w:rsidRPr="00B7489A">
        <w:rPr>
          <w:sz w:val="18"/>
          <w:szCs w:val="18"/>
          <w:lang w:val="de-DE"/>
        </w:rPr>
        <w:t>das Unternehmen</w:t>
      </w:r>
      <w:r w:rsidR="006F29A9" w:rsidRPr="00B7489A">
        <w:rPr>
          <w:sz w:val="18"/>
          <w:szCs w:val="18"/>
          <w:lang w:val="de-DE"/>
        </w:rPr>
        <w:t xml:space="preserve"> </w:t>
      </w:r>
      <w:r w:rsidRPr="00B7489A">
        <w:rPr>
          <w:sz w:val="18"/>
          <w:szCs w:val="18"/>
          <w:lang w:val="de-DE"/>
        </w:rPr>
        <w:t>gemäß Gesetz</w:t>
      </w:r>
      <w:r w:rsidR="00C701AA" w:rsidRPr="00B7489A">
        <w:rPr>
          <w:sz w:val="18"/>
          <w:szCs w:val="18"/>
          <w:lang w:val="de-DE"/>
        </w:rPr>
        <w:t xml:space="preserve"> Nr.</w:t>
      </w:r>
      <w:r w:rsidRPr="00B7489A">
        <w:rPr>
          <w:sz w:val="18"/>
          <w:szCs w:val="18"/>
          <w:lang w:val="de-DE"/>
        </w:rPr>
        <w:t xml:space="preserve"> 190/2012 im Verzeichnis der </w:t>
      </w:r>
      <w:r w:rsidR="00C701AA" w:rsidRPr="00B7489A">
        <w:rPr>
          <w:sz w:val="18"/>
          <w:szCs w:val="18"/>
          <w:lang w:val="de-DE"/>
        </w:rPr>
        <w:t xml:space="preserve">antimafiageprüften Lieferanten und Dienstleister </w:t>
      </w:r>
      <w:r w:rsidRPr="00B7489A">
        <w:rPr>
          <w:sz w:val="18"/>
          <w:szCs w:val="18"/>
          <w:lang w:val="de-DE"/>
        </w:rPr>
        <w:t xml:space="preserve">(sog. White </w:t>
      </w:r>
      <w:r w:rsidR="00E97CBD" w:rsidRPr="00B7489A">
        <w:rPr>
          <w:sz w:val="18"/>
          <w:szCs w:val="18"/>
          <w:lang w:val="de-DE"/>
        </w:rPr>
        <w:t>L</w:t>
      </w:r>
      <w:r w:rsidRPr="00B7489A">
        <w:rPr>
          <w:sz w:val="18"/>
          <w:szCs w:val="18"/>
          <w:lang w:val="de-DE"/>
        </w:rPr>
        <w:t xml:space="preserve">ist) eingetragen </w:t>
      </w:r>
      <w:r w:rsidR="00B85D7E" w:rsidRPr="00B7489A">
        <w:rPr>
          <w:sz w:val="18"/>
          <w:szCs w:val="18"/>
          <w:lang w:val="de-DE"/>
        </w:rPr>
        <w:t>ist</w:t>
      </w:r>
      <w:r w:rsidR="00C701AA" w:rsidRPr="00B7489A">
        <w:rPr>
          <w:sz w:val="18"/>
          <w:szCs w:val="18"/>
          <w:lang w:val="de-DE"/>
        </w:rPr>
        <w:t>,</w:t>
      </w:r>
    </w:p>
    <w:p w:rsidR="00FC685B" w:rsidRPr="00B7489A" w:rsidRDefault="00FC685B" w:rsidP="0095747A">
      <w:pPr>
        <w:autoSpaceDE w:val="0"/>
        <w:spacing w:line="360" w:lineRule="auto"/>
        <w:ind w:left="284" w:hanging="283"/>
        <w:jc w:val="both"/>
        <w:rPr>
          <w:i/>
          <w:sz w:val="18"/>
          <w:szCs w:val="18"/>
          <w:lang w:val="de-DE"/>
        </w:rPr>
      </w:pPr>
      <w:r w:rsidRPr="00B7489A">
        <w:rPr>
          <w:i/>
          <w:sz w:val="18"/>
          <w:szCs w:val="18"/>
          <w:lang w:val="de-DE"/>
        </w:rPr>
        <w:t xml:space="preserve">oder </w:t>
      </w:r>
    </w:p>
    <w:p w:rsidR="00FC685B" w:rsidRPr="00B7489A" w:rsidRDefault="00FC685B" w:rsidP="0095747A">
      <w:pPr>
        <w:autoSpaceDE w:val="0"/>
        <w:spacing w:line="360" w:lineRule="auto"/>
        <w:ind w:left="284" w:hanging="283"/>
        <w:jc w:val="both"/>
        <w:rPr>
          <w:sz w:val="18"/>
          <w:szCs w:val="18"/>
          <w:lang w:val="de-DE"/>
        </w:rPr>
      </w:pPr>
      <w:r w:rsidRPr="00B7489A">
        <w:rPr>
          <w:sz w:val="18"/>
          <w:szCs w:val="18"/>
          <w:lang w:val="de-DE"/>
        </w:rPr>
        <w:fldChar w:fldCharType="begin">
          <w:ffData>
            <w:name w:val="Controllo59"/>
            <w:enabled/>
            <w:calcOnExit w:val="0"/>
            <w:checkBox>
              <w:sizeAuto/>
              <w:default w:val="0"/>
              <w:checked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r w:rsidR="00C701AA" w:rsidRPr="00B7489A">
        <w:rPr>
          <w:sz w:val="18"/>
          <w:szCs w:val="18"/>
          <w:lang w:val="de-DE"/>
        </w:rPr>
        <w:t xml:space="preserve">  </w:t>
      </w:r>
      <w:r w:rsidR="00B85D7E" w:rsidRPr="00B7489A">
        <w:rPr>
          <w:sz w:val="18"/>
          <w:szCs w:val="18"/>
          <w:lang w:val="de-DE"/>
        </w:rPr>
        <w:t xml:space="preserve">dass </w:t>
      </w:r>
      <w:r w:rsidRPr="00B7489A">
        <w:rPr>
          <w:sz w:val="18"/>
          <w:szCs w:val="18"/>
          <w:lang w:val="de-DE"/>
        </w:rPr>
        <w:t xml:space="preserve">um Eintragung in </w:t>
      </w:r>
      <w:r w:rsidR="00C701AA" w:rsidRPr="00B7489A">
        <w:rPr>
          <w:sz w:val="18"/>
          <w:szCs w:val="18"/>
          <w:lang w:val="de-DE"/>
        </w:rPr>
        <w:t>das</w:t>
      </w:r>
      <w:r w:rsidRPr="00B7489A">
        <w:rPr>
          <w:sz w:val="18"/>
          <w:szCs w:val="18"/>
          <w:lang w:val="de-DE"/>
        </w:rPr>
        <w:t xml:space="preserve"> Verzeichnis</w:t>
      </w:r>
      <w:r w:rsidR="00C701AA" w:rsidRPr="00B7489A">
        <w:rPr>
          <w:sz w:val="18"/>
          <w:szCs w:val="18"/>
          <w:lang w:val="de-DE"/>
        </w:rPr>
        <w:t xml:space="preserve"> der antimafiageprüften Lieferanten und Dienstleister (sog. White List) angesucht</w:t>
      </w:r>
      <w:r w:rsidRPr="00B7489A">
        <w:rPr>
          <w:sz w:val="18"/>
          <w:szCs w:val="18"/>
          <w:lang w:val="de-DE"/>
        </w:rPr>
        <w:t xml:space="preserve"> </w:t>
      </w:r>
      <w:r w:rsidR="00B85D7E" w:rsidRPr="00B7489A">
        <w:rPr>
          <w:sz w:val="18"/>
          <w:szCs w:val="18"/>
          <w:lang w:val="de-DE"/>
        </w:rPr>
        <w:t>worden ist</w:t>
      </w:r>
      <w:r w:rsidRPr="00B7489A">
        <w:rPr>
          <w:sz w:val="18"/>
          <w:szCs w:val="18"/>
          <w:lang w:val="de-DE"/>
        </w:rPr>
        <w:t>.</w:t>
      </w:r>
    </w:p>
    <w:p w:rsidR="001013C3" w:rsidRPr="00B7489A" w:rsidRDefault="001013C3" w:rsidP="001F6407">
      <w:pPr>
        <w:pStyle w:val="sche3"/>
        <w:suppressAutoHyphens w:val="0"/>
        <w:autoSpaceDE/>
        <w:autoSpaceDN w:val="0"/>
        <w:spacing w:line="360" w:lineRule="auto"/>
        <w:ind w:left="425" w:right="-142" w:hanging="425"/>
        <w:rPr>
          <w:sz w:val="18"/>
          <w:szCs w:val="18"/>
          <w:lang w:val="de-DE"/>
        </w:rPr>
      </w:pPr>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4"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4"/>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GvD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Pr="00B7489A"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Endnotenzeichen"/>
          <w:rFonts w:cs="Arial"/>
          <w:sz w:val="18"/>
          <w:szCs w:val="18"/>
          <w:lang w:val="de-DE"/>
        </w:rPr>
        <w:endnoteReference w:id="12"/>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5"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5"/>
      <w:r w:rsidRPr="00B7489A">
        <w:rPr>
          <w:sz w:val="18"/>
          <w:szCs w:val="18"/>
          <w:lang w:val="de-DE"/>
        </w:rPr>
        <w:t>;</w:t>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Listenabsatz"/>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GvD </w:t>
      </w:r>
      <w:r w:rsidR="00DF0C4B" w:rsidRPr="00B7489A">
        <w:rPr>
          <w:b/>
          <w:bCs/>
          <w:sz w:val="18"/>
          <w:szCs w:val="18"/>
          <w:u w:val="single"/>
          <w:lang w:val="de-DE"/>
        </w:rPr>
        <w:t xml:space="preserve">Nr. </w:t>
      </w:r>
      <w:r w:rsidRPr="00B7489A">
        <w:rPr>
          <w:b/>
          <w:bCs/>
          <w:sz w:val="18"/>
          <w:szCs w:val="18"/>
          <w:u w:val="single"/>
          <w:lang w:val="de-DE"/>
        </w:rPr>
        <w:t>50</w:t>
      </w:r>
      <w:r w:rsidRPr="00F6362D">
        <w:rPr>
          <w:b/>
          <w:bCs/>
          <w:sz w:val="18"/>
          <w:szCs w:val="18"/>
          <w:u w:val="single"/>
          <w:lang w:val="de-DE"/>
        </w:rPr>
        <w:t xml:space="preserve">/2016 darstellen, verpflichtet, die </w:t>
      </w:r>
      <w:r w:rsidR="00D35815" w:rsidRPr="00F6362D">
        <w:rPr>
          <w:b/>
          <w:bCs/>
          <w:sz w:val="18"/>
          <w:szCs w:val="18"/>
          <w:u w:val="single"/>
          <w:lang w:val="de-DE"/>
        </w:rPr>
        <w:t xml:space="preserve">entsprechenden, vor Veröffentlichung dieses Verfahrens unterzeichneten </w:t>
      </w:r>
      <w:r w:rsidR="008F56B6" w:rsidRPr="00F6362D">
        <w:rPr>
          <w:b/>
          <w:bCs/>
          <w:sz w:val="18"/>
          <w:szCs w:val="18"/>
          <w:u w:val="single"/>
          <w:lang w:val="de-DE"/>
        </w:rPr>
        <w:t>kontinuierliche</w:t>
      </w:r>
      <w:r w:rsidR="002753C5" w:rsidRPr="00F6362D">
        <w:rPr>
          <w:b/>
          <w:bCs/>
          <w:sz w:val="18"/>
          <w:szCs w:val="18"/>
          <w:u w:val="single"/>
          <w:lang w:val="de-DE"/>
        </w:rPr>
        <w:t>n</w:t>
      </w:r>
      <w:r w:rsidRPr="00F6362D">
        <w:rPr>
          <w:b/>
          <w:bCs/>
          <w:sz w:val="18"/>
          <w:szCs w:val="18"/>
          <w:u w:val="single"/>
          <w:lang w:val="de-DE"/>
        </w:rPr>
        <w:t xml:space="preserve"> Kooperations-, Dienstleistungs- und Lieferverträge</w:t>
      </w:r>
      <w:r w:rsidR="00D35815" w:rsidRPr="00F6362D">
        <w:rPr>
          <w:b/>
          <w:bCs/>
          <w:sz w:val="18"/>
          <w:szCs w:val="18"/>
          <w:u w:val="single"/>
          <w:lang w:val="de-DE"/>
        </w:rPr>
        <w:t xml:space="preserve"> </w:t>
      </w:r>
      <w:r w:rsidRPr="00F6362D">
        <w:rPr>
          <w:b/>
          <w:bCs/>
          <w:sz w:val="18"/>
          <w:szCs w:val="18"/>
          <w:u w:val="single"/>
          <w:lang w:val="de-DE"/>
        </w:rPr>
        <w:t xml:space="preserve">vor oder </w:t>
      </w:r>
      <w:r w:rsidR="00D35815" w:rsidRPr="00F6362D">
        <w:rPr>
          <w:b/>
          <w:bCs/>
          <w:sz w:val="18"/>
          <w:szCs w:val="18"/>
          <w:u w:val="single"/>
          <w:lang w:val="de-DE"/>
        </w:rPr>
        <w:t>bei</w:t>
      </w:r>
      <w:r w:rsidRPr="00F6362D">
        <w:rPr>
          <w:b/>
          <w:bCs/>
          <w:sz w:val="18"/>
          <w:szCs w:val="18"/>
          <w:u w:val="single"/>
          <w:lang w:val="de-DE"/>
        </w:rPr>
        <w:t xml:space="preserve"> Unterzeichnung des Vergabevertrags </w:t>
      </w:r>
      <w:r w:rsidR="00D35815" w:rsidRPr="00F6362D">
        <w:rPr>
          <w:b/>
          <w:bCs/>
          <w:sz w:val="18"/>
          <w:szCs w:val="18"/>
          <w:u w:val="single"/>
          <w:lang w:val="de-DE"/>
        </w:rPr>
        <w:t>bei der</w:t>
      </w:r>
      <w:r w:rsidRPr="00F6362D">
        <w:rPr>
          <w:b/>
          <w:bCs/>
          <w:sz w:val="18"/>
          <w:szCs w:val="18"/>
          <w:u w:val="single"/>
          <w:lang w:val="de-DE"/>
        </w:rPr>
        <w:t xml:space="preserve"> Vergabestelle zu hinterlegen</w:t>
      </w:r>
      <w:r w:rsidRPr="00B7489A">
        <w:rPr>
          <w:b/>
          <w:bCs/>
          <w:sz w:val="18"/>
          <w:szCs w:val="18"/>
          <w:u w:val="single"/>
          <w:lang w:val="de-DE"/>
        </w:rPr>
        <w:t>.</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6"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Endnotenzeichen"/>
          <w:rFonts w:cs="Arial"/>
          <w:sz w:val="18"/>
          <w:szCs w:val="18"/>
          <w:lang w:val="de-DE"/>
        </w:rPr>
        <w:endnoteReference w:id="13"/>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822B01">
        <w:rPr>
          <w:b/>
          <w:bCs/>
          <w:sz w:val="18"/>
          <w:szCs w:val="18"/>
          <w:lang w:val="de-DE"/>
        </w:rPr>
      </w:r>
      <w:r w:rsidR="00822B01">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Endnotenzeichen"/>
          <w:rFonts w:cs="Arial"/>
          <w:sz w:val="18"/>
          <w:szCs w:val="18"/>
          <w:lang w:val="de-DE"/>
        </w:rPr>
        <w:endnoteReference w:id="14"/>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822B01">
        <w:rPr>
          <w:b/>
          <w:sz w:val="18"/>
          <w:szCs w:val="18"/>
          <w:lang w:val="de-DE"/>
        </w:rPr>
      </w:r>
      <w:r w:rsidR="00822B01">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r w:rsidR="008071CB" w:rsidRPr="00B7489A">
        <w:rPr>
          <w:sz w:val="18"/>
          <w:szCs w:val="18"/>
          <w:lang w:val="de-DE"/>
        </w:rPr>
        <w:t>GvD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Endnotenzeichen"/>
          <w:rFonts w:cs="Arial"/>
          <w:sz w:val="18"/>
          <w:szCs w:val="18"/>
          <w:lang w:val="de-DE"/>
        </w:rPr>
        <w:t xml:space="preserve"> </w:t>
      </w:r>
      <w:r w:rsidRPr="00B7489A">
        <w:rPr>
          <w:rStyle w:val="Endnotenzeichen"/>
          <w:rFonts w:cs="Arial"/>
          <w:sz w:val="18"/>
          <w:szCs w:val="18"/>
          <w:lang w:val="de-DE"/>
        </w:rPr>
        <w:endnoteReference w:id="15"/>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7"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8"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GvD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8"/>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29"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G</w:t>
      </w:r>
      <w:r w:rsidR="00960F51" w:rsidRPr="00B7489A">
        <w:rPr>
          <w:sz w:val="18"/>
          <w:szCs w:val="18"/>
          <w:lang w:val="de-DE"/>
        </w:rPr>
        <w:t>v</w:t>
      </w:r>
      <w:r w:rsidRPr="00B7489A">
        <w:rPr>
          <w:sz w:val="18"/>
          <w:szCs w:val="18"/>
          <w:lang w:val="de-DE"/>
        </w:rPr>
        <w:t>D Nr. 50/2016 ordnungsgemäß nachgekommen ist</w:t>
      </w:r>
      <w:r w:rsidR="00376992" w:rsidRPr="00B7489A">
        <w:rPr>
          <w:sz w:val="18"/>
          <w:szCs w:val="18"/>
          <w:lang w:val="de-DE"/>
        </w:rPr>
        <w:t>,</w:t>
      </w:r>
    </w:p>
    <w:bookmarkEnd w:id="29"/>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GvD</w:t>
      </w:r>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GvD</w:t>
      </w:r>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Endnotenzeichen"/>
          <w:rFonts w:cs="Arial"/>
          <w:b/>
          <w:sz w:val="18"/>
          <w:szCs w:val="18"/>
          <w:lang w:val="de-DE"/>
        </w:rPr>
        <w:endnoteReference w:id="16"/>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Listenabsatz"/>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0"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822B01">
        <w:rPr>
          <w:sz w:val="18"/>
          <w:szCs w:val="18"/>
          <w:lang w:val="de-DE"/>
        </w:rPr>
      </w:r>
      <w:r w:rsidR="00822B01">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0"/>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kgl.D. vom 16.</w:t>
      </w:r>
      <w:r w:rsidR="00C05624" w:rsidRPr="00B7489A">
        <w:rPr>
          <w:b/>
          <w:sz w:val="18"/>
          <w:szCs w:val="18"/>
          <w:lang w:val="de-DE"/>
        </w:rPr>
        <w:t>03.</w:t>
      </w:r>
      <w:r w:rsidR="00726CD4" w:rsidRPr="00B7489A">
        <w:rPr>
          <w:b/>
          <w:sz w:val="18"/>
          <w:szCs w:val="18"/>
          <w:lang w:val="de-DE"/>
        </w:rPr>
        <w:t xml:space="preserve">1942 Nr. 267 </w:t>
      </w:r>
      <w:r w:rsidR="00B13BC4" w:rsidRPr="00B7489A">
        <w:rPr>
          <w:b/>
          <w:sz w:val="18"/>
          <w:szCs w:val="18"/>
          <w:lang w:val="de-DE"/>
        </w:rPr>
        <w:t xml:space="preserve">i.g.F.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Listenabsatz"/>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Listenabsatz"/>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kgl.D.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Listenabsatz"/>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Listenabsatz"/>
        <w:numPr>
          <w:ilvl w:val="0"/>
          <w:numId w:val="16"/>
        </w:numPr>
        <w:spacing w:line="360" w:lineRule="auto"/>
        <w:jc w:val="both"/>
        <w:rPr>
          <w:sz w:val="18"/>
          <w:szCs w:val="18"/>
          <w:lang w:val="de-DE"/>
        </w:rPr>
      </w:pPr>
      <w:r w:rsidRPr="00B7489A">
        <w:rPr>
          <w:sz w:val="18"/>
          <w:szCs w:val="18"/>
          <w:lang w:val="de-DE"/>
        </w:rPr>
        <w:t>Nutzungsvertrag (vgl. Art. 89 GvD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822B01">
        <w:rPr>
          <w:b/>
          <w:sz w:val="18"/>
          <w:szCs w:val="18"/>
          <w:lang w:val="de-DE"/>
        </w:rPr>
      </w:r>
      <w:r w:rsidR="00822B01">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dass das Unternehmen gemäß Art. 163 kgl.D.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Listenabsatz"/>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r w:rsidR="00FC4151" w:rsidRPr="00B7489A">
        <w:rPr>
          <w:sz w:val="18"/>
          <w:szCs w:val="18"/>
          <w:lang w:val="de-DE"/>
        </w:rPr>
        <w:t>kgl.D.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Buschst.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C16D48" w:rsidRDefault="00C16D48"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1" w:name="_Hlk527364934"/>
      <w:bookmarkStart w:id="32"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1"/>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GvD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3" w:name="_Hlk527365001"/>
      <w:bookmarkEnd w:id="32"/>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F6362D"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t>
      </w:r>
      <w:r w:rsidRPr="00F6362D">
        <w:rPr>
          <w:sz w:val="18"/>
          <w:szCs w:val="18"/>
          <w:lang w:val="de-DE"/>
        </w:rPr>
        <w:t xml:space="preserve">wirtschaftliche Wert des Angebots </w:t>
      </w:r>
      <w:r w:rsidR="00E237E5" w:rsidRPr="00F6362D">
        <w:rPr>
          <w:sz w:val="18"/>
          <w:szCs w:val="18"/>
          <w:lang w:val="de-DE"/>
        </w:rPr>
        <w:t>gemäß</w:t>
      </w:r>
      <w:r w:rsidRPr="00F6362D">
        <w:rPr>
          <w:sz w:val="18"/>
          <w:szCs w:val="18"/>
          <w:lang w:val="de-DE"/>
        </w:rPr>
        <w:t xml:space="preserve"> Art. 97 Abs. 5 </w:t>
      </w:r>
      <w:r w:rsidR="008071CB" w:rsidRPr="00F6362D">
        <w:rPr>
          <w:sz w:val="18"/>
          <w:szCs w:val="18"/>
          <w:lang w:val="de-DE"/>
        </w:rPr>
        <w:t>GvD Nr.</w:t>
      </w:r>
      <w:r w:rsidRPr="00F6362D">
        <w:rPr>
          <w:sz w:val="18"/>
          <w:szCs w:val="18"/>
          <w:lang w:val="de-DE"/>
        </w:rPr>
        <w:t xml:space="preserve"> 50/2016 angemessen ist;</w:t>
      </w:r>
    </w:p>
    <w:p w:rsidR="00612E70" w:rsidRPr="00F6362D" w:rsidRDefault="000E31F9" w:rsidP="00612E70">
      <w:pPr>
        <w:pStyle w:val="sche3"/>
        <w:numPr>
          <w:ilvl w:val="0"/>
          <w:numId w:val="32"/>
        </w:numPr>
        <w:tabs>
          <w:tab w:val="clear" w:pos="502"/>
        </w:tabs>
        <w:spacing w:line="360" w:lineRule="auto"/>
        <w:rPr>
          <w:sz w:val="18"/>
          <w:szCs w:val="18"/>
          <w:lang w:val="de-DE"/>
        </w:rPr>
      </w:pPr>
      <w:r w:rsidRPr="00F6362D">
        <w:rPr>
          <w:sz w:val="18"/>
          <w:szCs w:val="18"/>
          <w:lang w:val="de-DE"/>
        </w:rPr>
        <w:t>dass er/sie</w:t>
      </w:r>
      <w:r w:rsidR="00E237E5" w:rsidRPr="00F6362D">
        <w:rPr>
          <w:sz w:val="18"/>
          <w:szCs w:val="18"/>
          <w:lang w:val="de-DE"/>
        </w:rPr>
        <w:t xml:space="preserve"> im Falle der Zuschlagserteilung</w:t>
      </w:r>
      <w:r w:rsidR="00AC207A" w:rsidRPr="00F6362D">
        <w:rPr>
          <w:sz w:val="18"/>
          <w:szCs w:val="18"/>
          <w:lang w:val="de-DE"/>
        </w:rPr>
        <w:t xml:space="preserve"> die besonderen </w:t>
      </w:r>
      <w:r w:rsidRPr="00F6362D">
        <w:rPr>
          <w:sz w:val="18"/>
          <w:szCs w:val="18"/>
          <w:lang w:val="de-DE"/>
        </w:rPr>
        <w:t>Anforderungen</w:t>
      </w:r>
      <w:r w:rsidR="00AC207A" w:rsidRPr="00F6362D">
        <w:rPr>
          <w:sz w:val="18"/>
          <w:szCs w:val="18"/>
          <w:lang w:val="de-DE"/>
        </w:rPr>
        <w:t xml:space="preserve"> zur Ausführung des Vertrags gemäß Art. 100 Abs</w:t>
      </w:r>
      <w:r w:rsidR="009C7377" w:rsidRPr="00F6362D">
        <w:rPr>
          <w:sz w:val="18"/>
          <w:szCs w:val="18"/>
          <w:lang w:val="de-DE"/>
        </w:rPr>
        <w:t>.</w:t>
      </w:r>
      <w:r w:rsidR="00AC207A" w:rsidRPr="00F6362D">
        <w:rPr>
          <w:sz w:val="18"/>
          <w:szCs w:val="18"/>
          <w:lang w:val="de-DE"/>
        </w:rPr>
        <w:t xml:space="preserve"> 2 </w:t>
      </w:r>
      <w:r w:rsidR="008071CB" w:rsidRPr="00F6362D">
        <w:rPr>
          <w:sz w:val="18"/>
          <w:szCs w:val="18"/>
          <w:lang w:val="de-DE"/>
        </w:rPr>
        <w:t>GvD Nr.</w:t>
      </w:r>
      <w:r w:rsidR="00AC207A" w:rsidRPr="00F6362D">
        <w:rPr>
          <w:sz w:val="18"/>
          <w:szCs w:val="18"/>
          <w:lang w:val="de-DE"/>
        </w:rPr>
        <w:t xml:space="preserve"> 50/2016 an</w:t>
      </w:r>
      <w:r w:rsidR="001B6EEC" w:rsidRPr="00F6362D">
        <w:rPr>
          <w:sz w:val="18"/>
          <w:szCs w:val="18"/>
          <w:lang w:val="de-DE"/>
        </w:rPr>
        <w:t>nimmt</w:t>
      </w:r>
      <w:r w:rsidR="00AC207A" w:rsidRPr="00F6362D">
        <w:rPr>
          <w:sz w:val="18"/>
          <w:szCs w:val="18"/>
          <w:lang w:val="de-DE"/>
        </w:rPr>
        <w:t>;</w:t>
      </w:r>
    </w:p>
    <w:p w:rsidR="00160D64" w:rsidRPr="00F6362D" w:rsidRDefault="002459EC" w:rsidP="00160D64">
      <w:pPr>
        <w:pStyle w:val="sche3"/>
        <w:numPr>
          <w:ilvl w:val="0"/>
          <w:numId w:val="32"/>
        </w:numPr>
        <w:tabs>
          <w:tab w:val="clear" w:pos="502"/>
        </w:tabs>
        <w:spacing w:line="360" w:lineRule="auto"/>
        <w:rPr>
          <w:sz w:val="18"/>
          <w:szCs w:val="18"/>
          <w:lang w:val="de-DE"/>
        </w:rPr>
      </w:pPr>
      <w:r w:rsidRPr="00F6362D">
        <w:rPr>
          <w:sz w:val="18"/>
          <w:szCs w:val="18"/>
          <w:lang w:val="de-DE"/>
        </w:rPr>
        <w:t>dass er</w:t>
      </w:r>
      <w:r w:rsidR="00FD0600" w:rsidRPr="00F6362D">
        <w:rPr>
          <w:sz w:val="18"/>
          <w:szCs w:val="18"/>
          <w:lang w:val="de-DE"/>
        </w:rPr>
        <w:t>/sie</w:t>
      </w:r>
      <w:r w:rsidRPr="00F6362D">
        <w:rPr>
          <w:sz w:val="18"/>
          <w:szCs w:val="18"/>
          <w:lang w:val="de-DE"/>
        </w:rPr>
        <w:t xml:space="preserve"> </w:t>
      </w:r>
      <w:r w:rsidR="006D4ADA" w:rsidRPr="00F6362D">
        <w:rPr>
          <w:sz w:val="18"/>
          <w:szCs w:val="18"/>
          <w:lang w:val="de-DE"/>
        </w:rPr>
        <w:t>d</w:t>
      </w:r>
      <w:r w:rsidR="00160D64" w:rsidRPr="00F6362D">
        <w:rPr>
          <w:sz w:val="18"/>
          <w:szCs w:val="18"/>
          <w:lang w:val="de-DE"/>
        </w:rPr>
        <w:t>ie Sozialklausel laut Ausschreibungs</w:t>
      </w:r>
      <w:r w:rsidRPr="00F6362D">
        <w:rPr>
          <w:sz w:val="18"/>
          <w:szCs w:val="18"/>
          <w:lang w:val="de-DE"/>
        </w:rPr>
        <w:t>unterlagen</w:t>
      </w:r>
      <w:r w:rsidR="00160D64" w:rsidRPr="00F6362D">
        <w:rPr>
          <w:sz w:val="18"/>
          <w:szCs w:val="18"/>
          <w:lang w:val="de-DE"/>
        </w:rPr>
        <w:t xml:space="preserve">, </w:t>
      </w:r>
      <w:r w:rsidRPr="00F6362D">
        <w:rPr>
          <w:sz w:val="18"/>
          <w:szCs w:val="18"/>
          <w:lang w:val="de-DE"/>
        </w:rPr>
        <w:t>sofern</w:t>
      </w:r>
      <w:r w:rsidR="00160D64" w:rsidRPr="00F6362D">
        <w:rPr>
          <w:sz w:val="18"/>
          <w:szCs w:val="18"/>
          <w:lang w:val="de-DE"/>
        </w:rPr>
        <w:t xml:space="preserve"> vorhanden, an</w:t>
      </w:r>
      <w:r w:rsidRPr="00F6362D">
        <w:rPr>
          <w:sz w:val="18"/>
          <w:szCs w:val="18"/>
          <w:lang w:val="de-DE"/>
        </w:rPr>
        <w:t>nimmt</w:t>
      </w:r>
      <w:r w:rsidR="00160D64" w:rsidRPr="00F6362D">
        <w:rPr>
          <w:sz w:val="18"/>
          <w:szCs w:val="18"/>
          <w:lang w:val="de-DE"/>
        </w:rPr>
        <w:t>;</w:t>
      </w:r>
    </w:p>
    <w:p w:rsidR="00AF6DDB" w:rsidRPr="00F6362D" w:rsidRDefault="00AF6DDB" w:rsidP="00AF6DDB">
      <w:pPr>
        <w:pStyle w:val="sche3"/>
        <w:numPr>
          <w:ilvl w:val="0"/>
          <w:numId w:val="32"/>
        </w:numPr>
        <w:tabs>
          <w:tab w:val="clear" w:pos="502"/>
        </w:tabs>
        <w:spacing w:line="360" w:lineRule="auto"/>
        <w:rPr>
          <w:sz w:val="18"/>
          <w:szCs w:val="18"/>
          <w:lang w:val="de-DE"/>
        </w:rPr>
      </w:pPr>
      <w:r w:rsidRPr="00F6362D">
        <w:rPr>
          <w:sz w:val="18"/>
          <w:szCs w:val="18"/>
          <w:lang w:val="de-DE"/>
        </w:rPr>
        <w:t>(</w:t>
      </w:r>
      <w:r w:rsidR="00FD0600" w:rsidRPr="00F6362D">
        <w:rPr>
          <w:sz w:val="18"/>
          <w:szCs w:val="18"/>
          <w:lang w:val="de-DE"/>
        </w:rPr>
        <w:t>evtl.</w:t>
      </w:r>
      <w:r w:rsidRPr="00F6362D">
        <w:rPr>
          <w:sz w:val="18"/>
          <w:szCs w:val="18"/>
          <w:lang w:val="de-DE"/>
        </w:rPr>
        <w:t xml:space="preserve"> bei Unternehmen, die</w:t>
      </w:r>
      <w:r w:rsidR="00D4333B" w:rsidRPr="00F6362D">
        <w:rPr>
          <w:sz w:val="18"/>
          <w:szCs w:val="18"/>
          <w:lang w:val="de-DE"/>
        </w:rPr>
        <w:t xml:space="preserve"> ihren Sitz und ihre</w:t>
      </w:r>
      <w:r w:rsidRPr="00F6362D">
        <w:rPr>
          <w:sz w:val="18"/>
          <w:szCs w:val="18"/>
          <w:lang w:val="de-DE"/>
        </w:rPr>
        <w:t xml:space="preserve"> </w:t>
      </w:r>
      <w:r w:rsidR="00E23311" w:rsidRPr="00F6362D">
        <w:rPr>
          <w:sz w:val="18"/>
          <w:szCs w:val="18"/>
          <w:lang w:val="de-DE"/>
        </w:rPr>
        <w:t>feste</w:t>
      </w:r>
      <w:r w:rsidRPr="00F6362D">
        <w:rPr>
          <w:sz w:val="18"/>
          <w:szCs w:val="18"/>
          <w:lang w:val="de-DE"/>
        </w:rPr>
        <w:t xml:space="preserve"> Niederlassung </w:t>
      </w:r>
      <w:r w:rsidR="00D4333B" w:rsidRPr="00F6362D">
        <w:rPr>
          <w:sz w:val="18"/>
          <w:szCs w:val="18"/>
          <w:lang w:val="de-DE"/>
        </w:rPr>
        <w:t>nicht in Italien haben</w:t>
      </w:r>
      <w:r w:rsidRPr="00F6362D">
        <w:rPr>
          <w:sz w:val="18"/>
          <w:szCs w:val="18"/>
          <w:lang w:val="de-DE"/>
        </w:rPr>
        <w:t xml:space="preserve">) dass das Unternehmen </w:t>
      </w:r>
      <w:r w:rsidR="00E23311" w:rsidRPr="00F6362D">
        <w:rPr>
          <w:sz w:val="18"/>
          <w:szCs w:val="18"/>
          <w:lang w:val="de-DE"/>
        </w:rPr>
        <w:t>die</w:t>
      </w:r>
      <w:r w:rsidRPr="00F6362D">
        <w:rPr>
          <w:sz w:val="18"/>
          <w:szCs w:val="18"/>
          <w:lang w:val="de-DE"/>
        </w:rPr>
        <w:t xml:space="preserve"> geltenden</w:t>
      </w:r>
      <w:r w:rsidR="00E23311" w:rsidRPr="00F6362D">
        <w:rPr>
          <w:sz w:val="18"/>
          <w:szCs w:val="18"/>
          <w:lang w:val="de-DE"/>
        </w:rPr>
        <w:t xml:space="preserve">, </w:t>
      </w:r>
      <w:r w:rsidR="001847D8" w:rsidRPr="00F6362D">
        <w:rPr>
          <w:sz w:val="18"/>
          <w:szCs w:val="18"/>
          <w:lang w:val="de-DE"/>
        </w:rPr>
        <w:t>darauf</w:t>
      </w:r>
      <w:r w:rsidR="00E23311" w:rsidRPr="00F6362D">
        <w:rPr>
          <w:sz w:val="18"/>
          <w:szCs w:val="18"/>
          <w:lang w:val="de-DE"/>
        </w:rPr>
        <w:t xml:space="preserve"> anwendbare Steuervorschriften einhält</w:t>
      </w:r>
      <w:r w:rsidRPr="00F6362D">
        <w:rPr>
          <w:sz w:val="18"/>
          <w:szCs w:val="18"/>
          <w:lang w:val="de-DE"/>
        </w:rPr>
        <w:t>;</w:t>
      </w:r>
    </w:p>
    <w:bookmarkEnd w:id="33"/>
    <w:p w:rsidR="00AF6DDB" w:rsidRPr="00F6362D" w:rsidRDefault="007E45E5" w:rsidP="00AF6DDB">
      <w:pPr>
        <w:pStyle w:val="sche3"/>
        <w:numPr>
          <w:ilvl w:val="0"/>
          <w:numId w:val="32"/>
        </w:numPr>
        <w:tabs>
          <w:tab w:val="clear" w:pos="502"/>
        </w:tabs>
        <w:spacing w:line="360" w:lineRule="auto"/>
        <w:rPr>
          <w:sz w:val="18"/>
          <w:szCs w:val="18"/>
          <w:lang w:val="de-DE"/>
        </w:rPr>
      </w:pPr>
      <w:r w:rsidRPr="00F6362D">
        <w:rPr>
          <w:sz w:val="18"/>
          <w:szCs w:val="18"/>
          <w:lang w:val="de-DE"/>
        </w:rPr>
        <w:t xml:space="preserve">dass er/sie </w:t>
      </w:r>
      <w:r w:rsidR="00AF6DDB" w:rsidRPr="00F6362D">
        <w:rPr>
          <w:sz w:val="18"/>
          <w:szCs w:val="18"/>
          <w:lang w:val="de-DE"/>
        </w:rPr>
        <w:t xml:space="preserve">bei sonstigem Ausschluss die Integritätsvereinbarung </w:t>
      </w:r>
      <w:r w:rsidRPr="00F6362D">
        <w:rPr>
          <w:sz w:val="18"/>
          <w:szCs w:val="18"/>
          <w:lang w:val="de-DE"/>
        </w:rPr>
        <w:t>annimmt</w:t>
      </w:r>
      <w:r w:rsidR="00B57AB5" w:rsidRPr="00F6362D">
        <w:rPr>
          <w:sz w:val="18"/>
          <w:szCs w:val="18"/>
          <w:lang w:val="de-DE"/>
        </w:rPr>
        <w:t xml:space="preserve">, die </w:t>
      </w:r>
      <w:r w:rsidR="00AF6DDB" w:rsidRPr="00F6362D">
        <w:rPr>
          <w:sz w:val="18"/>
          <w:szCs w:val="18"/>
          <w:lang w:val="de-DE"/>
        </w:rPr>
        <w:t xml:space="preserve">den Ausschreibungsunterlagen beigelegt und von der </w:t>
      </w:r>
      <w:r w:rsidR="00F6362D" w:rsidRPr="00F6362D">
        <w:rPr>
          <w:sz w:val="18"/>
          <w:szCs w:val="18"/>
          <w:lang w:val="de-DE"/>
        </w:rPr>
        <w:t xml:space="preserve">Vergabestelle </w:t>
      </w:r>
      <w:r w:rsidR="009904DC" w:rsidRPr="00F6362D">
        <w:rPr>
          <w:sz w:val="18"/>
          <w:szCs w:val="18"/>
          <w:lang w:val="de-DE"/>
        </w:rPr>
        <w:t>genehmigt wurde;</w:t>
      </w:r>
    </w:p>
    <w:p w:rsidR="00AF6DDB" w:rsidRPr="00B7489A" w:rsidRDefault="00B57AB5" w:rsidP="00F53C83">
      <w:pPr>
        <w:pStyle w:val="sche3"/>
        <w:numPr>
          <w:ilvl w:val="0"/>
          <w:numId w:val="32"/>
        </w:numPr>
        <w:tabs>
          <w:tab w:val="clear" w:pos="502"/>
        </w:tabs>
        <w:spacing w:line="360" w:lineRule="auto"/>
        <w:rPr>
          <w:sz w:val="18"/>
          <w:szCs w:val="18"/>
          <w:lang w:val="de-DE"/>
        </w:rPr>
      </w:pPr>
      <w:bookmarkStart w:id="34" w:name="_Hlk527365073"/>
      <w:r w:rsidRPr="00F6362D">
        <w:rPr>
          <w:sz w:val="18"/>
          <w:szCs w:val="18"/>
          <w:lang w:val="de-DE"/>
        </w:rPr>
        <w:t xml:space="preserve">dass er/sie </w:t>
      </w:r>
      <w:r w:rsidR="00235F9D" w:rsidRPr="00F6362D">
        <w:rPr>
          <w:sz w:val="18"/>
          <w:szCs w:val="18"/>
          <w:lang w:val="de-DE"/>
        </w:rPr>
        <w:t xml:space="preserve">Kenntnis über die Verpflichtungen </w:t>
      </w:r>
      <w:r w:rsidRPr="00F6362D">
        <w:rPr>
          <w:sz w:val="18"/>
          <w:szCs w:val="18"/>
          <w:lang w:val="de-DE"/>
        </w:rPr>
        <w:t>hat</w:t>
      </w:r>
      <w:r w:rsidR="00235F9D" w:rsidRPr="00F6362D">
        <w:rPr>
          <w:sz w:val="18"/>
          <w:szCs w:val="18"/>
          <w:lang w:val="de-DE"/>
        </w:rPr>
        <w:t>, die aus dem von der Vergabestelle</w:t>
      </w:r>
      <w:r w:rsidR="00A440AF" w:rsidRPr="00F6362D">
        <w:rPr>
          <w:sz w:val="18"/>
          <w:szCs w:val="18"/>
          <w:lang w:val="de-DE"/>
        </w:rPr>
        <w:t xml:space="preserve"> </w:t>
      </w:r>
      <w:r w:rsidR="0013717D" w:rsidRPr="00F6362D">
        <w:rPr>
          <w:sz w:val="18"/>
          <w:szCs w:val="18"/>
          <w:lang w:val="de-DE"/>
        </w:rPr>
        <w:t>gemäß</w:t>
      </w:r>
      <w:r w:rsidR="00235F9D" w:rsidRPr="00F6362D">
        <w:rPr>
          <w:sz w:val="18"/>
          <w:szCs w:val="18"/>
          <w:lang w:val="de-DE"/>
        </w:rPr>
        <w:t xml:space="preserve"> DPR </w:t>
      </w:r>
      <w:r w:rsidR="0013717D" w:rsidRPr="00F6362D">
        <w:rPr>
          <w:sz w:val="18"/>
          <w:szCs w:val="18"/>
          <w:lang w:val="de-DE"/>
        </w:rPr>
        <w:t xml:space="preserve">vom </w:t>
      </w:r>
      <w:r w:rsidR="00235F9D" w:rsidRPr="00F6362D">
        <w:rPr>
          <w:sz w:val="18"/>
          <w:szCs w:val="18"/>
          <w:lang w:val="de-DE"/>
        </w:rPr>
        <w:t>16</w:t>
      </w:r>
      <w:r w:rsidR="0013717D" w:rsidRPr="00F6362D">
        <w:rPr>
          <w:sz w:val="18"/>
          <w:szCs w:val="18"/>
          <w:lang w:val="de-DE"/>
        </w:rPr>
        <w:t>.</w:t>
      </w:r>
      <w:r w:rsidR="00961015" w:rsidRPr="00F6362D">
        <w:rPr>
          <w:sz w:val="18"/>
          <w:szCs w:val="18"/>
          <w:lang w:val="de-DE"/>
        </w:rPr>
        <w:t>04.</w:t>
      </w:r>
      <w:r w:rsidR="00235F9D" w:rsidRPr="00F6362D">
        <w:rPr>
          <w:sz w:val="18"/>
          <w:szCs w:val="18"/>
          <w:lang w:val="de-DE"/>
        </w:rPr>
        <w:t>2013 Nr. 62 („</w:t>
      </w:r>
      <w:proofErr w:type="spellStart"/>
      <w:r w:rsidR="00235F9D" w:rsidRPr="00F6362D">
        <w:rPr>
          <w:sz w:val="18"/>
          <w:szCs w:val="18"/>
          <w:lang w:val="de-DE"/>
        </w:rPr>
        <w:t>Regolamento</w:t>
      </w:r>
      <w:proofErr w:type="spellEnd"/>
      <w:r w:rsidR="00235F9D" w:rsidRPr="00F6362D">
        <w:rPr>
          <w:sz w:val="18"/>
          <w:szCs w:val="18"/>
          <w:lang w:val="de-DE"/>
        </w:rPr>
        <w:t xml:space="preserve"> </w:t>
      </w:r>
      <w:proofErr w:type="spellStart"/>
      <w:r w:rsidR="00235F9D" w:rsidRPr="00F6362D">
        <w:rPr>
          <w:sz w:val="18"/>
          <w:szCs w:val="18"/>
          <w:lang w:val="de-DE"/>
        </w:rPr>
        <w:t>recante</w:t>
      </w:r>
      <w:proofErr w:type="spellEnd"/>
      <w:r w:rsidR="00235F9D" w:rsidRPr="00F6362D">
        <w:rPr>
          <w:sz w:val="18"/>
          <w:szCs w:val="18"/>
          <w:lang w:val="de-DE"/>
        </w:rPr>
        <w:t xml:space="preserve"> </w:t>
      </w:r>
      <w:proofErr w:type="spellStart"/>
      <w:r w:rsidR="00235F9D" w:rsidRPr="00F6362D">
        <w:rPr>
          <w:sz w:val="18"/>
          <w:szCs w:val="18"/>
          <w:lang w:val="de-DE"/>
        </w:rPr>
        <w:t>codice</w:t>
      </w:r>
      <w:proofErr w:type="spellEnd"/>
      <w:r w:rsidR="00235F9D" w:rsidRPr="00F6362D">
        <w:rPr>
          <w:sz w:val="18"/>
          <w:szCs w:val="18"/>
          <w:lang w:val="de-DE"/>
        </w:rPr>
        <w:t xml:space="preserve"> di </w:t>
      </w:r>
      <w:proofErr w:type="spellStart"/>
      <w:r w:rsidR="00235F9D" w:rsidRPr="00F6362D">
        <w:rPr>
          <w:sz w:val="18"/>
          <w:szCs w:val="18"/>
          <w:lang w:val="de-DE"/>
        </w:rPr>
        <w:t>comportamento</w:t>
      </w:r>
      <w:proofErr w:type="spellEnd"/>
      <w:r w:rsidR="00235F9D" w:rsidRPr="00F6362D">
        <w:rPr>
          <w:sz w:val="18"/>
          <w:szCs w:val="18"/>
          <w:lang w:val="de-DE"/>
        </w:rPr>
        <w:t xml:space="preserve"> </w:t>
      </w:r>
      <w:proofErr w:type="spellStart"/>
      <w:r w:rsidR="00235F9D" w:rsidRPr="00F6362D">
        <w:rPr>
          <w:sz w:val="18"/>
          <w:szCs w:val="18"/>
          <w:lang w:val="de-DE"/>
        </w:rPr>
        <w:t>dei</w:t>
      </w:r>
      <w:proofErr w:type="spellEnd"/>
      <w:r w:rsidR="00235F9D" w:rsidRPr="00F6362D">
        <w:rPr>
          <w:sz w:val="18"/>
          <w:szCs w:val="18"/>
          <w:lang w:val="de-DE"/>
        </w:rPr>
        <w:t xml:space="preserve"> </w:t>
      </w:r>
      <w:proofErr w:type="spellStart"/>
      <w:r w:rsidR="00235F9D" w:rsidRPr="00F6362D">
        <w:rPr>
          <w:sz w:val="18"/>
          <w:szCs w:val="18"/>
          <w:lang w:val="de-DE"/>
        </w:rPr>
        <w:t>dipendenti</w:t>
      </w:r>
      <w:proofErr w:type="spellEnd"/>
      <w:r w:rsidR="00235F9D" w:rsidRPr="00F6362D">
        <w:rPr>
          <w:sz w:val="18"/>
          <w:szCs w:val="18"/>
          <w:lang w:val="de-DE"/>
        </w:rPr>
        <w:t xml:space="preserve"> </w:t>
      </w:r>
      <w:proofErr w:type="spellStart"/>
      <w:r w:rsidR="00235F9D" w:rsidRPr="00F6362D">
        <w:rPr>
          <w:sz w:val="18"/>
          <w:szCs w:val="18"/>
          <w:lang w:val="de-DE"/>
        </w:rPr>
        <w:t>pubblici</w:t>
      </w:r>
      <w:proofErr w:type="spellEnd"/>
      <w:r w:rsidR="00235F9D" w:rsidRPr="00F6362D">
        <w:rPr>
          <w:sz w:val="18"/>
          <w:szCs w:val="18"/>
          <w:lang w:val="de-DE"/>
        </w:rPr>
        <w:t xml:space="preserve">“) beschlossenen Verhaltenskodex hervorgehen, und </w:t>
      </w:r>
      <w:r w:rsidR="0013717D" w:rsidRPr="00F6362D">
        <w:rPr>
          <w:sz w:val="18"/>
          <w:szCs w:val="18"/>
          <w:lang w:val="de-DE"/>
        </w:rPr>
        <w:t xml:space="preserve">dass er/sie sich bei Zuschlagserteilung </w:t>
      </w:r>
      <w:r w:rsidR="00235F9D" w:rsidRPr="00F6362D">
        <w:rPr>
          <w:sz w:val="18"/>
          <w:szCs w:val="18"/>
          <w:lang w:val="de-DE"/>
        </w:rPr>
        <w:t>verpflichtet</w:t>
      </w:r>
      <w:r w:rsidR="0013717D" w:rsidRPr="00F6362D">
        <w:rPr>
          <w:sz w:val="18"/>
          <w:szCs w:val="18"/>
          <w:lang w:val="de-DE"/>
        </w:rPr>
        <w:t xml:space="preserve">, diesen bei sonstiger </w:t>
      </w:r>
      <w:r w:rsidR="0013717D" w:rsidRPr="00B7489A">
        <w:rPr>
          <w:sz w:val="18"/>
          <w:szCs w:val="18"/>
          <w:lang w:val="de-DE"/>
        </w:rPr>
        <w:t xml:space="preserve">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p>
    <w:bookmarkStart w:id="35" w:name="_Hlk527365101"/>
    <w:bookmarkEnd w:id="34"/>
    <w:p w:rsidR="00F53C83" w:rsidRPr="00B7489A" w:rsidRDefault="00AF6DDB" w:rsidP="00F53C83">
      <w:pPr>
        <w:pStyle w:val="sche3"/>
        <w:widowControl/>
        <w:numPr>
          <w:ilvl w:val="0"/>
          <w:numId w:val="32"/>
        </w:numPr>
        <w:tabs>
          <w:tab w:val="clear" w:pos="502"/>
          <w:tab w:val="left" w:pos="426"/>
          <w:tab w:val="left" w:pos="709"/>
        </w:tabs>
        <w:suppressAutoHyphens w:val="0"/>
        <w:autoSpaceDE/>
        <w:spacing w:line="360" w:lineRule="auto"/>
        <w:rPr>
          <w:sz w:val="18"/>
          <w:szCs w:val="18"/>
          <w:lang w:val="de-DE"/>
        </w:rPr>
      </w:pPr>
      <w:r w:rsidRPr="00B7489A">
        <w:rPr>
          <w:b/>
          <w:bCs/>
          <w:color w:val="FF0000"/>
          <w:sz w:val="18"/>
          <w:szCs w:val="18"/>
          <w:lang w:val="de-DE"/>
        </w:rPr>
        <w:fldChar w:fldCharType="begin">
          <w:ffData>
            <w:name w:val="Controllo159"/>
            <w:enabled/>
            <w:calcOnExit w:val="0"/>
            <w:checkBox>
              <w:sizeAuto/>
              <w:default w:val="0"/>
            </w:checkBox>
          </w:ffData>
        </w:fldChar>
      </w:r>
      <w:bookmarkStart w:id="36" w:name="Controllo159"/>
      <w:r w:rsidRPr="00B7489A">
        <w:rPr>
          <w:b/>
          <w:bCs/>
          <w:color w:val="FF0000"/>
          <w:sz w:val="18"/>
          <w:szCs w:val="18"/>
          <w:lang w:val="de-DE"/>
        </w:rPr>
        <w:instrText xml:space="preserve"> FORMCHECKBOX </w:instrText>
      </w:r>
      <w:r w:rsidR="00822B01">
        <w:rPr>
          <w:b/>
          <w:bCs/>
          <w:color w:val="FF0000"/>
          <w:sz w:val="18"/>
          <w:szCs w:val="18"/>
          <w:lang w:val="de-DE"/>
        </w:rPr>
      </w:r>
      <w:r w:rsidR="00822B01">
        <w:rPr>
          <w:b/>
          <w:bCs/>
          <w:color w:val="FF0000"/>
          <w:sz w:val="18"/>
          <w:szCs w:val="18"/>
          <w:lang w:val="de-DE"/>
        </w:rPr>
        <w:fldChar w:fldCharType="separate"/>
      </w:r>
      <w:r w:rsidRPr="00B7489A">
        <w:rPr>
          <w:b/>
          <w:bCs/>
          <w:color w:val="FF0000"/>
          <w:sz w:val="18"/>
          <w:szCs w:val="18"/>
          <w:lang w:val="de-DE"/>
        </w:rPr>
        <w:fldChar w:fldCharType="end"/>
      </w:r>
      <w:bookmarkEnd w:id="36"/>
      <w:r w:rsidRPr="00B7489A">
        <w:rPr>
          <w:b/>
          <w:bCs/>
          <w:color w:val="FF0000"/>
          <w:sz w:val="18"/>
          <w:szCs w:val="18"/>
          <w:lang w:val="de-DE"/>
        </w:rPr>
        <w:tab/>
        <w:t>(</w:t>
      </w:r>
      <w:r w:rsidR="00FC4151" w:rsidRPr="00B7489A">
        <w:rPr>
          <w:b/>
          <w:bCs/>
          <w:color w:val="FF0000"/>
          <w:sz w:val="18"/>
          <w:szCs w:val="18"/>
          <w:lang w:val="de-DE"/>
        </w:rPr>
        <w:t>SP</w:t>
      </w:r>
      <w:r w:rsidR="004B18EE" w:rsidRPr="00B7489A">
        <w:rPr>
          <w:b/>
          <w:bCs/>
          <w:color w:val="FF0000"/>
          <w:sz w:val="18"/>
          <w:szCs w:val="18"/>
          <w:lang w:val="de-DE"/>
        </w:rPr>
        <w:t xml:space="preserve"> </w:t>
      </w:r>
      <w:r w:rsidRPr="00B7489A">
        <w:rPr>
          <w:b/>
          <w:bCs/>
          <w:color w:val="FF0000"/>
          <w:sz w:val="18"/>
          <w:szCs w:val="18"/>
          <w:lang w:val="de-DE"/>
        </w:rPr>
        <w:t xml:space="preserve">bei </w:t>
      </w:r>
      <w:r w:rsidRPr="00B7489A">
        <w:rPr>
          <w:b/>
          <w:bCs/>
          <w:color w:val="FF0000"/>
          <w:sz w:val="18"/>
          <w:szCs w:val="18"/>
          <w:u w:val="single"/>
          <w:lang w:val="de-DE"/>
        </w:rPr>
        <w:t>zeitlich begrenzten oder ortsveränderlichen Baustellen ohne besondere Gefahren</w:t>
      </w:r>
      <w:r w:rsidRPr="00B7489A">
        <w:rPr>
          <w:b/>
          <w:bCs/>
          <w:color w:val="FF0000"/>
          <w:sz w:val="18"/>
          <w:szCs w:val="18"/>
          <w:lang w:val="de-DE"/>
        </w:rPr>
        <w:t xml:space="preserve">, sonst </w:t>
      </w:r>
      <w:r w:rsidR="007A3A60" w:rsidRPr="00B7489A">
        <w:rPr>
          <w:b/>
          <w:bCs/>
          <w:color w:val="FF0000"/>
          <w:sz w:val="18"/>
          <w:szCs w:val="18"/>
          <w:lang w:val="de-DE"/>
        </w:rPr>
        <w:t xml:space="preserve">löschen) </w:t>
      </w:r>
      <w:r w:rsidR="00F53C83" w:rsidRPr="00B7489A">
        <w:rPr>
          <w:bCs/>
          <w:sz w:val="18"/>
          <w:szCs w:val="18"/>
          <w:lang w:val="de-DE"/>
        </w:rPr>
        <w:t xml:space="preserve">dass er/sie bei der Ausarbeitung </w:t>
      </w:r>
      <w:r w:rsidR="00961015" w:rsidRPr="00B7489A">
        <w:rPr>
          <w:bCs/>
          <w:sz w:val="18"/>
          <w:szCs w:val="18"/>
          <w:lang w:val="de-DE"/>
        </w:rPr>
        <w:t>des</w:t>
      </w:r>
      <w:r w:rsidR="00F53C83" w:rsidRPr="00B7489A">
        <w:rPr>
          <w:bCs/>
          <w:sz w:val="18"/>
          <w:szCs w:val="18"/>
          <w:lang w:val="de-DE"/>
        </w:rPr>
        <w:t xml:space="preserve"> Angebots die am Ausführungsort geltenden Verpflichtungen laut Vorschriften zur Sicherheit, Hygiene, Umweltschutz, Arbeitsbedingungen, Vor- und Fürsorge beachtet hat;</w:t>
      </w:r>
    </w:p>
    <w:p w:rsidR="00F53C83" w:rsidRPr="00B7489A" w:rsidRDefault="00ED5143" w:rsidP="00F53C83">
      <w:pPr>
        <w:pStyle w:val="sche3"/>
        <w:widowControl/>
        <w:tabs>
          <w:tab w:val="left" w:pos="426"/>
          <w:tab w:val="left" w:pos="709"/>
        </w:tabs>
        <w:suppressAutoHyphens w:val="0"/>
        <w:autoSpaceDE/>
        <w:spacing w:line="360" w:lineRule="auto"/>
        <w:ind w:left="142"/>
        <w:rPr>
          <w:b/>
          <w:sz w:val="18"/>
          <w:szCs w:val="18"/>
          <w:lang w:val="de-DE"/>
        </w:rPr>
      </w:pPr>
      <w:r w:rsidRPr="00B7489A">
        <w:rPr>
          <w:b/>
          <w:bCs/>
          <w:sz w:val="18"/>
          <w:szCs w:val="18"/>
          <w:lang w:val="de-DE"/>
        </w:rPr>
        <w:t>oder</w:t>
      </w:r>
      <w:r w:rsidR="00F53C83" w:rsidRPr="00B7489A">
        <w:rPr>
          <w:b/>
          <w:bCs/>
          <w:sz w:val="18"/>
          <w:szCs w:val="18"/>
          <w:lang w:val="de-DE"/>
        </w:rPr>
        <w:t>, alternativ dazu:</w:t>
      </w:r>
    </w:p>
    <w:p w:rsidR="00670140" w:rsidRPr="00B7489A" w:rsidRDefault="00ED5143" w:rsidP="00670140">
      <w:pPr>
        <w:pStyle w:val="sche3"/>
        <w:widowControl/>
        <w:tabs>
          <w:tab w:val="left" w:pos="426"/>
          <w:tab w:val="left" w:pos="709"/>
        </w:tabs>
        <w:suppressAutoHyphens w:val="0"/>
        <w:autoSpaceDE/>
        <w:spacing w:line="360" w:lineRule="auto"/>
        <w:ind w:left="502"/>
        <w:rPr>
          <w:bCs/>
          <w:sz w:val="18"/>
          <w:szCs w:val="18"/>
          <w:lang w:val="de-DE"/>
        </w:rPr>
      </w:pPr>
      <w:r w:rsidRPr="00B7489A">
        <w:rPr>
          <w:b/>
          <w:bCs/>
          <w:color w:val="FF0000"/>
          <w:sz w:val="18"/>
          <w:szCs w:val="18"/>
          <w:lang w:val="de-DE"/>
        </w:rPr>
        <w:fldChar w:fldCharType="begin">
          <w:ffData>
            <w:name w:val="Controllo159"/>
            <w:enabled/>
            <w:calcOnExit w:val="0"/>
            <w:checkBox>
              <w:sizeAuto/>
              <w:default w:val="0"/>
            </w:checkBox>
          </w:ffData>
        </w:fldChar>
      </w:r>
      <w:r w:rsidRPr="00B7489A">
        <w:rPr>
          <w:b/>
          <w:bCs/>
          <w:color w:val="FF0000"/>
          <w:sz w:val="18"/>
          <w:szCs w:val="18"/>
          <w:lang w:val="de-DE"/>
        </w:rPr>
        <w:instrText xml:space="preserve"> FORMCHECKBOX </w:instrText>
      </w:r>
      <w:r w:rsidR="00822B01">
        <w:rPr>
          <w:b/>
          <w:bCs/>
          <w:color w:val="FF0000"/>
          <w:sz w:val="18"/>
          <w:szCs w:val="18"/>
          <w:lang w:val="de-DE"/>
        </w:rPr>
      </w:r>
      <w:r w:rsidR="00822B01">
        <w:rPr>
          <w:b/>
          <w:bCs/>
          <w:color w:val="FF0000"/>
          <w:sz w:val="18"/>
          <w:szCs w:val="18"/>
          <w:lang w:val="de-DE"/>
        </w:rPr>
        <w:fldChar w:fldCharType="separate"/>
      </w:r>
      <w:r w:rsidRPr="00B7489A">
        <w:rPr>
          <w:b/>
          <w:bCs/>
          <w:color w:val="FF0000"/>
          <w:sz w:val="18"/>
          <w:szCs w:val="18"/>
          <w:lang w:val="de-DE"/>
        </w:rPr>
        <w:fldChar w:fldCharType="end"/>
      </w:r>
      <w:r w:rsidRPr="00B7489A">
        <w:rPr>
          <w:b/>
          <w:bCs/>
          <w:color w:val="FF0000"/>
          <w:sz w:val="18"/>
          <w:szCs w:val="18"/>
          <w:lang w:val="de-DE"/>
        </w:rPr>
        <w:tab/>
        <w:t xml:space="preserve"> (</w:t>
      </w:r>
      <w:r w:rsidR="00FC4151" w:rsidRPr="00B7489A">
        <w:rPr>
          <w:b/>
          <w:bCs/>
          <w:color w:val="FF0000"/>
          <w:sz w:val="18"/>
          <w:szCs w:val="18"/>
          <w:lang w:val="de-DE"/>
        </w:rPr>
        <w:t>SP</w:t>
      </w:r>
      <w:r w:rsidR="004B18EE" w:rsidRPr="00B7489A">
        <w:rPr>
          <w:b/>
          <w:bCs/>
          <w:color w:val="FF0000"/>
          <w:sz w:val="18"/>
          <w:szCs w:val="18"/>
          <w:lang w:val="de-DE"/>
        </w:rPr>
        <w:t xml:space="preserve"> </w:t>
      </w:r>
      <w:r w:rsidRPr="00B7489A">
        <w:rPr>
          <w:b/>
          <w:bCs/>
          <w:color w:val="FF0000"/>
          <w:sz w:val="18"/>
          <w:szCs w:val="18"/>
          <w:lang w:val="de-DE"/>
        </w:rPr>
        <w:t xml:space="preserve">bei </w:t>
      </w:r>
      <w:r w:rsidRPr="00B7489A">
        <w:rPr>
          <w:b/>
          <w:bCs/>
          <w:color w:val="FF0000"/>
          <w:sz w:val="18"/>
          <w:szCs w:val="18"/>
          <w:u w:val="single"/>
          <w:lang w:val="de-DE"/>
        </w:rPr>
        <w:t xml:space="preserve">zeitlich begrenzten oder ortsveränderlichen Baustellen </w:t>
      </w:r>
      <w:r w:rsidR="00961015" w:rsidRPr="00B7489A">
        <w:rPr>
          <w:b/>
          <w:bCs/>
          <w:color w:val="FF0000"/>
          <w:sz w:val="18"/>
          <w:szCs w:val="18"/>
          <w:u w:val="single"/>
          <w:lang w:val="de-DE"/>
        </w:rPr>
        <w:t>mit</w:t>
      </w:r>
      <w:r w:rsidRPr="00B7489A">
        <w:rPr>
          <w:b/>
          <w:bCs/>
          <w:color w:val="FF0000"/>
          <w:sz w:val="18"/>
          <w:szCs w:val="18"/>
          <w:u w:val="single"/>
          <w:lang w:val="de-DE"/>
        </w:rPr>
        <w:t xml:space="preserve"> besondere</w:t>
      </w:r>
      <w:r w:rsidR="00961015" w:rsidRPr="00B7489A">
        <w:rPr>
          <w:b/>
          <w:bCs/>
          <w:color w:val="FF0000"/>
          <w:sz w:val="18"/>
          <w:szCs w:val="18"/>
          <w:u w:val="single"/>
          <w:lang w:val="de-DE"/>
        </w:rPr>
        <w:t>n</w:t>
      </w:r>
      <w:r w:rsidRPr="00B7489A">
        <w:rPr>
          <w:b/>
          <w:bCs/>
          <w:color w:val="FF0000"/>
          <w:sz w:val="18"/>
          <w:szCs w:val="18"/>
          <w:u w:val="single"/>
          <w:lang w:val="de-DE"/>
        </w:rPr>
        <w:t xml:space="preserve"> Gefahren</w:t>
      </w:r>
      <w:r w:rsidRPr="00B7489A">
        <w:rPr>
          <w:b/>
          <w:bCs/>
          <w:color w:val="FF0000"/>
          <w:sz w:val="18"/>
          <w:szCs w:val="18"/>
          <w:lang w:val="de-DE"/>
        </w:rPr>
        <w:t xml:space="preserve">, sonst löschen) </w:t>
      </w:r>
      <w:r w:rsidRPr="00B7489A">
        <w:rPr>
          <w:bCs/>
          <w:sz w:val="18"/>
          <w:szCs w:val="18"/>
          <w:lang w:val="de-DE"/>
        </w:rPr>
        <w:t xml:space="preserve">dass er/sie bei der Ausarbeitung </w:t>
      </w:r>
      <w:r w:rsidR="00806FEC" w:rsidRPr="00B7489A">
        <w:rPr>
          <w:bCs/>
          <w:sz w:val="18"/>
          <w:szCs w:val="18"/>
          <w:lang w:val="de-DE"/>
        </w:rPr>
        <w:t>des</w:t>
      </w:r>
      <w:r w:rsidRPr="00B7489A">
        <w:rPr>
          <w:bCs/>
          <w:sz w:val="18"/>
          <w:szCs w:val="18"/>
          <w:lang w:val="de-DE"/>
        </w:rPr>
        <w:t xml:space="preserve"> Angebots die am Ausführungsort geltenden Verpflichtungen laut Vorschriften zur Sicherheit, Hygiene, Umweltschutz, Arbeitsbedingungen, Vor- und Fürsorge beachtet hat;</w:t>
      </w:r>
      <w:r w:rsidRPr="00355B62">
        <w:rPr>
          <w:lang w:val="de-DE"/>
        </w:rPr>
        <w:t xml:space="preserve"> </w:t>
      </w:r>
      <w:bookmarkStart w:id="37" w:name="_Hlk26952593"/>
      <w:r w:rsidRPr="00B7489A">
        <w:rPr>
          <w:b/>
          <w:bCs/>
          <w:sz w:val="18"/>
          <w:szCs w:val="18"/>
          <w:lang w:val="de-DE"/>
        </w:rPr>
        <w:t xml:space="preserve">dass er die </w:t>
      </w:r>
      <w:r w:rsidR="00961015" w:rsidRPr="00B7489A">
        <w:rPr>
          <w:b/>
          <w:bCs/>
          <w:sz w:val="18"/>
          <w:szCs w:val="18"/>
          <w:lang w:val="de-DE"/>
        </w:rPr>
        <w:t xml:space="preserve">spezifischen </w:t>
      </w:r>
      <w:r w:rsidRPr="00B7489A">
        <w:rPr>
          <w:b/>
          <w:bCs/>
          <w:sz w:val="18"/>
          <w:szCs w:val="18"/>
          <w:lang w:val="de-DE"/>
        </w:rPr>
        <w:t xml:space="preserve">Sicherheitskosten gemäß Sicherheits- und Koordinierungsplan (Art. 100 GvD Nr. 81/2008) in Höhe laut Aufforderungsschreiben, laut besonderen Vertragsbedingungen und laut Sicherheits- und Koordinierungsplan </w:t>
      </w:r>
      <w:r w:rsidR="009B34A4" w:rsidRPr="00B7489A">
        <w:rPr>
          <w:b/>
          <w:bCs/>
          <w:sz w:val="18"/>
          <w:szCs w:val="18"/>
          <w:lang w:val="de-DE"/>
        </w:rPr>
        <w:t xml:space="preserve">keinem Abschlag unterzogen hat, </w:t>
      </w:r>
      <w:r w:rsidR="009B34A4" w:rsidRPr="00B7489A">
        <w:rPr>
          <w:bCs/>
          <w:sz w:val="18"/>
          <w:szCs w:val="18"/>
          <w:lang w:val="de-DE"/>
        </w:rPr>
        <w:t xml:space="preserve">und dass er/sie sich verpflichtet, </w:t>
      </w:r>
      <w:r w:rsidR="00670140" w:rsidRPr="00B7489A">
        <w:rPr>
          <w:bCs/>
          <w:sz w:val="18"/>
          <w:szCs w:val="18"/>
          <w:lang w:val="de-DE"/>
        </w:rPr>
        <w:t>diese Beträge für die Sicherheitsmaßnahmen auf der Baustelle zu verwenden</w:t>
      </w:r>
      <w:r w:rsidR="007730C6" w:rsidRPr="00B7489A">
        <w:rPr>
          <w:bCs/>
          <w:sz w:val="18"/>
          <w:szCs w:val="18"/>
          <w:lang w:val="de-DE"/>
        </w:rPr>
        <w:t>;</w:t>
      </w:r>
    </w:p>
    <w:bookmarkEnd w:id="37"/>
    <w:p w:rsidR="00AF6DDB" w:rsidRPr="00B7489A" w:rsidRDefault="00AF6DDB" w:rsidP="00AF6DDB">
      <w:pPr>
        <w:pStyle w:val="sche3"/>
        <w:widowControl/>
        <w:tabs>
          <w:tab w:val="left" w:pos="426"/>
        </w:tabs>
        <w:autoSpaceDE/>
        <w:spacing w:line="360" w:lineRule="auto"/>
        <w:ind w:left="709" w:hanging="283"/>
        <w:rPr>
          <w:sz w:val="18"/>
          <w:szCs w:val="18"/>
          <w:lang w:val="de-DE"/>
        </w:rPr>
      </w:pPr>
      <w:r w:rsidRPr="00B7489A">
        <w:rPr>
          <w:b/>
          <w:i/>
          <w:sz w:val="18"/>
          <w:szCs w:val="18"/>
          <w:lang w:val="de-DE"/>
        </w:rPr>
        <w:t>oder, alternativ</w:t>
      </w:r>
      <w:r w:rsidR="00670140" w:rsidRPr="00B7489A">
        <w:rPr>
          <w:b/>
          <w:i/>
          <w:sz w:val="18"/>
          <w:szCs w:val="18"/>
          <w:lang w:val="de-DE"/>
        </w:rPr>
        <w:t xml:space="preserve"> dazu:</w:t>
      </w:r>
    </w:p>
    <w:p w:rsidR="00806FEC" w:rsidRPr="00B7489A" w:rsidRDefault="00AF6DDB" w:rsidP="00AF6DDB">
      <w:pPr>
        <w:pStyle w:val="sche3"/>
        <w:widowControl/>
        <w:tabs>
          <w:tab w:val="left" w:pos="426"/>
        </w:tabs>
        <w:autoSpaceDE/>
        <w:spacing w:line="360" w:lineRule="auto"/>
        <w:ind w:left="709" w:hanging="283"/>
        <w:rPr>
          <w:sz w:val="18"/>
          <w:szCs w:val="18"/>
          <w:lang w:val="de-DE"/>
        </w:rPr>
      </w:pPr>
      <w:r w:rsidRPr="00B7489A">
        <w:rPr>
          <w:b/>
          <w:bCs/>
          <w:color w:val="FF0000"/>
          <w:sz w:val="18"/>
          <w:szCs w:val="18"/>
          <w:lang w:val="de-DE"/>
        </w:rPr>
        <w:lastRenderedPageBreak/>
        <w:fldChar w:fldCharType="begin">
          <w:ffData>
            <w:name w:val="Controllo156"/>
            <w:enabled/>
            <w:calcOnExit w:val="0"/>
            <w:checkBox>
              <w:sizeAuto/>
              <w:default w:val="0"/>
            </w:checkBox>
          </w:ffData>
        </w:fldChar>
      </w:r>
      <w:bookmarkStart w:id="38" w:name="Controllo156"/>
      <w:r w:rsidRPr="00B7489A">
        <w:rPr>
          <w:b/>
          <w:bCs/>
          <w:color w:val="FF0000"/>
          <w:sz w:val="18"/>
          <w:szCs w:val="18"/>
          <w:lang w:val="de-DE"/>
        </w:rPr>
        <w:instrText xml:space="preserve"> FORMCHECKBOX </w:instrText>
      </w:r>
      <w:r w:rsidR="00822B01">
        <w:rPr>
          <w:b/>
          <w:bCs/>
          <w:color w:val="FF0000"/>
          <w:sz w:val="18"/>
          <w:szCs w:val="18"/>
          <w:lang w:val="de-DE"/>
        </w:rPr>
      </w:r>
      <w:r w:rsidR="00822B01">
        <w:rPr>
          <w:b/>
          <w:bCs/>
          <w:color w:val="FF0000"/>
          <w:sz w:val="18"/>
          <w:szCs w:val="18"/>
          <w:lang w:val="de-DE"/>
        </w:rPr>
        <w:fldChar w:fldCharType="separate"/>
      </w:r>
      <w:r w:rsidRPr="00B7489A">
        <w:rPr>
          <w:b/>
          <w:bCs/>
          <w:color w:val="FF0000"/>
          <w:sz w:val="18"/>
          <w:szCs w:val="18"/>
          <w:lang w:val="de-DE"/>
        </w:rPr>
        <w:fldChar w:fldCharType="end"/>
      </w:r>
      <w:bookmarkEnd w:id="38"/>
      <w:r w:rsidR="001847D8" w:rsidRPr="00B7489A">
        <w:rPr>
          <w:b/>
          <w:bCs/>
          <w:color w:val="FF0000"/>
          <w:sz w:val="18"/>
          <w:szCs w:val="18"/>
          <w:lang w:val="de-DE"/>
        </w:rPr>
        <w:t xml:space="preserve"> </w:t>
      </w:r>
      <w:r w:rsidRPr="00B7489A">
        <w:rPr>
          <w:b/>
          <w:bCs/>
          <w:color w:val="FF0000"/>
          <w:sz w:val="18"/>
          <w:szCs w:val="18"/>
          <w:lang w:val="de-DE"/>
        </w:rPr>
        <w:t>(</w:t>
      </w:r>
      <w:r w:rsidR="00FC4151" w:rsidRPr="00B7489A">
        <w:rPr>
          <w:b/>
          <w:bCs/>
          <w:color w:val="FF0000"/>
          <w:sz w:val="18"/>
          <w:szCs w:val="18"/>
          <w:lang w:val="de-DE"/>
        </w:rPr>
        <w:t>SP</w:t>
      </w:r>
      <w:r w:rsidR="00B8593D" w:rsidRPr="00B7489A">
        <w:rPr>
          <w:b/>
          <w:bCs/>
          <w:color w:val="FF0000"/>
          <w:sz w:val="18"/>
          <w:szCs w:val="18"/>
          <w:lang w:val="de-DE"/>
        </w:rPr>
        <w:t xml:space="preserve"> </w:t>
      </w:r>
      <w:r w:rsidRPr="00B7489A">
        <w:rPr>
          <w:b/>
          <w:bCs/>
          <w:color w:val="FF0000"/>
          <w:sz w:val="18"/>
          <w:szCs w:val="18"/>
          <w:u w:val="single"/>
          <w:lang w:val="de-DE"/>
        </w:rPr>
        <w:t>Keine Baustelle</w:t>
      </w:r>
      <w:r w:rsidRPr="00B7489A">
        <w:rPr>
          <w:b/>
          <w:bCs/>
          <w:color w:val="FF0000"/>
          <w:sz w:val="18"/>
          <w:szCs w:val="18"/>
          <w:lang w:val="de-DE"/>
        </w:rPr>
        <w:t xml:space="preserve"> - Eingriff</w:t>
      </w:r>
      <w:r w:rsidR="004B18EE" w:rsidRPr="00B7489A">
        <w:rPr>
          <w:b/>
          <w:bCs/>
          <w:color w:val="FF0000"/>
          <w:sz w:val="18"/>
          <w:szCs w:val="18"/>
          <w:lang w:val="de-DE"/>
        </w:rPr>
        <w:t>e</w:t>
      </w:r>
      <w:r w:rsidRPr="00B7489A">
        <w:rPr>
          <w:b/>
          <w:bCs/>
          <w:color w:val="FF0000"/>
          <w:sz w:val="18"/>
          <w:szCs w:val="18"/>
          <w:lang w:val="de-DE"/>
        </w:rPr>
        <w:t xml:space="preserve"> vom Typ 0 - </w:t>
      </w:r>
      <w:r w:rsidR="007730C6" w:rsidRPr="00B7489A">
        <w:rPr>
          <w:b/>
          <w:bCs/>
          <w:color w:val="FF0000"/>
          <w:sz w:val="18"/>
          <w:szCs w:val="18"/>
          <w:lang w:val="de-DE"/>
        </w:rPr>
        <w:t>KEIN</w:t>
      </w:r>
      <w:r w:rsidRPr="00B7489A">
        <w:rPr>
          <w:b/>
          <w:bCs/>
          <w:color w:val="FF0000"/>
          <w:sz w:val="18"/>
          <w:szCs w:val="18"/>
          <w:lang w:val="de-DE"/>
        </w:rPr>
        <w:t xml:space="preserve"> DUVRI, sonst </w:t>
      </w:r>
      <w:r w:rsidR="00806FEC" w:rsidRPr="00B7489A">
        <w:rPr>
          <w:b/>
          <w:bCs/>
          <w:color w:val="FF0000"/>
          <w:sz w:val="18"/>
          <w:szCs w:val="18"/>
          <w:lang w:val="de-DE"/>
        </w:rPr>
        <w:t>löschen</w:t>
      </w:r>
      <w:r w:rsidRPr="00B7489A">
        <w:rPr>
          <w:b/>
          <w:bCs/>
          <w:color w:val="FF0000"/>
          <w:sz w:val="18"/>
          <w:szCs w:val="18"/>
          <w:lang w:val="de-DE"/>
        </w:rPr>
        <w:t>):</w:t>
      </w:r>
      <w:r w:rsidRPr="00B7489A">
        <w:rPr>
          <w:b/>
          <w:bCs/>
          <w:sz w:val="18"/>
          <w:szCs w:val="18"/>
          <w:lang w:val="de-DE"/>
        </w:rPr>
        <w:t xml:space="preserve"> </w:t>
      </w:r>
      <w:r w:rsidR="00806FEC" w:rsidRPr="00B7489A">
        <w:rPr>
          <w:bCs/>
          <w:sz w:val="18"/>
          <w:szCs w:val="18"/>
          <w:lang w:val="de-DE"/>
        </w:rPr>
        <w:t xml:space="preserve">dass er/sie </w:t>
      </w:r>
      <w:r w:rsidRPr="00B7489A">
        <w:rPr>
          <w:sz w:val="18"/>
          <w:szCs w:val="18"/>
          <w:lang w:val="de-DE"/>
        </w:rPr>
        <w:t xml:space="preserve">bei der Ausarbeitung des Angebots </w:t>
      </w:r>
      <w:r w:rsidR="00806FEC" w:rsidRPr="00B7489A">
        <w:rPr>
          <w:sz w:val="18"/>
          <w:szCs w:val="18"/>
          <w:lang w:val="de-DE"/>
        </w:rPr>
        <w:t>die am Ausführungsort geltenden Verpflichtungen laut Vorschriften zur Sicherheit, Hygiene, Umweltschutz, Arbeitsbedingungen, Vor- und Fürsorge beachtet hat</w:t>
      </w:r>
      <w:r w:rsidR="007730C6" w:rsidRPr="00B7489A">
        <w:rPr>
          <w:sz w:val="18"/>
          <w:szCs w:val="18"/>
          <w:lang w:val="de-DE"/>
        </w:rPr>
        <w:t>;</w:t>
      </w:r>
    </w:p>
    <w:p w:rsidR="00AF6DDB" w:rsidRPr="00B7489A" w:rsidRDefault="00AF6DDB" w:rsidP="00AF6DDB">
      <w:pPr>
        <w:pStyle w:val="sche3"/>
        <w:widowControl/>
        <w:tabs>
          <w:tab w:val="left" w:pos="426"/>
        </w:tabs>
        <w:autoSpaceDE/>
        <w:spacing w:line="360" w:lineRule="auto"/>
        <w:ind w:left="709" w:hanging="283"/>
        <w:rPr>
          <w:sz w:val="18"/>
          <w:szCs w:val="18"/>
          <w:lang w:val="de-DE"/>
        </w:rPr>
      </w:pPr>
      <w:r w:rsidRPr="00B7489A">
        <w:rPr>
          <w:b/>
          <w:i/>
          <w:sz w:val="18"/>
          <w:szCs w:val="18"/>
          <w:lang w:val="de-DE"/>
        </w:rPr>
        <w:t>oder, alternativ</w:t>
      </w:r>
      <w:r w:rsidR="00806FEC" w:rsidRPr="00B7489A">
        <w:rPr>
          <w:b/>
          <w:i/>
          <w:sz w:val="18"/>
          <w:szCs w:val="18"/>
          <w:lang w:val="de-DE"/>
        </w:rPr>
        <w:t xml:space="preserve"> dazu:</w:t>
      </w:r>
    </w:p>
    <w:p w:rsidR="007730C6" w:rsidRPr="00B7489A" w:rsidRDefault="00AF6DDB" w:rsidP="007730C6">
      <w:pPr>
        <w:pStyle w:val="sche3"/>
        <w:widowControl/>
        <w:tabs>
          <w:tab w:val="left" w:pos="426"/>
          <w:tab w:val="left" w:pos="709"/>
        </w:tabs>
        <w:suppressAutoHyphens w:val="0"/>
        <w:autoSpaceDE/>
        <w:spacing w:line="360" w:lineRule="auto"/>
        <w:ind w:left="502"/>
        <w:rPr>
          <w:bCs/>
          <w:sz w:val="18"/>
          <w:szCs w:val="18"/>
          <w:lang w:val="de-DE"/>
        </w:rPr>
      </w:pPr>
      <w:r w:rsidRPr="00B7489A">
        <w:rPr>
          <w:b/>
          <w:bCs/>
          <w:color w:val="FF0000"/>
          <w:sz w:val="18"/>
          <w:szCs w:val="18"/>
          <w:lang w:val="de-DE"/>
        </w:rPr>
        <w:fldChar w:fldCharType="begin">
          <w:ffData>
            <w:name w:val="Controllo157"/>
            <w:enabled/>
            <w:calcOnExit w:val="0"/>
            <w:checkBox>
              <w:sizeAuto/>
              <w:default w:val="0"/>
            </w:checkBox>
          </w:ffData>
        </w:fldChar>
      </w:r>
      <w:bookmarkStart w:id="39" w:name="Controllo157"/>
      <w:r w:rsidRPr="00B7489A">
        <w:rPr>
          <w:b/>
          <w:bCs/>
          <w:color w:val="FF0000"/>
          <w:sz w:val="18"/>
          <w:szCs w:val="18"/>
          <w:lang w:val="de-DE"/>
        </w:rPr>
        <w:instrText xml:space="preserve"> FORMCHECKBOX </w:instrText>
      </w:r>
      <w:r w:rsidR="00822B01">
        <w:rPr>
          <w:b/>
          <w:bCs/>
          <w:color w:val="FF0000"/>
          <w:sz w:val="18"/>
          <w:szCs w:val="18"/>
          <w:lang w:val="de-DE"/>
        </w:rPr>
      </w:r>
      <w:r w:rsidR="00822B01">
        <w:rPr>
          <w:b/>
          <w:bCs/>
          <w:color w:val="FF0000"/>
          <w:sz w:val="18"/>
          <w:szCs w:val="18"/>
          <w:lang w:val="de-DE"/>
        </w:rPr>
        <w:fldChar w:fldCharType="separate"/>
      </w:r>
      <w:r w:rsidRPr="00B7489A">
        <w:rPr>
          <w:b/>
          <w:bCs/>
          <w:color w:val="FF0000"/>
          <w:sz w:val="18"/>
          <w:szCs w:val="18"/>
          <w:lang w:val="de-DE"/>
        </w:rPr>
        <w:fldChar w:fldCharType="end"/>
      </w:r>
      <w:bookmarkEnd w:id="39"/>
      <w:r w:rsidRPr="00B7489A">
        <w:rPr>
          <w:b/>
          <w:bCs/>
          <w:color w:val="FF0000"/>
          <w:sz w:val="18"/>
          <w:szCs w:val="18"/>
          <w:lang w:val="de-DE"/>
        </w:rPr>
        <w:tab/>
      </w:r>
      <w:r w:rsidR="001847D8" w:rsidRPr="00B7489A">
        <w:rPr>
          <w:b/>
          <w:bCs/>
          <w:color w:val="FF0000"/>
          <w:sz w:val="18"/>
          <w:szCs w:val="18"/>
          <w:lang w:val="de-DE"/>
        </w:rPr>
        <w:t xml:space="preserve"> </w:t>
      </w:r>
      <w:r w:rsidRPr="00B7489A">
        <w:rPr>
          <w:b/>
          <w:bCs/>
          <w:color w:val="FF0000"/>
          <w:sz w:val="18"/>
          <w:szCs w:val="18"/>
          <w:lang w:val="de-DE"/>
        </w:rPr>
        <w:t>(</w:t>
      </w:r>
      <w:r w:rsidR="00FC4151" w:rsidRPr="00B7489A">
        <w:rPr>
          <w:b/>
          <w:bCs/>
          <w:color w:val="FF0000"/>
          <w:sz w:val="18"/>
          <w:szCs w:val="18"/>
          <w:lang w:val="de-DE"/>
        </w:rPr>
        <w:t>SP</w:t>
      </w:r>
      <w:r w:rsidR="004B18EE" w:rsidRPr="00B7489A">
        <w:rPr>
          <w:b/>
          <w:bCs/>
          <w:color w:val="FF0000"/>
          <w:sz w:val="18"/>
          <w:szCs w:val="18"/>
          <w:lang w:val="de-DE"/>
        </w:rPr>
        <w:t xml:space="preserve"> </w:t>
      </w:r>
      <w:r w:rsidRPr="00B7489A">
        <w:rPr>
          <w:b/>
          <w:bCs/>
          <w:color w:val="FF0000"/>
          <w:sz w:val="18"/>
          <w:szCs w:val="18"/>
          <w:u w:val="single"/>
          <w:lang w:val="de-DE"/>
        </w:rPr>
        <w:t>Keine Baustelle</w:t>
      </w:r>
      <w:r w:rsidRPr="00B7489A">
        <w:rPr>
          <w:b/>
          <w:bCs/>
          <w:color w:val="FF0000"/>
          <w:sz w:val="18"/>
          <w:szCs w:val="18"/>
          <w:lang w:val="de-DE"/>
        </w:rPr>
        <w:t xml:space="preserve"> - Eingriff</w:t>
      </w:r>
      <w:r w:rsidR="004B18EE" w:rsidRPr="00B7489A">
        <w:rPr>
          <w:b/>
          <w:bCs/>
          <w:color w:val="FF0000"/>
          <w:sz w:val="18"/>
          <w:szCs w:val="18"/>
          <w:lang w:val="de-DE"/>
        </w:rPr>
        <w:t>e</w:t>
      </w:r>
      <w:r w:rsidRPr="00B7489A">
        <w:rPr>
          <w:b/>
          <w:bCs/>
          <w:color w:val="FF0000"/>
          <w:sz w:val="18"/>
          <w:szCs w:val="18"/>
          <w:lang w:val="de-DE"/>
        </w:rPr>
        <w:t xml:space="preserve"> vom Typ 1 - allgemeine </w:t>
      </w:r>
      <w:r w:rsidR="00694B5E" w:rsidRPr="00B7489A">
        <w:rPr>
          <w:b/>
          <w:bCs/>
          <w:color w:val="FF0000"/>
          <w:sz w:val="18"/>
          <w:szCs w:val="18"/>
          <w:lang w:val="de-DE"/>
        </w:rPr>
        <w:t>Interferenzen</w:t>
      </w:r>
      <w:r w:rsidRPr="00B7489A">
        <w:rPr>
          <w:b/>
          <w:bCs/>
          <w:color w:val="FF0000"/>
          <w:sz w:val="18"/>
          <w:szCs w:val="18"/>
          <w:lang w:val="de-DE"/>
        </w:rPr>
        <w:t xml:space="preserve"> - DUVRI Teil 1, sonst </w:t>
      </w:r>
      <w:r w:rsidR="00806FEC" w:rsidRPr="00B7489A">
        <w:rPr>
          <w:b/>
          <w:bCs/>
          <w:color w:val="FF0000"/>
          <w:sz w:val="18"/>
          <w:szCs w:val="18"/>
          <w:lang w:val="de-DE"/>
        </w:rPr>
        <w:t>löschen</w:t>
      </w:r>
      <w:r w:rsidRPr="00B7489A">
        <w:rPr>
          <w:b/>
          <w:bCs/>
          <w:color w:val="FF0000"/>
          <w:sz w:val="18"/>
          <w:szCs w:val="18"/>
          <w:lang w:val="de-DE"/>
        </w:rPr>
        <w:t>):</w:t>
      </w:r>
      <w:r w:rsidRPr="00B7489A">
        <w:rPr>
          <w:b/>
          <w:bCs/>
          <w:sz w:val="18"/>
          <w:szCs w:val="18"/>
          <w:lang w:val="de-DE"/>
        </w:rPr>
        <w:t xml:space="preserve"> </w:t>
      </w:r>
      <w:r w:rsidR="007730C6" w:rsidRPr="00B7489A">
        <w:rPr>
          <w:bCs/>
          <w:sz w:val="18"/>
          <w:szCs w:val="18"/>
          <w:lang w:val="de-DE"/>
        </w:rPr>
        <w:t xml:space="preserve">dass er/sie </w:t>
      </w:r>
      <w:r w:rsidR="007730C6" w:rsidRPr="00B7489A">
        <w:rPr>
          <w:sz w:val="18"/>
          <w:szCs w:val="18"/>
          <w:lang w:val="de-DE"/>
        </w:rPr>
        <w:t>bei der Ausarbeitung des Angebots die am Ausführungsort geltenden Verpflichtungen laut Vorschriften zur Sicherheit, Hygiene, Umweltschutz, Arbeitsbedingungen, Vor- und Fürsorge beachtet hat</w:t>
      </w:r>
      <w:r w:rsidR="001847D8" w:rsidRPr="00B7489A">
        <w:rPr>
          <w:sz w:val="18"/>
          <w:szCs w:val="18"/>
          <w:lang w:val="de-DE"/>
        </w:rPr>
        <w:t xml:space="preserve">; </w:t>
      </w:r>
      <w:r w:rsidR="007730C6" w:rsidRPr="00B7489A">
        <w:rPr>
          <w:sz w:val="18"/>
          <w:szCs w:val="18"/>
          <w:lang w:val="de-DE"/>
        </w:rPr>
        <w:t xml:space="preserve">dass er/sie sich verpflichtet, </w:t>
      </w:r>
      <w:r w:rsidR="007730C6" w:rsidRPr="00B7489A">
        <w:rPr>
          <w:bCs/>
          <w:sz w:val="18"/>
          <w:szCs w:val="18"/>
          <w:lang w:val="de-DE"/>
        </w:rPr>
        <w:t xml:space="preserve">diese Beträge für die Sicherheitsmaßnahmen auf der Baustelle zu verwenden, und dass er </w:t>
      </w:r>
      <w:r w:rsidR="0099409D" w:rsidRPr="00B7489A">
        <w:rPr>
          <w:bCs/>
          <w:sz w:val="18"/>
          <w:szCs w:val="18"/>
          <w:lang w:val="de-DE"/>
        </w:rPr>
        <w:t>den Inhalt des</w:t>
      </w:r>
      <w:r w:rsidR="007730C6" w:rsidRPr="00B7489A">
        <w:rPr>
          <w:bCs/>
          <w:sz w:val="18"/>
          <w:szCs w:val="18"/>
          <w:lang w:val="de-DE"/>
        </w:rPr>
        <w:t xml:space="preserve"> DUVRI-Modell</w:t>
      </w:r>
      <w:r w:rsidR="0099409D" w:rsidRPr="00B7489A">
        <w:rPr>
          <w:bCs/>
          <w:sz w:val="18"/>
          <w:szCs w:val="18"/>
          <w:lang w:val="de-DE"/>
        </w:rPr>
        <w:t>s</w:t>
      </w:r>
      <w:r w:rsidR="007730C6" w:rsidRPr="00B7489A">
        <w:rPr>
          <w:bCs/>
          <w:sz w:val="18"/>
          <w:szCs w:val="18"/>
          <w:lang w:val="de-DE"/>
        </w:rPr>
        <w:t xml:space="preserve"> 1-A</w:t>
      </w:r>
      <w:r w:rsidR="007730C6" w:rsidRPr="00B7489A">
        <w:rPr>
          <w:i/>
          <w:iCs/>
          <w:sz w:val="18"/>
          <w:szCs w:val="18"/>
          <w:lang w:val="de-DE"/>
        </w:rPr>
        <w:t xml:space="preserve"> </w:t>
      </w:r>
      <w:r w:rsidR="0099409D" w:rsidRPr="00B7489A">
        <w:rPr>
          <w:i/>
          <w:iCs/>
          <w:sz w:val="18"/>
          <w:szCs w:val="18"/>
          <w:lang w:val="de-DE"/>
        </w:rPr>
        <w:t>„</w:t>
      </w:r>
      <w:r w:rsidR="007730C6" w:rsidRPr="00B7489A">
        <w:rPr>
          <w:i/>
          <w:iCs/>
          <w:sz w:val="18"/>
          <w:szCs w:val="18"/>
          <w:lang w:val="de-DE"/>
        </w:rPr>
        <w:t xml:space="preserve">Grundlegende Verhaltensregeln für die Sicherheit der Arbeiter bei der Ausführung von </w:t>
      </w:r>
      <w:r w:rsidR="0099409D" w:rsidRPr="00B7489A">
        <w:rPr>
          <w:i/>
          <w:iCs/>
          <w:sz w:val="18"/>
          <w:szCs w:val="18"/>
          <w:lang w:val="de-DE"/>
        </w:rPr>
        <w:t>Arbeiten</w:t>
      </w:r>
      <w:r w:rsidR="007730C6" w:rsidRPr="00B7489A">
        <w:rPr>
          <w:i/>
          <w:iCs/>
          <w:sz w:val="18"/>
          <w:szCs w:val="18"/>
          <w:lang w:val="de-DE"/>
        </w:rPr>
        <w:t xml:space="preserve"> an der Bausubstanz der Autonomen Provinz Bozen</w:t>
      </w:r>
      <w:r w:rsidR="0099409D" w:rsidRPr="00B7489A">
        <w:rPr>
          <w:i/>
          <w:iCs/>
          <w:sz w:val="18"/>
          <w:szCs w:val="18"/>
          <w:lang w:val="de-DE"/>
        </w:rPr>
        <w:t>“</w:t>
      </w:r>
      <w:r w:rsidR="0099409D" w:rsidRPr="00B7489A">
        <w:rPr>
          <w:sz w:val="18"/>
          <w:szCs w:val="18"/>
          <w:lang w:val="de-DE"/>
        </w:rPr>
        <w:t xml:space="preserve"> zur Kenntnis genommen hat und annimmt; </w:t>
      </w:r>
    </w:p>
    <w:p w:rsidR="0077296C" w:rsidRPr="00B7489A" w:rsidRDefault="0077296C" w:rsidP="0077296C">
      <w:pPr>
        <w:pStyle w:val="sche3"/>
        <w:widowControl/>
        <w:tabs>
          <w:tab w:val="left" w:pos="426"/>
        </w:tabs>
        <w:autoSpaceDE/>
        <w:spacing w:line="360" w:lineRule="auto"/>
        <w:ind w:left="709" w:hanging="283"/>
        <w:rPr>
          <w:sz w:val="18"/>
          <w:szCs w:val="18"/>
          <w:lang w:val="de-DE"/>
        </w:rPr>
      </w:pPr>
      <w:r w:rsidRPr="00B7489A">
        <w:rPr>
          <w:b/>
          <w:i/>
          <w:sz w:val="18"/>
          <w:szCs w:val="18"/>
          <w:lang w:val="de-DE"/>
        </w:rPr>
        <w:t>oder, alternativ</w:t>
      </w:r>
      <w:r w:rsidR="0099409D" w:rsidRPr="00B7489A">
        <w:rPr>
          <w:b/>
          <w:i/>
          <w:sz w:val="18"/>
          <w:szCs w:val="18"/>
          <w:lang w:val="de-DE"/>
        </w:rPr>
        <w:t xml:space="preserve"> dazu</w:t>
      </w:r>
    </w:p>
    <w:p w:rsidR="000D6C58" w:rsidRPr="00B7489A" w:rsidRDefault="00AF6DDB" w:rsidP="000D6C58">
      <w:pPr>
        <w:pStyle w:val="sche3"/>
        <w:widowControl/>
        <w:tabs>
          <w:tab w:val="left" w:pos="426"/>
          <w:tab w:val="left" w:pos="709"/>
        </w:tabs>
        <w:suppressAutoHyphens w:val="0"/>
        <w:autoSpaceDE/>
        <w:spacing w:line="360" w:lineRule="auto"/>
        <w:ind w:left="502"/>
        <w:rPr>
          <w:bCs/>
          <w:sz w:val="18"/>
          <w:szCs w:val="18"/>
          <w:lang w:val="de-DE"/>
        </w:rPr>
      </w:pPr>
      <w:r w:rsidRPr="00B7489A">
        <w:rPr>
          <w:b/>
          <w:bCs/>
          <w:color w:val="FF0000"/>
          <w:sz w:val="18"/>
          <w:szCs w:val="18"/>
          <w:lang w:val="de-DE"/>
        </w:rPr>
        <w:fldChar w:fldCharType="begin">
          <w:ffData>
            <w:name w:val="Controllo158"/>
            <w:enabled/>
            <w:calcOnExit w:val="0"/>
            <w:checkBox>
              <w:sizeAuto/>
              <w:default w:val="0"/>
            </w:checkBox>
          </w:ffData>
        </w:fldChar>
      </w:r>
      <w:bookmarkStart w:id="40" w:name="Controllo158"/>
      <w:r w:rsidRPr="00B7489A">
        <w:rPr>
          <w:b/>
          <w:bCs/>
          <w:color w:val="FF0000"/>
          <w:sz w:val="18"/>
          <w:szCs w:val="18"/>
          <w:lang w:val="de-DE"/>
        </w:rPr>
        <w:instrText xml:space="preserve"> FORMCHECKBOX </w:instrText>
      </w:r>
      <w:r w:rsidR="00822B01">
        <w:rPr>
          <w:b/>
          <w:bCs/>
          <w:color w:val="FF0000"/>
          <w:sz w:val="18"/>
          <w:szCs w:val="18"/>
          <w:lang w:val="de-DE"/>
        </w:rPr>
      </w:r>
      <w:r w:rsidR="00822B01">
        <w:rPr>
          <w:b/>
          <w:bCs/>
          <w:color w:val="FF0000"/>
          <w:sz w:val="18"/>
          <w:szCs w:val="18"/>
          <w:lang w:val="de-DE"/>
        </w:rPr>
        <w:fldChar w:fldCharType="separate"/>
      </w:r>
      <w:r w:rsidRPr="00B7489A">
        <w:rPr>
          <w:b/>
          <w:bCs/>
          <w:color w:val="FF0000"/>
          <w:sz w:val="18"/>
          <w:szCs w:val="18"/>
          <w:lang w:val="de-DE"/>
        </w:rPr>
        <w:fldChar w:fldCharType="end"/>
      </w:r>
      <w:bookmarkEnd w:id="40"/>
      <w:r w:rsidRPr="00B7489A">
        <w:rPr>
          <w:b/>
          <w:bCs/>
          <w:color w:val="FF0000"/>
          <w:sz w:val="18"/>
          <w:szCs w:val="18"/>
          <w:lang w:val="de-DE"/>
        </w:rPr>
        <w:tab/>
        <w:t>(</w:t>
      </w:r>
      <w:r w:rsidR="00FC4151" w:rsidRPr="00B7489A">
        <w:rPr>
          <w:b/>
          <w:bCs/>
          <w:color w:val="FF0000"/>
          <w:sz w:val="18"/>
          <w:szCs w:val="18"/>
          <w:lang w:val="de-DE"/>
        </w:rPr>
        <w:t>SP</w:t>
      </w:r>
      <w:r w:rsidR="004B18EE" w:rsidRPr="00B7489A">
        <w:rPr>
          <w:b/>
          <w:bCs/>
          <w:color w:val="FF0000"/>
          <w:sz w:val="18"/>
          <w:szCs w:val="18"/>
          <w:lang w:val="de-DE"/>
        </w:rPr>
        <w:t xml:space="preserve"> </w:t>
      </w:r>
      <w:r w:rsidRPr="00B7489A">
        <w:rPr>
          <w:b/>
          <w:bCs/>
          <w:color w:val="FF0000"/>
          <w:sz w:val="18"/>
          <w:szCs w:val="18"/>
          <w:u w:val="single"/>
          <w:lang w:val="de-DE"/>
        </w:rPr>
        <w:t>Keine Baustelle</w:t>
      </w:r>
      <w:r w:rsidRPr="00B7489A">
        <w:rPr>
          <w:b/>
          <w:bCs/>
          <w:color w:val="FF0000"/>
          <w:sz w:val="18"/>
          <w:szCs w:val="18"/>
          <w:lang w:val="de-DE"/>
        </w:rPr>
        <w:t xml:space="preserve"> - Eingriff</w:t>
      </w:r>
      <w:r w:rsidR="004B18EE" w:rsidRPr="00B7489A">
        <w:rPr>
          <w:b/>
          <w:bCs/>
          <w:color w:val="FF0000"/>
          <w:sz w:val="18"/>
          <w:szCs w:val="18"/>
          <w:lang w:val="de-DE"/>
        </w:rPr>
        <w:t>e</w:t>
      </w:r>
      <w:r w:rsidRPr="00B7489A">
        <w:rPr>
          <w:b/>
          <w:bCs/>
          <w:color w:val="FF0000"/>
          <w:sz w:val="18"/>
          <w:szCs w:val="18"/>
          <w:lang w:val="de-DE"/>
        </w:rPr>
        <w:t xml:space="preserve"> vom Typ 2 - besondere </w:t>
      </w:r>
      <w:r w:rsidR="004B18EE" w:rsidRPr="00B7489A">
        <w:rPr>
          <w:b/>
          <w:bCs/>
          <w:color w:val="FF0000"/>
          <w:sz w:val="18"/>
          <w:szCs w:val="18"/>
          <w:lang w:val="de-DE"/>
        </w:rPr>
        <w:t>Interferenzen</w:t>
      </w:r>
      <w:r w:rsidRPr="00B7489A">
        <w:rPr>
          <w:b/>
          <w:bCs/>
          <w:color w:val="FF0000"/>
          <w:sz w:val="18"/>
          <w:szCs w:val="18"/>
          <w:lang w:val="de-DE"/>
        </w:rPr>
        <w:t xml:space="preserve"> - DUVRI Teil 2, sonst </w:t>
      </w:r>
      <w:r w:rsidR="00806FEC" w:rsidRPr="00B7489A">
        <w:rPr>
          <w:b/>
          <w:bCs/>
          <w:color w:val="FF0000"/>
          <w:sz w:val="18"/>
          <w:szCs w:val="18"/>
          <w:lang w:val="de-DE"/>
        </w:rPr>
        <w:t>löschen</w:t>
      </w:r>
      <w:r w:rsidRPr="00B7489A">
        <w:rPr>
          <w:b/>
          <w:bCs/>
          <w:color w:val="FF0000"/>
          <w:sz w:val="18"/>
          <w:szCs w:val="18"/>
          <w:lang w:val="de-DE"/>
        </w:rPr>
        <w:t>):</w:t>
      </w:r>
      <w:r w:rsidRPr="00B7489A">
        <w:rPr>
          <w:b/>
          <w:bCs/>
          <w:sz w:val="18"/>
          <w:szCs w:val="18"/>
          <w:lang w:val="de-DE"/>
        </w:rPr>
        <w:t xml:space="preserve"> </w:t>
      </w:r>
      <w:r w:rsidR="0099409D" w:rsidRPr="00B7489A">
        <w:rPr>
          <w:bCs/>
          <w:sz w:val="18"/>
          <w:szCs w:val="18"/>
          <w:lang w:val="de-DE"/>
        </w:rPr>
        <w:t xml:space="preserve">dass er/sie </w:t>
      </w:r>
      <w:r w:rsidR="0099409D" w:rsidRPr="00B7489A">
        <w:rPr>
          <w:sz w:val="18"/>
          <w:szCs w:val="18"/>
          <w:lang w:val="de-DE"/>
        </w:rPr>
        <w:t>bei der Ausarbeitung des Angebots die am Ausführungsort geltenden Verpflichtungen laut Vorschriften zur Sicherheit, Hygiene, Umweltschutz, Arbeitsbedingungen, Vor- und Fürsorge beachtet hat;</w:t>
      </w:r>
      <w:r w:rsidR="0099409D" w:rsidRPr="00355B62">
        <w:rPr>
          <w:lang w:val="de-DE"/>
        </w:rPr>
        <w:t xml:space="preserve"> </w:t>
      </w:r>
      <w:r w:rsidR="0099409D" w:rsidRPr="00B7489A">
        <w:rPr>
          <w:b/>
          <w:sz w:val="18"/>
          <w:szCs w:val="18"/>
          <w:lang w:val="de-DE"/>
        </w:rPr>
        <w:t xml:space="preserve">dass er/sie die </w:t>
      </w:r>
      <w:r w:rsidR="0099409D" w:rsidRPr="00B7489A">
        <w:rPr>
          <w:b/>
          <w:bCs/>
          <w:sz w:val="18"/>
          <w:szCs w:val="18"/>
          <w:lang w:val="de-DE"/>
        </w:rPr>
        <w:t xml:space="preserve">spezifischen </w:t>
      </w:r>
      <w:r w:rsidR="0099409D" w:rsidRPr="00B7489A">
        <w:rPr>
          <w:b/>
          <w:sz w:val="18"/>
          <w:szCs w:val="18"/>
          <w:lang w:val="de-DE"/>
        </w:rPr>
        <w:t xml:space="preserve">Sicherheitskosten </w:t>
      </w:r>
      <w:r w:rsidR="0099409D" w:rsidRPr="00B7489A">
        <w:rPr>
          <w:b/>
          <w:bCs/>
          <w:sz w:val="18"/>
          <w:szCs w:val="18"/>
          <w:lang w:val="de-DE"/>
        </w:rPr>
        <w:t>gemäß analytischer Kostenaufstellung</w:t>
      </w:r>
      <w:r w:rsidR="000D6C58" w:rsidRPr="00B7489A">
        <w:rPr>
          <w:b/>
          <w:bCs/>
          <w:sz w:val="18"/>
          <w:szCs w:val="18"/>
          <w:lang w:val="de-DE"/>
        </w:rPr>
        <w:t xml:space="preserve"> im </w:t>
      </w:r>
      <w:r w:rsidR="0099409D" w:rsidRPr="00B7489A">
        <w:rPr>
          <w:b/>
          <w:bCs/>
          <w:sz w:val="18"/>
          <w:szCs w:val="18"/>
          <w:lang w:val="de-DE"/>
        </w:rPr>
        <w:t>Einheitsdokument zur Bewertung der Risiken durch Interferenzen</w:t>
      </w:r>
      <w:r w:rsidR="0099409D" w:rsidRPr="00B7489A">
        <w:rPr>
          <w:b/>
          <w:sz w:val="18"/>
          <w:szCs w:val="18"/>
          <w:lang w:val="de-DE"/>
        </w:rPr>
        <w:t xml:space="preserve"> </w:t>
      </w:r>
      <w:r w:rsidR="000D6C58" w:rsidRPr="00B7489A">
        <w:rPr>
          <w:b/>
          <w:sz w:val="18"/>
          <w:szCs w:val="18"/>
          <w:lang w:val="de-DE"/>
        </w:rPr>
        <w:t>(</w:t>
      </w:r>
      <w:r w:rsidR="0099409D" w:rsidRPr="00B7489A">
        <w:rPr>
          <w:b/>
          <w:bCs/>
          <w:sz w:val="18"/>
          <w:szCs w:val="18"/>
          <w:lang w:val="de-DE"/>
        </w:rPr>
        <w:t>DUVRI</w:t>
      </w:r>
      <w:r w:rsidR="000D6C58" w:rsidRPr="00B7489A">
        <w:rPr>
          <w:b/>
          <w:bCs/>
          <w:sz w:val="18"/>
          <w:szCs w:val="18"/>
          <w:lang w:val="de-DE"/>
        </w:rPr>
        <w:t>)</w:t>
      </w:r>
      <w:r w:rsidR="000D6C58" w:rsidRPr="00B7489A">
        <w:rPr>
          <w:b/>
          <w:sz w:val="18"/>
          <w:szCs w:val="18"/>
          <w:lang w:val="de-DE"/>
        </w:rPr>
        <w:t xml:space="preserve"> keinem Abschlag unterzogen hat</w:t>
      </w:r>
      <w:r w:rsidR="002F1485" w:rsidRPr="00B7489A">
        <w:rPr>
          <w:sz w:val="18"/>
          <w:szCs w:val="18"/>
          <w:lang w:val="de-DE"/>
        </w:rPr>
        <w:t>;</w:t>
      </w:r>
      <w:r w:rsidR="000D6C58" w:rsidRPr="00B7489A">
        <w:rPr>
          <w:sz w:val="18"/>
          <w:szCs w:val="18"/>
          <w:lang w:val="de-DE"/>
        </w:rPr>
        <w:t xml:space="preserve"> dass er/sie sich verpflichtet, </w:t>
      </w:r>
      <w:r w:rsidR="000D6C58" w:rsidRPr="00B7489A">
        <w:rPr>
          <w:bCs/>
          <w:sz w:val="18"/>
          <w:szCs w:val="18"/>
          <w:lang w:val="de-DE"/>
        </w:rPr>
        <w:t>diese Beträge für die Sicherheitsmaßnahmen auf der Baustelle zu verwenden und dass er/sie den Inhalt des DUVRI-Modells 1-A</w:t>
      </w:r>
      <w:r w:rsidR="000D6C58" w:rsidRPr="00B7489A">
        <w:rPr>
          <w:i/>
          <w:iCs/>
          <w:sz w:val="18"/>
          <w:szCs w:val="18"/>
          <w:lang w:val="de-DE"/>
        </w:rPr>
        <w:t xml:space="preserve"> „Grundlegende Verhaltensregeln für die Sicherheit der Arbeiter bei der Ausführung von Arbeiten an der Bausubstanz der Autonomen Provinz Bozen“</w:t>
      </w:r>
      <w:r w:rsidR="000D6C58" w:rsidRPr="00B7489A">
        <w:rPr>
          <w:sz w:val="18"/>
          <w:szCs w:val="18"/>
          <w:lang w:val="de-DE"/>
        </w:rPr>
        <w:t xml:space="preserve"> zur Kenntnis genommen hat und annimmt; </w:t>
      </w:r>
    </w:p>
    <w:bookmarkEnd w:id="35"/>
    <w:p w:rsidR="00AF6DDB" w:rsidRPr="00F6362D" w:rsidRDefault="00AF6DDB" w:rsidP="00AF6DDB">
      <w:pPr>
        <w:pStyle w:val="sche3"/>
        <w:numPr>
          <w:ilvl w:val="0"/>
          <w:numId w:val="32"/>
        </w:numPr>
        <w:tabs>
          <w:tab w:val="clear" w:pos="502"/>
        </w:tabs>
        <w:spacing w:line="360" w:lineRule="auto"/>
        <w:rPr>
          <w:sz w:val="18"/>
          <w:szCs w:val="18"/>
          <w:lang w:val="de-DE"/>
        </w:rPr>
      </w:pPr>
      <w:r w:rsidRPr="00F6362D">
        <w:rPr>
          <w:sz w:val="18"/>
          <w:szCs w:val="18"/>
          <w:lang w:val="de-DE"/>
        </w:rPr>
        <w:t xml:space="preserve">dass </w:t>
      </w:r>
      <w:r w:rsidR="000D6C58" w:rsidRPr="00F6362D">
        <w:rPr>
          <w:sz w:val="18"/>
          <w:szCs w:val="18"/>
          <w:lang w:val="de-DE"/>
        </w:rPr>
        <w:t xml:space="preserve">er/sie </w:t>
      </w:r>
      <w:r w:rsidRPr="00F6362D">
        <w:rPr>
          <w:sz w:val="18"/>
          <w:szCs w:val="18"/>
          <w:lang w:val="de-DE"/>
        </w:rPr>
        <w:t xml:space="preserve">im Zusammenhang mit der gegenständlichen Ausschreibung keine </w:t>
      </w:r>
      <w:r w:rsidR="00113D98" w:rsidRPr="00F6362D">
        <w:rPr>
          <w:sz w:val="18"/>
          <w:szCs w:val="18"/>
          <w:lang w:val="de-DE"/>
        </w:rPr>
        <w:t xml:space="preserve">gesetzlich untersagten, </w:t>
      </w:r>
      <w:r w:rsidR="000D6C58" w:rsidRPr="00F6362D">
        <w:rPr>
          <w:sz w:val="18"/>
          <w:szCs w:val="18"/>
          <w:lang w:val="de-DE"/>
        </w:rPr>
        <w:t>wettbewerbs</w:t>
      </w:r>
      <w:r w:rsidR="00113D98" w:rsidRPr="00F6362D">
        <w:rPr>
          <w:sz w:val="18"/>
          <w:szCs w:val="18"/>
          <w:lang w:val="de-DE"/>
        </w:rPr>
        <w:t>- und markt</w:t>
      </w:r>
      <w:r w:rsidR="000D6C58" w:rsidRPr="00F6362D">
        <w:rPr>
          <w:sz w:val="18"/>
          <w:szCs w:val="18"/>
          <w:lang w:val="de-DE"/>
        </w:rPr>
        <w:t>beschränkenden Praktike</w:t>
      </w:r>
      <w:r w:rsidR="00113D98" w:rsidRPr="00F6362D">
        <w:rPr>
          <w:sz w:val="18"/>
          <w:szCs w:val="18"/>
          <w:lang w:val="de-DE"/>
        </w:rPr>
        <w:t>n und/oder</w:t>
      </w:r>
      <w:r w:rsidR="00113D98" w:rsidRPr="00F6362D">
        <w:rPr>
          <w:lang w:val="de-DE"/>
        </w:rPr>
        <w:t xml:space="preserve"> </w:t>
      </w:r>
      <w:r w:rsidR="00113D98" w:rsidRPr="00F6362D">
        <w:rPr>
          <w:sz w:val="18"/>
          <w:szCs w:val="18"/>
          <w:lang w:val="de-DE"/>
        </w:rPr>
        <w:t>Vereinbarungen im Laufen hat</w:t>
      </w:r>
      <w:r w:rsidRPr="00F6362D">
        <w:rPr>
          <w:sz w:val="18"/>
          <w:szCs w:val="18"/>
          <w:lang w:val="de-DE"/>
        </w:rPr>
        <w:t>;</w:t>
      </w:r>
    </w:p>
    <w:p w:rsidR="00AF6DDB" w:rsidRPr="00F6362D" w:rsidRDefault="00113D98" w:rsidP="00C25D03">
      <w:pPr>
        <w:pStyle w:val="sche3"/>
        <w:numPr>
          <w:ilvl w:val="0"/>
          <w:numId w:val="32"/>
        </w:numPr>
        <w:tabs>
          <w:tab w:val="clear" w:pos="502"/>
        </w:tabs>
        <w:spacing w:line="360" w:lineRule="auto"/>
        <w:rPr>
          <w:sz w:val="18"/>
          <w:szCs w:val="18"/>
          <w:lang w:val="de-DE"/>
        </w:rPr>
      </w:pPr>
      <w:r w:rsidRPr="00F6362D">
        <w:rPr>
          <w:sz w:val="18"/>
          <w:szCs w:val="18"/>
          <w:lang w:val="de-DE"/>
        </w:rPr>
        <w:t xml:space="preserve">dass er/sie </w:t>
      </w:r>
      <w:r w:rsidR="00AF6DDB" w:rsidRPr="00F6362D">
        <w:rPr>
          <w:sz w:val="18"/>
          <w:szCs w:val="18"/>
          <w:lang w:val="de-DE"/>
        </w:rPr>
        <w:t>den Inhalt des Vertragsentwurfs</w:t>
      </w:r>
      <w:bookmarkStart w:id="41" w:name="Text32"/>
      <w:r w:rsidRPr="00F6362D">
        <w:rPr>
          <w:sz w:val="18"/>
          <w:szCs w:val="18"/>
          <w:lang w:val="de-DE"/>
        </w:rPr>
        <w:t xml:space="preserve"> </w:t>
      </w:r>
      <w:bookmarkEnd w:id="41"/>
      <w:r w:rsidR="00AF6DDB" w:rsidRPr="00F6362D">
        <w:rPr>
          <w:sz w:val="18"/>
          <w:szCs w:val="18"/>
          <w:lang w:val="de-DE"/>
        </w:rPr>
        <w:t xml:space="preserve">und der darin </w:t>
      </w:r>
      <w:r w:rsidRPr="00F6362D">
        <w:rPr>
          <w:sz w:val="18"/>
          <w:szCs w:val="18"/>
          <w:lang w:val="de-DE"/>
        </w:rPr>
        <w:t>an</w:t>
      </w:r>
      <w:r w:rsidR="00AF6DDB" w:rsidRPr="00F6362D">
        <w:rPr>
          <w:sz w:val="18"/>
          <w:szCs w:val="18"/>
          <w:lang w:val="de-DE"/>
        </w:rPr>
        <w:t xml:space="preserve">geführten Dokumente, der Bekanntmachung, der </w:t>
      </w:r>
      <w:r w:rsidR="00F56A57" w:rsidRPr="00F6362D">
        <w:rPr>
          <w:sz w:val="18"/>
          <w:szCs w:val="18"/>
          <w:lang w:val="de-DE"/>
        </w:rPr>
        <w:t>Ausschreibungs</w:t>
      </w:r>
      <w:r w:rsidR="00AF6DDB" w:rsidRPr="00F6362D">
        <w:rPr>
          <w:sz w:val="18"/>
          <w:szCs w:val="18"/>
          <w:lang w:val="de-DE"/>
        </w:rPr>
        <w:t>bedingungen und der</w:t>
      </w:r>
      <w:r w:rsidR="00484797" w:rsidRPr="00F6362D">
        <w:rPr>
          <w:sz w:val="18"/>
          <w:szCs w:val="18"/>
          <w:lang w:val="de-DE"/>
        </w:rPr>
        <w:t>en</w:t>
      </w:r>
      <w:r w:rsidR="00AF6DDB" w:rsidRPr="00F6362D">
        <w:rPr>
          <w:sz w:val="18"/>
          <w:szCs w:val="18"/>
          <w:lang w:val="de-DE"/>
        </w:rPr>
        <w:t xml:space="preserve"> Anlagen, </w:t>
      </w:r>
      <w:r w:rsidR="001158FA" w:rsidRPr="00F6362D">
        <w:rPr>
          <w:sz w:val="18"/>
          <w:szCs w:val="18"/>
          <w:lang w:val="de-DE"/>
        </w:rPr>
        <w:t>der</w:t>
      </w:r>
      <w:r w:rsidR="00484797" w:rsidRPr="00F6362D">
        <w:rPr>
          <w:sz w:val="18"/>
          <w:szCs w:val="18"/>
          <w:lang w:val="de-DE"/>
        </w:rPr>
        <w:t xml:space="preserve"> im Laufe des</w:t>
      </w:r>
      <w:r w:rsidR="00AF6DDB" w:rsidRPr="00F6362D">
        <w:rPr>
          <w:sz w:val="18"/>
          <w:szCs w:val="18"/>
          <w:lang w:val="de-DE"/>
        </w:rPr>
        <w:t xml:space="preserve"> </w:t>
      </w:r>
      <w:r w:rsidR="00484797" w:rsidRPr="00F6362D">
        <w:rPr>
          <w:sz w:val="18"/>
          <w:szCs w:val="18"/>
          <w:lang w:val="de-DE"/>
        </w:rPr>
        <w:t>Ausschreibungsverfahrens übermittelte</w:t>
      </w:r>
      <w:r w:rsidR="001158FA" w:rsidRPr="00F6362D">
        <w:rPr>
          <w:sz w:val="18"/>
          <w:szCs w:val="18"/>
          <w:lang w:val="de-DE"/>
        </w:rPr>
        <w:t>n</w:t>
      </w:r>
      <w:r w:rsidR="00484797" w:rsidRPr="00F6362D">
        <w:rPr>
          <w:sz w:val="18"/>
          <w:szCs w:val="18"/>
          <w:lang w:val="de-DE"/>
        </w:rPr>
        <w:t xml:space="preserve"> </w:t>
      </w:r>
      <w:r w:rsidR="00AF6DDB" w:rsidRPr="00F6362D">
        <w:rPr>
          <w:sz w:val="18"/>
          <w:szCs w:val="18"/>
          <w:lang w:val="de-DE"/>
        </w:rPr>
        <w:t xml:space="preserve">Richtigstellungen und Erläuterungen, </w:t>
      </w:r>
      <w:r w:rsidR="00484797" w:rsidRPr="00F6362D">
        <w:rPr>
          <w:sz w:val="18"/>
          <w:szCs w:val="18"/>
          <w:lang w:val="de-DE"/>
        </w:rPr>
        <w:t xml:space="preserve">veröffentlicht </w:t>
      </w:r>
      <w:r w:rsidR="00AF6DDB" w:rsidRPr="00F6362D">
        <w:rPr>
          <w:sz w:val="18"/>
          <w:szCs w:val="18"/>
          <w:lang w:val="de-DE"/>
        </w:rPr>
        <w:t>auf der Webs</w:t>
      </w:r>
      <w:r w:rsidR="00484797" w:rsidRPr="00F6362D">
        <w:rPr>
          <w:sz w:val="18"/>
          <w:szCs w:val="18"/>
          <w:lang w:val="de-DE"/>
        </w:rPr>
        <w:t>ei</w:t>
      </w:r>
      <w:r w:rsidR="00AF6DDB" w:rsidRPr="00F6362D">
        <w:rPr>
          <w:sz w:val="18"/>
          <w:szCs w:val="18"/>
          <w:lang w:val="de-DE"/>
        </w:rPr>
        <w:t xml:space="preserve">te </w:t>
      </w:r>
      <w:hyperlink r:id="rId8" w:history="1">
        <w:r w:rsidR="00AF6DDB" w:rsidRPr="00F6362D">
          <w:rPr>
            <w:rStyle w:val="Hyperlink"/>
            <w:rFonts w:cs="Arial"/>
            <w:color w:val="auto"/>
            <w:sz w:val="18"/>
            <w:szCs w:val="18"/>
            <w:lang w:val="de-DE"/>
          </w:rPr>
          <w:t>http://www.ausschreibungen-suedtirol.it/</w:t>
        </w:r>
      </w:hyperlink>
      <w:r w:rsidR="00AF6DDB" w:rsidRPr="00F6362D">
        <w:rPr>
          <w:sz w:val="18"/>
          <w:szCs w:val="18"/>
          <w:lang w:val="de-DE"/>
        </w:rPr>
        <w:t xml:space="preserve"> </w:t>
      </w:r>
      <w:r w:rsidR="00484797" w:rsidRPr="00F6362D">
        <w:rPr>
          <w:sz w:val="18"/>
          <w:szCs w:val="18"/>
          <w:lang w:val="de-DE"/>
        </w:rPr>
        <w:t>der Autonomen Provinz Bozen</w:t>
      </w:r>
      <w:r w:rsidR="001158FA" w:rsidRPr="00F6362D">
        <w:rPr>
          <w:sz w:val="18"/>
          <w:szCs w:val="18"/>
          <w:lang w:val="de-DE"/>
        </w:rPr>
        <w:t>,</w:t>
      </w:r>
      <w:r w:rsidR="00484797" w:rsidRPr="00F6362D">
        <w:rPr>
          <w:sz w:val="18"/>
          <w:szCs w:val="18"/>
          <w:lang w:val="de-DE"/>
        </w:rPr>
        <w:t xml:space="preserve"> </w:t>
      </w:r>
      <w:r w:rsidR="00AF6DDB" w:rsidRPr="00F6362D">
        <w:rPr>
          <w:sz w:val="18"/>
          <w:szCs w:val="18"/>
          <w:lang w:val="de-DE"/>
        </w:rPr>
        <w:t>ohne Ausnahmen</w:t>
      </w:r>
      <w:r w:rsidR="009855C6" w:rsidRPr="00F6362D">
        <w:rPr>
          <w:sz w:val="18"/>
          <w:szCs w:val="18"/>
          <w:lang w:val="de-DE"/>
        </w:rPr>
        <w:t xml:space="preserve"> und Vorbehalte </w:t>
      </w:r>
      <w:r w:rsidR="001158FA" w:rsidRPr="00F6362D">
        <w:rPr>
          <w:sz w:val="18"/>
          <w:szCs w:val="18"/>
          <w:lang w:val="de-DE"/>
        </w:rPr>
        <w:t>annimmt</w:t>
      </w:r>
      <w:r w:rsidR="00AF6DDB" w:rsidRPr="00F6362D">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42" w:name="_Hlk527365225"/>
      <w:r w:rsidRPr="00F6362D">
        <w:rPr>
          <w:sz w:val="18"/>
          <w:szCs w:val="18"/>
          <w:lang w:val="de-DE"/>
        </w:rPr>
        <w:t xml:space="preserve">dass er/sie </w:t>
      </w:r>
      <w:r w:rsidR="00AF6DDB" w:rsidRPr="00F6362D">
        <w:rPr>
          <w:sz w:val="18"/>
          <w:szCs w:val="18"/>
          <w:lang w:val="de-DE"/>
        </w:rPr>
        <w:t xml:space="preserve">bei der Erstellung des Angebots etwaige Erhöhungen </w:t>
      </w:r>
      <w:r w:rsidRPr="00F6362D">
        <w:rPr>
          <w:sz w:val="18"/>
          <w:szCs w:val="18"/>
          <w:lang w:val="de-DE"/>
        </w:rPr>
        <w:t>durch Preisa</w:t>
      </w:r>
      <w:r w:rsidR="00AF6DDB" w:rsidRPr="00F6362D">
        <w:rPr>
          <w:sz w:val="18"/>
          <w:szCs w:val="18"/>
          <w:lang w:val="de-DE"/>
        </w:rPr>
        <w:t>nstieg</w:t>
      </w:r>
      <w:r w:rsidRPr="00F6362D">
        <w:rPr>
          <w:sz w:val="18"/>
          <w:szCs w:val="18"/>
          <w:lang w:val="de-DE"/>
        </w:rPr>
        <w:t>e</w:t>
      </w:r>
      <w:r w:rsidR="00AF6DDB" w:rsidRPr="00F6362D">
        <w:rPr>
          <w:sz w:val="18"/>
          <w:szCs w:val="18"/>
          <w:lang w:val="de-DE"/>
        </w:rPr>
        <w:t xml:space="preserve"> während der Ausführung der vertraglichen Leistungen berücksichtigt </w:t>
      </w:r>
      <w:r w:rsidRPr="00F6362D">
        <w:rPr>
          <w:sz w:val="18"/>
          <w:szCs w:val="18"/>
          <w:lang w:val="de-DE"/>
        </w:rPr>
        <w:t>hat</w:t>
      </w:r>
      <w:r w:rsidR="00AF6DDB" w:rsidRPr="00F6362D">
        <w:rPr>
          <w:sz w:val="18"/>
          <w:szCs w:val="18"/>
          <w:lang w:val="de-DE"/>
        </w:rPr>
        <w:t xml:space="preserve"> und </w:t>
      </w:r>
      <w:r w:rsidR="005B000B" w:rsidRPr="00F6362D">
        <w:rPr>
          <w:sz w:val="18"/>
          <w:szCs w:val="18"/>
          <w:lang w:val="de-DE"/>
        </w:rPr>
        <w:t xml:space="preserve">im </w:t>
      </w:r>
      <w:r w:rsidR="005B000B" w:rsidRPr="00B7489A">
        <w:rPr>
          <w:sz w:val="18"/>
          <w:szCs w:val="18"/>
          <w:lang w:val="de-DE"/>
        </w:rPr>
        <w:t>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42"/>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43"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r w:rsidRPr="00B7489A">
        <w:rPr>
          <w:sz w:val="18"/>
          <w:szCs w:val="18"/>
          <w:lang w:val="de-DE"/>
        </w:rPr>
        <w:t xml:space="preserve">ter GvD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r w:rsidRPr="00B7489A">
        <w:rPr>
          <w:sz w:val="18"/>
          <w:szCs w:val="18"/>
          <w:lang w:val="de-DE"/>
        </w:rPr>
        <w:t xml:space="preserve">ter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43"/>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lastRenderedPageBreak/>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F6362D" w:rsidRDefault="00FA5D42" w:rsidP="0052551D">
      <w:pPr>
        <w:pStyle w:val="sche3"/>
        <w:numPr>
          <w:ilvl w:val="0"/>
          <w:numId w:val="32"/>
        </w:numPr>
        <w:tabs>
          <w:tab w:val="clear" w:pos="502"/>
        </w:tabs>
        <w:spacing w:line="360" w:lineRule="auto"/>
        <w:rPr>
          <w:sz w:val="18"/>
          <w:szCs w:val="18"/>
          <w:lang w:val="de-DE"/>
        </w:rPr>
      </w:pPr>
      <w:bookmarkStart w:id="44" w:name="_Hlk527365284"/>
      <w:r w:rsidRPr="00F6362D">
        <w:rPr>
          <w:bCs/>
          <w:sz w:val="18"/>
          <w:szCs w:val="18"/>
          <w:lang w:val="de-DE"/>
        </w:rPr>
        <w:t>dass</w:t>
      </w:r>
      <w:r w:rsidRPr="00F6362D">
        <w:rPr>
          <w:b/>
          <w:bCs/>
          <w:sz w:val="18"/>
          <w:szCs w:val="18"/>
          <w:lang w:val="de-DE"/>
        </w:rPr>
        <w:t xml:space="preserve"> </w:t>
      </w:r>
      <w:r w:rsidRPr="00F6362D">
        <w:rPr>
          <w:bCs/>
          <w:sz w:val="18"/>
          <w:szCs w:val="18"/>
          <w:lang w:val="de-DE"/>
        </w:rPr>
        <w:t>er/sie</w:t>
      </w:r>
      <w:r w:rsidR="00B8336F" w:rsidRPr="00F6362D">
        <w:rPr>
          <w:sz w:val="18"/>
          <w:szCs w:val="18"/>
          <w:lang w:val="de-DE"/>
        </w:rPr>
        <w:t xml:space="preserve"> Herrn/Frau </w:t>
      </w:r>
      <w:r w:rsidR="00B8336F" w:rsidRPr="00F6362D">
        <w:rPr>
          <w:sz w:val="18"/>
          <w:szCs w:val="18"/>
          <w:lang w:val="de-DE"/>
        </w:rPr>
        <w:fldChar w:fldCharType="begin">
          <w:ffData>
            <w:name w:val="Text23"/>
            <w:enabled/>
            <w:calcOnExit w:val="0"/>
            <w:textInput/>
          </w:ffData>
        </w:fldChar>
      </w:r>
      <w:bookmarkStart w:id="45" w:name="Text23"/>
      <w:r w:rsidR="00B8336F" w:rsidRPr="00F6362D">
        <w:rPr>
          <w:sz w:val="18"/>
          <w:szCs w:val="18"/>
          <w:lang w:val="de-DE"/>
        </w:rPr>
        <w:instrText xml:space="preserve"> FORMTEXT </w:instrText>
      </w:r>
      <w:r w:rsidR="00B8336F" w:rsidRPr="00F6362D">
        <w:rPr>
          <w:sz w:val="18"/>
          <w:szCs w:val="18"/>
          <w:lang w:val="de-DE"/>
        </w:rPr>
      </w:r>
      <w:r w:rsidR="00B8336F" w:rsidRPr="00F6362D">
        <w:rPr>
          <w:sz w:val="18"/>
          <w:szCs w:val="18"/>
          <w:lang w:val="de-DE"/>
        </w:rPr>
        <w:fldChar w:fldCharType="separate"/>
      </w:r>
      <w:r w:rsidR="00B8336F" w:rsidRPr="00F6362D">
        <w:rPr>
          <w:sz w:val="18"/>
          <w:szCs w:val="18"/>
          <w:lang w:val="de-DE"/>
        </w:rPr>
        <w:t> </w:t>
      </w:r>
      <w:r w:rsidR="00B8336F" w:rsidRPr="00F6362D">
        <w:rPr>
          <w:sz w:val="18"/>
          <w:szCs w:val="18"/>
          <w:lang w:val="de-DE"/>
        </w:rPr>
        <w:t> </w:t>
      </w:r>
      <w:r w:rsidR="00B8336F" w:rsidRPr="00F6362D">
        <w:rPr>
          <w:sz w:val="18"/>
          <w:szCs w:val="18"/>
          <w:lang w:val="de-DE"/>
        </w:rPr>
        <w:t> </w:t>
      </w:r>
      <w:r w:rsidR="00B8336F" w:rsidRPr="00F6362D">
        <w:rPr>
          <w:sz w:val="18"/>
          <w:szCs w:val="18"/>
          <w:lang w:val="de-DE"/>
        </w:rPr>
        <w:t> </w:t>
      </w:r>
      <w:r w:rsidR="00B8336F" w:rsidRPr="00F6362D">
        <w:rPr>
          <w:sz w:val="18"/>
          <w:szCs w:val="18"/>
          <w:lang w:val="de-DE"/>
        </w:rPr>
        <w:t> </w:t>
      </w:r>
      <w:r w:rsidR="00B8336F" w:rsidRPr="00F6362D">
        <w:rPr>
          <w:sz w:val="18"/>
          <w:szCs w:val="18"/>
          <w:lang w:val="de-DE"/>
        </w:rPr>
        <w:fldChar w:fldCharType="end"/>
      </w:r>
      <w:bookmarkEnd w:id="45"/>
      <w:r w:rsidR="00B8336F" w:rsidRPr="00F6362D">
        <w:rPr>
          <w:sz w:val="18"/>
          <w:szCs w:val="18"/>
          <w:lang w:val="de-DE"/>
        </w:rPr>
        <w:t xml:space="preserve"> geboren am </w:t>
      </w:r>
      <w:r w:rsidR="00B8336F" w:rsidRPr="00F6362D">
        <w:rPr>
          <w:sz w:val="18"/>
          <w:szCs w:val="18"/>
          <w:lang w:val="de-DE"/>
        </w:rPr>
        <w:fldChar w:fldCharType="begin">
          <w:ffData>
            <w:name w:val="Text24"/>
            <w:enabled/>
            <w:calcOnExit w:val="0"/>
            <w:textInput/>
          </w:ffData>
        </w:fldChar>
      </w:r>
      <w:bookmarkStart w:id="46" w:name="Text24"/>
      <w:r w:rsidR="00B8336F" w:rsidRPr="00F6362D">
        <w:rPr>
          <w:sz w:val="18"/>
          <w:szCs w:val="18"/>
          <w:lang w:val="de-DE"/>
        </w:rPr>
        <w:instrText xml:space="preserve"> FORMTEXT </w:instrText>
      </w:r>
      <w:r w:rsidR="00B8336F" w:rsidRPr="00F6362D">
        <w:rPr>
          <w:sz w:val="18"/>
          <w:szCs w:val="18"/>
          <w:lang w:val="de-DE"/>
        </w:rPr>
      </w:r>
      <w:r w:rsidR="00B8336F" w:rsidRPr="00F6362D">
        <w:rPr>
          <w:sz w:val="18"/>
          <w:szCs w:val="18"/>
          <w:lang w:val="de-DE"/>
        </w:rPr>
        <w:fldChar w:fldCharType="separate"/>
      </w:r>
      <w:r w:rsidR="00B8336F" w:rsidRPr="00F6362D">
        <w:rPr>
          <w:sz w:val="18"/>
          <w:szCs w:val="18"/>
          <w:lang w:val="de-DE"/>
        </w:rPr>
        <w:t> </w:t>
      </w:r>
      <w:r w:rsidR="00B8336F" w:rsidRPr="00F6362D">
        <w:rPr>
          <w:sz w:val="18"/>
          <w:szCs w:val="18"/>
          <w:lang w:val="de-DE"/>
        </w:rPr>
        <w:t> </w:t>
      </w:r>
      <w:r w:rsidR="00B8336F" w:rsidRPr="00F6362D">
        <w:rPr>
          <w:sz w:val="18"/>
          <w:szCs w:val="18"/>
          <w:lang w:val="de-DE"/>
        </w:rPr>
        <w:t> </w:t>
      </w:r>
      <w:r w:rsidR="00B8336F" w:rsidRPr="00F6362D">
        <w:rPr>
          <w:sz w:val="18"/>
          <w:szCs w:val="18"/>
          <w:lang w:val="de-DE"/>
        </w:rPr>
        <w:t> </w:t>
      </w:r>
      <w:r w:rsidR="00B8336F" w:rsidRPr="00F6362D">
        <w:rPr>
          <w:sz w:val="18"/>
          <w:szCs w:val="18"/>
          <w:lang w:val="de-DE"/>
        </w:rPr>
        <w:t> </w:t>
      </w:r>
      <w:r w:rsidR="00B8336F" w:rsidRPr="00F6362D">
        <w:rPr>
          <w:sz w:val="18"/>
          <w:szCs w:val="18"/>
          <w:lang w:val="de-DE"/>
        </w:rPr>
        <w:fldChar w:fldCharType="end"/>
      </w:r>
      <w:bookmarkEnd w:id="46"/>
      <w:r w:rsidR="00B8336F" w:rsidRPr="00F6362D">
        <w:rPr>
          <w:sz w:val="18"/>
          <w:szCs w:val="18"/>
          <w:lang w:val="de-DE"/>
        </w:rPr>
        <w:t xml:space="preserve">, in </w:t>
      </w:r>
      <w:r w:rsidR="00B8336F" w:rsidRPr="00F6362D">
        <w:rPr>
          <w:sz w:val="18"/>
          <w:szCs w:val="18"/>
          <w:lang w:val="de-DE"/>
        </w:rPr>
        <w:fldChar w:fldCharType="begin">
          <w:ffData>
            <w:name w:val="Text25"/>
            <w:enabled/>
            <w:calcOnExit w:val="0"/>
            <w:textInput/>
          </w:ffData>
        </w:fldChar>
      </w:r>
      <w:bookmarkStart w:id="47" w:name="Text25"/>
      <w:r w:rsidR="00B8336F" w:rsidRPr="00F6362D">
        <w:rPr>
          <w:sz w:val="18"/>
          <w:szCs w:val="18"/>
          <w:lang w:val="de-DE"/>
        </w:rPr>
        <w:instrText xml:space="preserve"> FORMTEXT </w:instrText>
      </w:r>
      <w:r w:rsidR="00B8336F" w:rsidRPr="00F6362D">
        <w:rPr>
          <w:sz w:val="18"/>
          <w:szCs w:val="18"/>
          <w:lang w:val="de-DE"/>
        </w:rPr>
      </w:r>
      <w:r w:rsidR="00B8336F" w:rsidRPr="00F6362D">
        <w:rPr>
          <w:sz w:val="18"/>
          <w:szCs w:val="18"/>
          <w:lang w:val="de-DE"/>
        </w:rPr>
        <w:fldChar w:fldCharType="separate"/>
      </w:r>
      <w:r w:rsidR="00B8336F" w:rsidRPr="00F6362D">
        <w:rPr>
          <w:sz w:val="18"/>
          <w:szCs w:val="18"/>
          <w:lang w:val="de-DE"/>
        </w:rPr>
        <w:t> </w:t>
      </w:r>
      <w:r w:rsidR="00B8336F" w:rsidRPr="00F6362D">
        <w:rPr>
          <w:sz w:val="18"/>
          <w:szCs w:val="18"/>
          <w:lang w:val="de-DE"/>
        </w:rPr>
        <w:t> </w:t>
      </w:r>
      <w:r w:rsidR="00B8336F" w:rsidRPr="00F6362D">
        <w:rPr>
          <w:sz w:val="18"/>
          <w:szCs w:val="18"/>
          <w:lang w:val="de-DE"/>
        </w:rPr>
        <w:t> </w:t>
      </w:r>
      <w:r w:rsidR="00B8336F" w:rsidRPr="00F6362D">
        <w:rPr>
          <w:sz w:val="18"/>
          <w:szCs w:val="18"/>
          <w:lang w:val="de-DE"/>
        </w:rPr>
        <w:t> </w:t>
      </w:r>
      <w:r w:rsidR="00B8336F" w:rsidRPr="00F6362D">
        <w:rPr>
          <w:sz w:val="18"/>
          <w:szCs w:val="18"/>
          <w:lang w:val="de-DE"/>
        </w:rPr>
        <w:t> </w:t>
      </w:r>
      <w:r w:rsidR="00B8336F" w:rsidRPr="00F6362D">
        <w:rPr>
          <w:sz w:val="18"/>
          <w:szCs w:val="18"/>
          <w:lang w:val="de-DE"/>
        </w:rPr>
        <w:fldChar w:fldCharType="end"/>
      </w:r>
      <w:bookmarkEnd w:id="47"/>
      <w:r w:rsidR="00B8336F" w:rsidRPr="00F6362D">
        <w:rPr>
          <w:sz w:val="18"/>
          <w:szCs w:val="18"/>
          <w:lang w:val="de-DE"/>
        </w:rPr>
        <w:t xml:space="preserve">, </w:t>
      </w:r>
      <w:r w:rsidR="00AF6DDB" w:rsidRPr="00F6362D">
        <w:rPr>
          <w:sz w:val="18"/>
          <w:szCs w:val="18"/>
          <w:lang w:val="de-DE"/>
        </w:rPr>
        <w:t>als „Verantwortliche</w:t>
      </w:r>
      <w:r w:rsidR="003847E8" w:rsidRPr="00F6362D">
        <w:rPr>
          <w:sz w:val="18"/>
          <w:szCs w:val="18"/>
          <w:lang w:val="de-DE"/>
        </w:rPr>
        <w:t>/</w:t>
      </w:r>
      <w:r w:rsidR="00AF6DDB" w:rsidRPr="00F6362D">
        <w:rPr>
          <w:sz w:val="18"/>
          <w:szCs w:val="18"/>
          <w:lang w:val="de-DE"/>
        </w:rPr>
        <w:t xml:space="preserve">n für die Dienstleistung/Lieferung“ (Verantwortlicher, </w:t>
      </w:r>
      <w:proofErr w:type="spellStart"/>
      <w:r w:rsidR="00AF6DDB" w:rsidRPr="00F6362D">
        <w:rPr>
          <w:sz w:val="18"/>
          <w:szCs w:val="18"/>
          <w:lang w:val="de-DE"/>
        </w:rPr>
        <w:t>Contract</w:t>
      </w:r>
      <w:proofErr w:type="spellEnd"/>
      <w:r w:rsidR="00AF6DDB" w:rsidRPr="00F6362D">
        <w:rPr>
          <w:sz w:val="18"/>
          <w:szCs w:val="18"/>
          <w:lang w:val="de-DE"/>
        </w:rPr>
        <w:t xml:space="preserve"> Manager</w:t>
      </w:r>
      <w:r w:rsidR="00B8336F" w:rsidRPr="00F6362D">
        <w:rPr>
          <w:sz w:val="18"/>
          <w:szCs w:val="18"/>
          <w:lang w:val="de-DE"/>
        </w:rPr>
        <w:t>)</w:t>
      </w:r>
      <w:r w:rsidR="00AF6DDB" w:rsidRPr="00F6362D">
        <w:rPr>
          <w:sz w:val="18"/>
          <w:szCs w:val="18"/>
          <w:lang w:val="de-DE"/>
        </w:rPr>
        <w:t xml:space="preserve"> </w:t>
      </w:r>
      <w:r w:rsidR="003847E8" w:rsidRPr="00F6362D">
        <w:rPr>
          <w:sz w:val="18"/>
          <w:szCs w:val="18"/>
          <w:lang w:val="de-DE"/>
        </w:rPr>
        <w:t xml:space="preserve">zur </w:t>
      </w:r>
      <w:r w:rsidR="00AF6DDB" w:rsidRPr="00F6362D">
        <w:rPr>
          <w:sz w:val="18"/>
          <w:szCs w:val="18"/>
          <w:lang w:val="de-DE"/>
        </w:rPr>
        <w:t xml:space="preserve">Verfügung </w:t>
      </w:r>
      <w:r w:rsidR="00C36A91" w:rsidRPr="00F6362D">
        <w:rPr>
          <w:sz w:val="18"/>
          <w:szCs w:val="18"/>
          <w:lang w:val="de-DE"/>
        </w:rPr>
        <w:t>stellt</w:t>
      </w:r>
      <w:r w:rsidR="00AF6DDB" w:rsidRPr="00F6362D">
        <w:rPr>
          <w:sz w:val="18"/>
          <w:szCs w:val="18"/>
          <w:lang w:val="de-DE"/>
        </w:rPr>
        <w:t>, der</w:t>
      </w:r>
      <w:r w:rsidR="00C36A91" w:rsidRPr="00F6362D">
        <w:rPr>
          <w:sz w:val="18"/>
          <w:szCs w:val="18"/>
          <w:lang w:val="de-DE"/>
        </w:rPr>
        <w:t>/die</w:t>
      </w:r>
      <w:r w:rsidR="00AF6DDB" w:rsidRPr="00F6362D">
        <w:rPr>
          <w:sz w:val="18"/>
          <w:szCs w:val="18"/>
          <w:lang w:val="de-DE"/>
        </w:rPr>
        <w:t xml:space="preserve"> für die </w:t>
      </w:r>
      <w:r w:rsidR="00AC534A" w:rsidRPr="00F6362D">
        <w:rPr>
          <w:sz w:val="18"/>
          <w:szCs w:val="18"/>
          <w:lang w:val="de-DE"/>
        </w:rPr>
        <w:t xml:space="preserve">ausschreibungsgegenständliche </w:t>
      </w:r>
      <w:r w:rsidR="00AF6DDB" w:rsidRPr="00F6362D">
        <w:rPr>
          <w:sz w:val="18"/>
          <w:szCs w:val="18"/>
          <w:lang w:val="de-DE"/>
        </w:rPr>
        <w:t xml:space="preserve">Dienstleistung/Lieferung und für </w:t>
      </w:r>
      <w:r w:rsidR="00AC534A" w:rsidRPr="00F6362D">
        <w:rPr>
          <w:sz w:val="18"/>
          <w:szCs w:val="18"/>
          <w:lang w:val="de-DE"/>
        </w:rPr>
        <w:t>die entsprechenden</w:t>
      </w:r>
      <w:r w:rsidR="00AF6DDB" w:rsidRPr="00F6362D">
        <w:rPr>
          <w:sz w:val="18"/>
          <w:szCs w:val="18"/>
          <w:lang w:val="de-DE"/>
        </w:rPr>
        <w:t xml:space="preserve"> Qualitäts- und Dienstleistungslevels (SLA) verantwortlich sein wird (die</w:t>
      </w:r>
      <w:r w:rsidR="00AC534A" w:rsidRPr="00F6362D">
        <w:rPr>
          <w:sz w:val="18"/>
          <w:szCs w:val="18"/>
          <w:lang w:val="de-DE"/>
        </w:rPr>
        <w:t>se</w:t>
      </w:r>
      <w:r w:rsidR="00AF6DDB" w:rsidRPr="00F6362D">
        <w:rPr>
          <w:sz w:val="18"/>
          <w:szCs w:val="18"/>
          <w:lang w:val="de-DE"/>
        </w:rPr>
        <w:t xml:space="preserve"> Person muss </w:t>
      </w:r>
      <w:r w:rsidR="00AC534A" w:rsidRPr="00F6362D">
        <w:rPr>
          <w:sz w:val="18"/>
          <w:szCs w:val="18"/>
          <w:lang w:val="de-DE"/>
        </w:rPr>
        <w:t xml:space="preserve">Erfahrung </w:t>
      </w:r>
      <w:r w:rsidR="00AF6DDB" w:rsidRPr="00F6362D">
        <w:rPr>
          <w:sz w:val="18"/>
          <w:szCs w:val="18"/>
          <w:lang w:val="de-DE"/>
        </w:rPr>
        <w:t>in der Ausführung ähnliche</w:t>
      </w:r>
      <w:r w:rsidR="00AC534A" w:rsidRPr="00F6362D">
        <w:rPr>
          <w:sz w:val="18"/>
          <w:szCs w:val="18"/>
          <w:lang w:val="de-DE"/>
        </w:rPr>
        <w:t>r</w:t>
      </w:r>
      <w:r w:rsidR="00AF6DDB" w:rsidRPr="00F6362D">
        <w:rPr>
          <w:sz w:val="18"/>
          <w:szCs w:val="18"/>
          <w:lang w:val="de-DE"/>
        </w:rPr>
        <w:t xml:space="preserve"> </w:t>
      </w:r>
      <w:r w:rsidR="00AC534A" w:rsidRPr="00F6362D">
        <w:rPr>
          <w:sz w:val="18"/>
          <w:szCs w:val="18"/>
          <w:lang w:val="de-DE"/>
        </w:rPr>
        <w:t>Tätigkeiten</w:t>
      </w:r>
      <w:r w:rsidR="003847E8" w:rsidRPr="00F6362D">
        <w:rPr>
          <w:sz w:val="18"/>
          <w:szCs w:val="18"/>
          <w:lang w:val="de-DE"/>
        </w:rPr>
        <w:t xml:space="preserve"> wie die ausschreibungsgegenständlichen</w:t>
      </w:r>
      <w:r w:rsidR="00AF6DDB" w:rsidRPr="00F6362D">
        <w:rPr>
          <w:sz w:val="18"/>
          <w:szCs w:val="18"/>
          <w:lang w:val="de-DE"/>
        </w:rPr>
        <w:t xml:space="preserve"> </w:t>
      </w:r>
      <w:r w:rsidR="00C36A91" w:rsidRPr="00F6362D">
        <w:rPr>
          <w:sz w:val="18"/>
          <w:szCs w:val="18"/>
          <w:lang w:val="de-DE"/>
        </w:rPr>
        <w:t>haben</w:t>
      </w:r>
      <w:r w:rsidR="00AF6DDB" w:rsidRPr="00F6362D">
        <w:rPr>
          <w:sz w:val="18"/>
          <w:szCs w:val="18"/>
          <w:lang w:val="de-DE"/>
        </w:rPr>
        <w:t xml:space="preserve"> und die </w:t>
      </w:r>
      <w:r w:rsidR="00E0579F" w:rsidRPr="00F6362D">
        <w:rPr>
          <w:sz w:val="18"/>
          <w:szCs w:val="18"/>
          <w:lang w:val="de-DE"/>
        </w:rPr>
        <w:t xml:space="preserve">spezifisch im Vertragsentwurf angeführten </w:t>
      </w:r>
      <w:r w:rsidR="00AF6DDB" w:rsidRPr="00F6362D">
        <w:rPr>
          <w:sz w:val="18"/>
          <w:szCs w:val="18"/>
          <w:lang w:val="de-DE"/>
        </w:rPr>
        <w:t>Tätigkeiten ausführen);</w:t>
      </w:r>
    </w:p>
    <w:p w:rsidR="00AF6DDB" w:rsidRPr="00F6362D" w:rsidRDefault="00AF6DDB" w:rsidP="00AF6DDB">
      <w:pPr>
        <w:pStyle w:val="sche3"/>
        <w:numPr>
          <w:ilvl w:val="0"/>
          <w:numId w:val="32"/>
        </w:numPr>
        <w:tabs>
          <w:tab w:val="clear" w:pos="502"/>
        </w:tabs>
        <w:spacing w:line="360" w:lineRule="auto"/>
        <w:rPr>
          <w:strike/>
          <w:sz w:val="18"/>
          <w:szCs w:val="18"/>
          <w:lang w:val="de-DE"/>
        </w:rPr>
      </w:pPr>
      <w:r w:rsidRPr="00F6362D">
        <w:rPr>
          <w:sz w:val="18"/>
          <w:szCs w:val="18"/>
          <w:lang w:val="de-DE"/>
        </w:rPr>
        <w:t>dass er</w:t>
      </w:r>
      <w:r w:rsidR="00C36A91" w:rsidRPr="00F6362D">
        <w:rPr>
          <w:sz w:val="18"/>
          <w:szCs w:val="18"/>
          <w:lang w:val="de-DE"/>
        </w:rPr>
        <w:t>/sie</w:t>
      </w:r>
      <w:r w:rsidRPr="00F6362D">
        <w:rPr>
          <w:sz w:val="18"/>
          <w:szCs w:val="18"/>
          <w:lang w:val="de-DE"/>
        </w:rPr>
        <w:t xml:space="preserve"> einen Betriebssitz in </w:t>
      </w:r>
      <w:r w:rsidRPr="00F6362D">
        <w:rPr>
          <w:sz w:val="18"/>
          <w:szCs w:val="18"/>
          <w:lang w:val="de-DE"/>
        </w:rPr>
        <w:fldChar w:fldCharType="begin">
          <w:ffData>
            <w:name w:val="Testo61"/>
            <w:enabled/>
            <w:calcOnExit w:val="0"/>
            <w:textInput/>
          </w:ffData>
        </w:fldChar>
      </w:r>
      <w:r w:rsidRPr="00F6362D">
        <w:rPr>
          <w:sz w:val="18"/>
          <w:szCs w:val="18"/>
          <w:lang w:val="de-DE"/>
        </w:rPr>
        <w:instrText xml:space="preserve"> FORMTEXT </w:instrText>
      </w:r>
      <w:r w:rsidRPr="00F6362D">
        <w:rPr>
          <w:sz w:val="18"/>
          <w:szCs w:val="18"/>
          <w:lang w:val="de-DE"/>
        </w:rPr>
      </w:r>
      <w:r w:rsidRPr="00F6362D">
        <w:rPr>
          <w:sz w:val="18"/>
          <w:szCs w:val="18"/>
          <w:lang w:val="de-DE"/>
        </w:rPr>
        <w:fldChar w:fldCharType="separate"/>
      </w:r>
      <w:r w:rsidRPr="00F6362D">
        <w:rPr>
          <w:sz w:val="18"/>
          <w:szCs w:val="18"/>
          <w:lang w:val="de-DE"/>
        </w:rPr>
        <w:t> </w:t>
      </w:r>
      <w:r w:rsidRPr="00F6362D">
        <w:rPr>
          <w:sz w:val="18"/>
          <w:szCs w:val="18"/>
          <w:lang w:val="de-DE"/>
        </w:rPr>
        <w:t> </w:t>
      </w:r>
      <w:r w:rsidRPr="00F6362D">
        <w:rPr>
          <w:sz w:val="18"/>
          <w:szCs w:val="18"/>
          <w:lang w:val="de-DE"/>
        </w:rPr>
        <w:t> </w:t>
      </w:r>
      <w:r w:rsidRPr="00F6362D">
        <w:rPr>
          <w:sz w:val="18"/>
          <w:szCs w:val="18"/>
          <w:lang w:val="de-DE"/>
        </w:rPr>
        <w:t> </w:t>
      </w:r>
      <w:r w:rsidRPr="00F6362D">
        <w:rPr>
          <w:sz w:val="18"/>
          <w:szCs w:val="18"/>
          <w:lang w:val="de-DE"/>
        </w:rPr>
        <w:t> </w:t>
      </w:r>
      <w:r w:rsidRPr="00F6362D">
        <w:rPr>
          <w:sz w:val="18"/>
          <w:szCs w:val="18"/>
          <w:lang w:val="de-DE"/>
        </w:rPr>
        <w:fldChar w:fldCharType="end"/>
      </w:r>
      <w:r w:rsidR="001A00F4" w:rsidRPr="00F6362D">
        <w:rPr>
          <w:sz w:val="18"/>
          <w:szCs w:val="18"/>
          <w:lang w:val="de-DE"/>
        </w:rPr>
        <w:t xml:space="preserve"> (</w:t>
      </w:r>
      <w:r w:rsidRPr="00F6362D">
        <w:rPr>
          <w:sz w:val="18"/>
          <w:szCs w:val="18"/>
          <w:lang w:val="de-DE"/>
        </w:rPr>
        <w:t>vollständige Adresse angeben</w:t>
      </w:r>
      <w:r w:rsidR="00C36A91" w:rsidRPr="00F6362D">
        <w:rPr>
          <w:sz w:val="18"/>
          <w:szCs w:val="18"/>
          <w:lang w:val="de-DE"/>
        </w:rPr>
        <w:t>:</w:t>
      </w:r>
      <w:r w:rsidRPr="00F6362D">
        <w:rPr>
          <w:sz w:val="18"/>
          <w:szCs w:val="18"/>
          <w:lang w:val="de-DE"/>
        </w:rPr>
        <w:t xml:space="preserve"> </w:t>
      </w:r>
      <w:r w:rsidRPr="00F6362D">
        <w:rPr>
          <w:sz w:val="18"/>
          <w:szCs w:val="18"/>
          <w:lang w:val="de-DE"/>
        </w:rPr>
        <w:fldChar w:fldCharType="begin">
          <w:ffData>
            <w:name w:val="Testo61"/>
            <w:enabled/>
            <w:calcOnExit w:val="0"/>
            <w:textInput/>
          </w:ffData>
        </w:fldChar>
      </w:r>
      <w:r w:rsidRPr="00F6362D">
        <w:rPr>
          <w:sz w:val="18"/>
          <w:szCs w:val="18"/>
          <w:lang w:val="de-DE"/>
        </w:rPr>
        <w:instrText xml:space="preserve"> FORMTEXT </w:instrText>
      </w:r>
      <w:r w:rsidRPr="00F6362D">
        <w:rPr>
          <w:sz w:val="18"/>
          <w:szCs w:val="18"/>
          <w:lang w:val="de-DE"/>
        </w:rPr>
      </w:r>
      <w:r w:rsidRPr="00F6362D">
        <w:rPr>
          <w:sz w:val="18"/>
          <w:szCs w:val="18"/>
          <w:lang w:val="de-DE"/>
        </w:rPr>
        <w:fldChar w:fldCharType="separate"/>
      </w:r>
      <w:r w:rsidRPr="00F6362D">
        <w:rPr>
          <w:sz w:val="18"/>
          <w:szCs w:val="18"/>
          <w:lang w:val="de-DE"/>
        </w:rPr>
        <w:t> </w:t>
      </w:r>
      <w:r w:rsidRPr="00F6362D">
        <w:rPr>
          <w:sz w:val="18"/>
          <w:szCs w:val="18"/>
          <w:lang w:val="de-DE"/>
        </w:rPr>
        <w:t> </w:t>
      </w:r>
      <w:r w:rsidRPr="00F6362D">
        <w:rPr>
          <w:sz w:val="18"/>
          <w:szCs w:val="18"/>
          <w:lang w:val="de-DE"/>
        </w:rPr>
        <w:t> </w:t>
      </w:r>
      <w:r w:rsidRPr="00F6362D">
        <w:rPr>
          <w:sz w:val="18"/>
          <w:szCs w:val="18"/>
          <w:lang w:val="de-DE"/>
        </w:rPr>
        <w:t> </w:t>
      </w:r>
      <w:r w:rsidRPr="00F6362D">
        <w:rPr>
          <w:sz w:val="18"/>
          <w:szCs w:val="18"/>
          <w:lang w:val="de-DE"/>
        </w:rPr>
        <w:t> </w:t>
      </w:r>
      <w:r w:rsidRPr="00F6362D">
        <w:rPr>
          <w:sz w:val="18"/>
          <w:szCs w:val="18"/>
          <w:lang w:val="de-DE"/>
        </w:rPr>
        <w:fldChar w:fldCharType="end"/>
      </w:r>
      <w:r w:rsidRPr="00F6362D">
        <w:rPr>
          <w:sz w:val="18"/>
          <w:szCs w:val="18"/>
          <w:lang w:val="de-DE"/>
        </w:rPr>
        <w:t>) ha</w:t>
      </w:r>
      <w:r w:rsidR="00C36A91" w:rsidRPr="00F6362D">
        <w:rPr>
          <w:sz w:val="18"/>
          <w:szCs w:val="18"/>
          <w:lang w:val="de-DE"/>
        </w:rPr>
        <w:t>t</w:t>
      </w:r>
      <w:r w:rsidRPr="00F6362D">
        <w:rPr>
          <w:sz w:val="18"/>
          <w:szCs w:val="18"/>
          <w:lang w:val="de-DE"/>
        </w:rPr>
        <w:t xml:space="preserve">, oder sich verpflichtet, diesen innerhalb von </w:t>
      </w:r>
      <w:r w:rsidRPr="00F6362D">
        <w:rPr>
          <w:sz w:val="18"/>
          <w:szCs w:val="18"/>
          <w:lang w:val="de-DE"/>
        </w:rPr>
        <w:fldChar w:fldCharType="begin">
          <w:ffData>
            <w:name w:val="Testo61"/>
            <w:enabled/>
            <w:calcOnExit w:val="0"/>
            <w:textInput/>
          </w:ffData>
        </w:fldChar>
      </w:r>
      <w:r w:rsidRPr="00F6362D">
        <w:rPr>
          <w:sz w:val="18"/>
          <w:szCs w:val="18"/>
          <w:lang w:val="de-DE"/>
        </w:rPr>
        <w:instrText xml:space="preserve"> FORMTEXT </w:instrText>
      </w:r>
      <w:r w:rsidRPr="00F6362D">
        <w:rPr>
          <w:sz w:val="18"/>
          <w:szCs w:val="18"/>
          <w:lang w:val="de-DE"/>
        </w:rPr>
      </w:r>
      <w:r w:rsidRPr="00F6362D">
        <w:rPr>
          <w:sz w:val="18"/>
          <w:szCs w:val="18"/>
          <w:lang w:val="de-DE"/>
        </w:rPr>
        <w:fldChar w:fldCharType="separate"/>
      </w:r>
      <w:r w:rsidRPr="00F6362D">
        <w:rPr>
          <w:sz w:val="18"/>
          <w:szCs w:val="18"/>
          <w:lang w:val="de-DE"/>
        </w:rPr>
        <w:t> </w:t>
      </w:r>
      <w:r w:rsidRPr="00F6362D">
        <w:rPr>
          <w:sz w:val="18"/>
          <w:szCs w:val="18"/>
          <w:lang w:val="de-DE"/>
        </w:rPr>
        <w:t> </w:t>
      </w:r>
      <w:r w:rsidRPr="00F6362D">
        <w:rPr>
          <w:sz w:val="18"/>
          <w:szCs w:val="18"/>
          <w:lang w:val="de-DE"/>
        </w:rPr>
        <w:t> </w:t>
      </w:r>
      <w:r w:rsidRPr="00F6362D">
        <w:rPr>
          <w:sz w:val="18"/>
          <w:szCs w:val="18"/>
          <w:lang w:val="de-DE"/>
        </w:rPr>
        <w:t> </w:t>
      </w:r>
      <w:r w:rsidRPr="00F6362D">
        <w:rPr>
          <w:sz w:val="18"/>
          <w:szCs w:val="18"/>
          <w:lang w:val="de-DE"/>
        </w:rPr>
        <w:t> </w:t>
      </w:r>
      <w:r w:rsidRPr="00F6362D">
        <w:rPr>
          <w:sz w:val="18"/>
          <w:szCs w:val="18"/>
          <w:lang w:val="de-DE"/>
        </w:rPr>
        <w:fldChar w:fldCharType="end"/>
      </w:r>
      <w:r w:rsidRPr="00F6362D">
        <w:rPr>
          <w:sz w:val="18"/>
          <w:szCs w:val="18"/>
          <w:lang w:val="de-DE"/>
        </w:rPr>
        <w:t xml:space="preserve"> </w:t>
      </w:r>
      <w:r w:rsidR="008C1DD4" w:rsidRPr="00F6362D">
        <w:rPr>
          <w:sz w:val="18"/>
          <w:szCs w:val="18"/>
          <w:lang w:val="de-DE"/>
        </w:rPr>
        <w:t xml:space="preserve">Monaten </w:t>
      </w:r>
      <w:r w:rsidR="00AC534A" w:rsidRPr="00F6362D">
        <w:rPr>
          <w:sz w:val="18"/>
          <w:szCs w:val="18"/>
          <w:lang w:val="de-DE"/>
        </w:rPr>
        <w:t>vom Datum des</w:t>
      </w:r>
      <w:r w:rsidRPr="00F6362D">
        <w:rPr>
          <w:sz w:val="18"/>
          <w:szCs w:val="18"/>
          <w:lang w:val="de-DE"/>
        </w:rPr>
        <w:t xml:space="preserve"> endgültigen Zuschlags</w:t>
      </w:r>
      <w:r w:rsidR="00AC534A" w:rsidRPr="00F6362D">
        <w:rPr>
          <w:sz w:val="18"/>
          <w:szCs w:val="18"/>
          <w:lang w:val="de-DE"/>
        </w:rPr>
        <w:t xml:space="preserve"> an</w:t>
      </w:r>
      <w:r w:rsidRPr="00F6362D">
        <w:rPr>
          <w:sz w:val="18"/>
          <w:szCs w:val="18"/>
          <w:lang w:val="de-DE"/>
        </w:rPr>
        <w:t xml:space="preserve"> zu gründen. Der </w:t>
      </w:r>
      <w:r w:rsidR="00C36A91" w:rsidRPr="00F6362D">
        <w:rPr>
          <w:sz w:val="18"/>
          <w:szCs w:val="18"/>
          <w:lang w:val="de-DE"/>
        </w:rPr>
        <w:t>Betriebss</w:t>
      </w:r>
      <w:r w:rsidRPr="00F6362D">
        <w:rPr>
          <w:sz w:val="18"/>
          <w:szCs w:val="18"/>
          <w:lang w:val="de-DE"/>
        </w:rPr>
        <w:t xml:space="preserve">itz muss über eine Struktur verfügen, </w:t>
      </w:r>
      <w:r w:rsidR="00C36A91" w:rsidRPr="00F6362D">
        <w:rPr>
          <w:sz w:val="18"/>
          <w:szCs w:val="18"/>
          <w:lang w:val="de-DE"/>
        </w:rPr>
        <w:t xml:space="preserve">die es </w:t>
      </w:r>
      <w:r w:rsidR="00E0579F" w:rsidRPr="00F6362D">
        <w:rPr>
          <w:sz w:val="18"/>
          <w:szCs w:val="18"/>
          <w:lang w:val="de-DE"/>
        </w:rPr>
        <w:t>erlaubt</w:t>
      </w:r>
      <w:r w:rsidR="00C36A91" w:rsidRPr="00F6362D">
        <w:rPr>
          <w:sz w:val="18"/>
          <w:szCs w:val="18"/>
          <w:lang w:val="de-DE"/>
        </w:rPr>
        <w:t xml:space="preserve">, </w:t>
      </w:r>
      <w:r w:rsidRPr="00F6362D">
        <w:rPr>
          <w:sz w:val="18"/>
          <w:szCs w:val="18"/>
          <w:lang w:val="de-DE"/>
        </w:rPr>
        <w:t xml:space="preserve">die </w:t>
      </w:r>
      <w:r w:rsidR="00AC534A" w:rsidRPr="00F6362D">
        <w:rPr>
          <w:sz w:val="18"/>
          <w:szCs w:val="18"/>
          <w:lang w:val="de-DE"/>
        </w:rPr>
        <w:t>ausschreibungs</w:t>
      </w:r>
      <w:r w:rsidRPr="00F6362D">
        <w:rPr>
          <w:sz w:val="18"/>
          <w:szCs w:val="18"/>
          <w:lang w:val="de-DE"/>
        </w:rPr>
        <w:t>gegenständlichen Dienstlei</w:t>
      </w:r>
      <w:r w:rsidR="008C1DD4" w:rsidRPr="00F6362D">
        <w:rPr>
          <w:sz w:val="18"/>
          <w:szCs w:val="18"/>
          <w:lang w:val="de-DE"/>
        </w:rPr>
        <w:t xml:space="preserve">stungen/Lieferung </w:t>
      </w:r>
      <w:r w:rsidR="00E0579F" w:rsidRPr="00F6362D">
        <w:rPr>
          <w:sz w:val="18"/>
          <w:szCs w:val="18"/>
          <w:lang w:val="de-DE"/>
        </w:rPr>
        <w:t>zu erbringen</w:t>
      </w:r>
      <w:r w:rsidRPr="00F6362D">
        <w:rPr>
          <w:sz w:val="18"/>
          <w:szCs w:val="18"/>
          <w:lang w:val="de-DE"/>
        </w:rPr>
        <w:t xml:space="preserve"> (</w:t>
      </w:r>
      <w:r w:rsidR="000E2B59" w:rsidRPr="00F6362D">
        <w:rPr>
          <w:sz w:val="18"/>
          <w:szCs w:val="18"/>
          <w:lang w:val="de-DE"/>
        </w:rPr>
        <w:t>Logistiks</w:t>
      </w:r>
      <w:r w:rsidRPr="00F6362D">
        <w:rPr>
          <w:sz w:val="18"/>
          <w:szCs w:val="18"/>
          <w:lang w:val="de-DE"/>
        </w:rPr>
        <w:t xml:space="preserve">itz mit </w:t>
      </w:r>
      <w:r w:rsidR="000E2B59" w:rsidRPr="00F6362D">
        <w:rPr>
          <w:sz w:val="18"/>
          <w:szCs w:val="18"/>
          <w:lang w:val="de-DE"/>
        </w:rPr>
        <w:t>IT-</w:t>
      </w:r>
      <w:r w:rsidRPr="00F6362D">
        <w:rPr>
          <w:sz w:val="18"/>
          <w:szCs w:val="18"/>
          <w:lang w:val="de-DE"/>
        </w:rPr>
        <w:t xml:space="preserve">Personal und technischen Strukturen </w:t>
      </w:r>
      <w:r w:rsidR="00E0579F" w:rsidRPr="00F6362D">
        <w:rPr>
          <w:sz w:val="18"/>
          <w:szCs w:val="18"/>
          <w:lang w:val="de-DE"/>
        </w:rPr>
        <w:t>zur</w:t>
      </w:r>
      <w:r w:rsidRPr="00F6362D">
        <w:rPr>
          <w:sz w:val="18"/>
          <w:szCs w:val="18"/>
          <w:lang w:val="de-DE"/>
        </w:rPr>
        <w:t xml:space="preserve"> Unterstützung der Dienstleistung/Lieferung von </w:t>
      </w:r>
      <w:r w:rsidRPr="00F6362D">
        <w:rPr>
          <w:sz w:val="18"/>
          <w:szCs w:val="18"/>
          <w:lang w:val="de-DE"/>
        </w:rPr>
        <w:fldChar w:fldCharType="begin">
          <w:ffData>
            <w:name w:val="Testo61"/>
            <w:enabled/>
            <w:calcOnExit w:val="0"/>
            <w:textInput/>
          </w:ffData>
        </w:fldChar>
      </w:r>
      <w:r w:rsidRPr="00F6362D">
        <w:rPr>
          <w:sz w:val="18"/>
          <w:szCs w:val="18"/>
          <w:lang w:val="de-DE"/>
        </w:rPr>
        <w:instrText xml:space="preserve"> FORMTEXT </w:instrText>
      </w:r>
      <w:r w:rsidRPr="00F6362D">
        <w:rPr>
          <w:sz w:val="18"/>
          <w:szCs w:val="18"/>
          <w:lang w:val="de-DE"/>
        </w:rPr>
      </w:r>
      <w:r w:rsidRPr="00F6362D">
        <w:rPr>
          <w:sz w:val="18"/>
          <w:szCs w:val="18"/>
          <w:lang w:val="de-DE"/>
        </w:rPr>
        <w:fldChar w:fldCharType="separate"/>
      </w:r>
      <w:r w:rsidRPr="00F6362D">
        <w:rPr>
          <w:sz w:val="18"/>
          <w:szCs w:val="18"/>
          <w:lang w:val="de-DE"/>
        </w:rPr>
        <w:t> </w:t>
      </w:r>
      <w:r w:rsidRPr="00F6362D">
        <w:rPr>
          <w:sz w:val="18"/>
          <w:szCs w:val="18"/>
          <w:lang w:val="de-DE"/>
        </w:rPr>
        <w:t> </w:t>
      </w:r>
      <w:r w:rsidRPr="00F6362D">
        <w:rPr>
          <w:sz w:val="18"/>
          <w:szCs w:val="18"/>
          <w:lang w:val="de-DE"/>
        </w:rPr>
        <w:t> </w:t>
      </w:r>
      <w:r w:rsidRPr="00F6362D">
        <w:rPr>
          <w:sz w:val="18"/>
          <w:szCs w:val="18"/>
          <w:lang w:val="de-DE"/>
        </w:rPr>
        <w:t> </w:t>
      </w:r>
      <w:r w:rsidRPr="00F6362D">
        <w:rPr>
          <w:sz w:val="18"/>
          <w:szCs w:val="18"/>
          <w:lang w:val="de-DE"/>
        </w:rPr>
        <w:t> </w:t>
      </w:r>
      <w:r w:rsidRPr="00F6362D">
        <w:rPr>
          <w:sz w:val="18"/>
          <w:szCs w:val="18"/>
          <w:lang w:val="de-DE"/>
        </w:rPr>
        <w:fldChar w:fldCharType="end"/>
      </w:r>
      <w:r w:rsidRPr="00F6362D">
        <w:rPr>
          <w:sz w:val="18"/>
          <w:szCs w:val="18"/>
          <w:lang w:val="de-DE"/>
        </w:rPr>
        <w:t xml:space="preserve">). Im Falle einer horizontalen/vertikalen Bietergemeinschaft kann der </w:t>
      </w:r>
      <w:r w:rsidR="00C36A91" w:rsidRPr="00F6362D">
        <w:rPr>
          <w:sz w:val="18"/>
          <w:szCs w:val="18"/>
          <w:lang w:val="de-DE"/>
        </w:rPr>
        <w:t>Betriebss</w:t>
      </w:r>
      <w:r w:rsidRPr="00F6362D">
        <w:rPr>
          <w:sz w:val="18"/>
          <w:szCs w:val="18"/>
          <w:lang w:val="de-DE"/>
        </w:rPr>
        <w:t xml:space="preserve">itz einem beliebigen Mitglied zugeordnet </w:t>
      </w:r>
      <w:r w:rsidR="003847E8" w:rsidRPr="00F6362D">
        <w:rPr>
          <w:sz w:val="18"/>
          <w:szCs w:val="18"/>
          <w:lang w:val="de-DE"/>
        </w:rPr>
        <w:t>sein</w:t>
      </w:r>
      <w:r w:rsidRPr="00F6362D">
        <w:rPr>
          <w:sz w:val="18"/>
          <w:szCs w:val="18"/>
          <w:lang w:val="de-DE"/>
        </w:rPr>
        <w:t>.</w:t>
      </w:r>
    </w:p>
    <w:p w:rsidR="00AF6DDB" w:rsidRPr="00F6362D" w:rsidRDefault="00AF6DDB" w:rsidP="00AF6DDB">
      <w:pPr>
        <w:pStyle w:val="sche3"/>
        <w:widowControl/>
        <w:numPr>
          <w:ilvl w:val="0"/>
          <w:numId w:val="32"/>
        </w:numPr>
        <w:suppressAutoHyphens w:val="0"/>
        <w:spacing w:line="360" w:lineRule="auto"/>
        <w:rPr>
          <w:sz w:val="18"/>
          <w:szCs w:val="18"/>
          <w:lang w:val="de-DE"/>
        </w:rPr>
      </w:pPr>
      <w:r w:rsidRPr="00F6362D">
        <w:rPr>
          <w:sz w:val="18"/>
          <w:szCs w:val="18"/>
          <w:lang w:val="de-DE"/>
        </w:rPr>
        <w:t>(gegeben</w:t>
      </w:r>
      <w:r w:rsidR="00FB2870" w:rsidRPr="00F6362D">
        <w:rPr>
          <w:sz w:val="18"/>
          <w:szCs w:val="18"/>
          <w:lang w:val="de-DE"/>
        </w:rPr>
        <w:t>en</w:t>
      </w:r>
      <w:r w:rsidRPr="00F6362D">
        <w:rPr>
          <w:sz w:val="18"/>
          <w:szCs w:val="18"/>
          <w:lang w:val="de-DE"/>
        </w:rPr>
        <w:t xml:space="preserve">falls) </w:t>
      </w:r>
      <w:r w:rsidR="00FA5D42" w:rsidRPr="00F6362D">
        <w:rPr>
          <w:bCs/>
          <w:sz w:val="18"/>
          <w:szCs w:val="18"/>
          <w:lang w:val="de-DE"/>
        </w:rPr>
        <w:t>dass</w:t>
      </w:r>
      <w:r w:rsidR="00FA5D42" w:rsidRPr="00F6362D">
        <w:rPr>
          <w:b/>
          <w:bCs/>
          <w:sz w:val="18"/>
          <w:szCs w:val="18"/>
          <w:lang w:val="de-DE"/>
        </w:rPr>
        <w:t xml:space="preserve"> </w:t>
      </w:r>
      <w:r w:rsidR="00FA5D42" w:rsidRPr="00F6362D">
        <w:rPr>
          <w:bCs/>
          <w:sz w:val="18"/>
          <w:szCs w:val="18"/>
          <w:lang w:val="de-DE"/>
        </w:rPr>
        <w:t>er/sie</w:t>
      </w:r>
      <w:r w:rsidR="00FA5D42" w:rsidRPr="00F6362D">
        <w:rPr>
          <w:sz w:val="18"/>
          <w:szCs w:val="18"/>
          <w:lang w:val="de-DE"/>
        </w:rPr>
        <w:t xml:space="preserve"> </w:t>
      </w:r>
      <w:r w:rsidRPr="00F6362D">
        <w:rPr>
          <w:sz w:val="18"/>
          <w:szCs w:val="18"/>
          <w:lang w:val="de-DE"/>
        </w:rPr>
        <w:t>die Risiko</w:t>
      </w:r>
      <w:r w:rsidR="00E0579F" w:rsidRPr="00F6362D">
        <w:rPr>
          <w:sz w:val="18"/>
          <w:szCs w:val="18"/>
          <w:lang w:val="de-DE"/>
        </w:rPr>
        <w:t>bewertung</w:t>
      </w:r>
      <w:r w:rsidRPr="00F6362D">
        <w:rPr>
          <w:sz w:val="18"/>
          <w:szCs w:val="18"/>
          <w:lang w:val="de-DE"/>
        </w:rPr>
        <w:t xml:space="preserve"> </w:t>
      </w:r>
      <w:r w:rsidR="00E0579F" w:rsidRPr="00F6362D">
        <w:rPr>
          <w:sz w:val="18"/>
          <w:szCs w:val="18"/>
          <w:lang w:val="de-DE"/>
        </w:rPr>
        <w:t>zur</w:t>
      </w:r>
      <w:r w:rsidRPr="00F6362D">
        <w:rPr>
          <w:sz w:val="18"/>
          <w:szCs w:val="18"/>
          <w:lang w:val="de-DE"/>
        </w:rPr>
        <w:t xml:space="preserve"> eigenen Aktivität </w:t>
      </w:r>
      <w:r w:rsidR="00E0579F" w:rsidRPr="00F6362D">
        <w:rPr>
          <w:sz w:val="18"/>
          <w:szCs w:val="18"/>
          <w:lang w:val="de-DE"/>
        </w:rPr>
        <w:t xml:space="preserve">vorgenommen </w:t>
      </w:r>
      <w:r w:rsidRPr="00F6362D">
        <w:rPr>
          <w:sz w:val="18"/>
          <w:szCs w:val="18"/>
          <w:lang w:val="de-DE"/>
        </w:rPr>
        <w:t xml:space="preserve">und ein </w:t>
      </w:r>
      <w:r w:rsidR="00E0579F" w:rsidRPr="00F6362D">
        <w:rPr>
          <w:sz w:val="18"/>
          <w:szCs w:val="18"/>
          <w:lang w:val="de-DE"/>
        </w:rPr>
        <w:t>Dokument der Risikobewertung</w:t>
      </w:r>
      <w:r w:rsidRPr="00F6362D">
        <w:rPr>
          <w:sz w:val="18"/>
          <w:szCs w:val="18"/>
          <w:lang w:val="de-DE"/>
        </w:rPr>
        <w:t xml:space="preserve"> gemäß Art. 28 </w:t>
      </w:r>
      <w:r w:rsidR="008071CB" w:rsidRPr="00F6362D">
        <w:rPr>
          <w:sz w:val="18"/>
          <w:szCs w:val="18"/>
          <w:lang w:val="de-DE"/>
        </w:rPr>
        <w:t>GvD Nr.</w:t>
      </w:r>
      <w:r w:rsidRPr="00F6362D">
        <w:rPr>
          <w:sz w:val="18"/>
          <w:szCs w:val="18"/>
          <w:lang w:val="de-DE"/>
        </w:rPr>
        <w:t xml:space="preserve"> 81/2008 abgefasst </w:t>
      </w:r>
      <w:r w:rsidR="008A4E85" w:rsidRPr="00F6362D">
        <w:rPr>
          <w:sz w:val="18"/>
          <w:szCs w:val="18"/>
          <w:lang w:val="de-DE"/>
        </w:rPr>
        <w:t xml:space="preserve">hat; </w:t>
      </w:r>
      <w:r w:rsidRPr="00F6362D">
        <w:rPr>
          <w:sz w:val="18"/>
          <w:szCs w:val="18"/>
          <w:lang w:val="de-DE"/>
        </w:rPr>
        <w:t xml:space="preserve">dass er </w:t>
      </w:r>
      <w:r w:rsidR="008A4E85" w:rsidRPr="00F6362D">
        <w:rPr>
          <w:sz w:val="18"/>
          <w:szCs w:val="18"/>
          <w:lang w:val="de-DE"/>
        </w:rPr>
        <w:t>aufgrund</w:t>
      </w:r>
      <w:r w:rsidRPr="00F6362D">
        <w:rPr>
          <w:sz w:val="18"/>
          <w:szCs w:val="18"/>
          <w:lang w:val="de-DE"/>
        </w:rPr>
        <w:t xml:space="preserve"> der Risiko</w:t>
      </w:r>
      <w:r w:rsidR="008A4E85" w:rsidRPr="00F6362D">
        <w:rPr>
          <w:sz w:val="18"/>
          <w:szCs w:val="18"/>
          <w:lang w:val="de-DE"/>
        </w:rPr>
        <w:t>bewertu</w:t>
      </w:r>
      <w:r w:rsidRPr="00F6362D">
        <w:rPr>
          <w:sz w:val="18"/>
          <w:szCs w:val="18"/>
          <w:lang w:val="de-DE"/>
        </w:rPr>
        <w:t xml:space="preserve">ng alle </w:t>
      </w:r>
      <w:r w:rsidR="008A4E85" w:rsidRPr="00F6362D">
        <w:rPr>
          <w:sz w:val="18"/>
          <w:szCs w:val="18"/>
          <w:lang w:val="de-DE"/>
        </w:rPr>
        <w:t>Arbeitss</w:t>
      </w:r>
      <w:r w:rsidRPr="00F6362D">
        <w:rPr>
          <w:sz w:val="18"/>
          <w:szCs w:val="18"/>
          <w:lang w:val="de-DE"/>
        </w:rPr>
        <w:t xml:space="preserve">chutzmaßnahmen </w:t>
      </w:r>
      <w:r w:rsidR="008A4E85" w:rsidRPr="00F6362D">
        <w:rPr>
          <w:sz w:val="18"/>
          <w:szCs w:val="18"/>
          <w:lang w:val="de-DE"/>
        </w:rPr>
        <w:t>getroffen</w:t>
      </w:r>
      <w:r w:rsidRPr="00F6362D">
        <w:rPr>
          <w:sz w:val="18"/>
          <w:szCs w:val="18"/>
          <w:lang w:val="de-DE"/>
        </w:rPr>
        <w:t xml:space="preserve"> und sich mit </w:t>
      </w:r>
      <w:r w:rsidR="008A4E85" w:rsidRPr="00F6362D">
        <w:rPr>
          <w:sz w:val="18"/>
          <w:szCs w:val="18"/>
          <w:lang w:val="de-DE"/>
        </w:rPr>
        <w:t>den notwendigen</w:t>
      </w:r>
      <w:r w:rsidRPr="00F6362D">
        <w:rPr>
          <w:sz w:val="18"/>
          <w:szCs w:val="18"/>
          <w:lang w:val="de-DE"/>
        </w:rPr>
        <w:t xml:space="preserve"> </w:t>
      </w:r>
      <w:r w:rsidR="008A4E85" w:rsidRPr="00F6362D">
        <w:rPr>
          <w:sz w:val="18"/>
          <w:szCs w:val="18"/>
          <w:lang w:val="de-DE"/>
        </w:rPr>
        <w:t xml:space="preserve">Mitteln und mit der </w:t>
      </w:r>
      <w:r w:rsidRPr="00F6362D">
        <w:rPr>
          <w:sz w:val="18"/>
          <w:szCs w:val="18"/>
          <w:lang w:val="de-DE"/>
        </w:rPr>
        <w:t>Ausrüstung</w:t>
      </w:r>
      <w:r w:rsidR="008A4E85" w:rsidRPr="00F6362D">
        <w:rPr>
          <w:sz w:val="18"/>
          <w:szCs w:val="18"/>
          <w:lang w:val="de-DE"/>
        </w:rPr>
        <w:t xml:space="preserve"> </w:t>
      </w:r>
      <w:r w:rsidRPr="00F6362D">
        <w:rPr>
          <w:sz w:val="18"/>
          <w:szCs w:val="18"/>
          <w:lang w:val="de-DE"/>
        </w:rPr>
        <w:t>zur Unfallverhütung ausgestattet hat;</w:t>
      </w:r>
    </w:p>
    <w:p w:rsidR="00AF6DDB" w:rsidRPr="00F6362D" w:rsidRDefault="008A4E85" w:rsidP="00AF6DDB">
      <w:pPr>
        <w:pStyle w:val="sche3"/>
        <w:numPr>
          <w:ilvl w:val="0"/>
          <w:numId w:val="32"/>
        </w:numPr>
        <w:tabs>
          <w:tab w:val="clear" w:pos="502"/>
        </w:tabs>
        <w:spacing w:line="360" w:lineRule="auto"/>
        <w:rPr>
          <w:strike/>
          <w:sz w:val="18"/>
          <w:szCs w:val="18"/>
          <w:lang w:val="de-DE"/>
        </w:rPr>
      </w:pPr>
      <w:r w:rsidRPr="00F6362D">
        <w:rPr>
          <w:sz w:val="18"/>
          <w:szCs w:val="18"/>
          <w:lang w:val="de-DE"/>
        </w:rPr>
        <w:t xml:space="preserve">(gegebenenfalls) </w:t>
      </w:r>
      <w:r w:rsidR="00AF6DDB" w:rsidRPr="00F6362D">
        <w:rPr>
          <w:sz w:val="18"/>
          <w:szCs w:val="18"/>
          <w:lang w:val="de-DE"/>
        </w:rPr>
        <w:t>dass er</w:t>
      </w:r>
      <w:r w:rsidR="00B024B4" w:rsidRPr="00F6362D">
        <w:rPr>
          <w:sz w:val="18"/>
          <w:szCs w:val="18"/>
          <w:lang w:val="de-DE"/>
        </w:rPr>
        <w:t>/sie</w:t>
      </w:r>
      <w:r w:rsidR="00AF6DDB" w:rsidRPr="00F6362D">
        <w:rPr>
          <w:sz w:val="18"/>
          <w:szCs w:val="18"/>
          <w:lang w:val="de-DE"/>
        </w:rPr>
        <w:t xml:space="preserve"> den </w:t>
      </w:r>
      <w:r w:rsidR="00B024B4" w:rsidRPr="00F6362D">
        <w:rPr>
          <w:sz w:val="18"/>
          <w:szCs w:val="18"/>
          <w:lang w:val="de-DE"/>
        </w:rPr>
        <w:t>Leiter des Arbeitsschutzdienstes</w:t>
      </w:r>
      <w:r w:rsidR="00AF6DDB" w:rsidRPr="00F6362D">
        <w:rPr>
          <w:sz w:val="18"/>
          <w:szCs w:val="18"/>
          <w:lang w:val="de-DE"/>
        </w:rPr>
        <w:t xml:space="preserve"> ernannt hat;</w:t>
      </w:r>
    </w:p>
    <w:p w:rsidR="00AF6DDB" w:rsidRPr="00F6362D" w:rsidRDefault="00AF6DDB" w:rsidP="00AF6DDB">
      <w:pPr>
        <w:pStyle w:val="sche3"/>
        <w:numPr>
          <w:ilvl w:val="0"/>
          <w:numId w:val="32"/>
        </w:numPr>
        <w:tabs>
          <w:tab w:val="clear" w:pos="502"/>
        </w:tabs>
        <w:spacing w:line="360" w:lineRule="auto"/>
        <w:rPr>
          <w:strike/>
          <w:sz w:val="18"/>
          <w:szCs w:val="18"/>
          <w:lang w:val="de-DE"/>
        </w:rPr>
      </w:pPr>
      <w:r w:rsidRPr="00F6362D">
        <w:rPr>
          <w:sz w:val="18"/>
          <w:szCs w:val="18"/>
          <w:lang w:val="de-DE"/>
        </w:rPr>
        <w:t>dass er</w:t>
      </w:r>
      <w:r w:rsidR="00B024B4" w:rsidRPr="00F6362D">
        <w:rPr>
          <w:sz w:val="18"/>
          <w:szCs w:val="18"/>
          <w:lang w:val="de-DE"/>
        </w:rPr>
        <w:t>/sie</w:t>
      </w:r>
      <w:r w:rsidRPr="00F6362D">
        <w:rPr>
          <w:sz w:val="18"/>
          <w:szCs w:val="18"/>
          <w:lang w:val="de-DE"/>
        </w:rPr>
        <w:t xml:space="preserve"> (wenn vorgesehen) den </w:t>
      </w:r>
      <w:r w:rsidR="00706973" w:rsidRPr="00F6362D">
        <w:rPr>
          <w:sz w:val="18"/>
          <w:szCs w:val="18"/>
          <w:lang w:val="de-DE"/>
        </w:rPr>
        <w:t>Betriebs</w:t>
      </w:r>
      <w:r w:rsidRPr="00F6362D">
        <w:rPr>
          <w:sz w:val="18"/>
          <w:szCs w:val="18"/>
          <w:lang w:val="de-DE"/>
        </w:rPr>
        <w:t>arzt</w:t>
      </w:r>
      <w:r w:rsidR="00610ADC" w:rsidRPr="00F6362D">
        <w:rPr>
          <w:sz w:val="18"/>
          <w:szCs w:val="18"/>
          <w:lang w:val="de-DE"/>
        </w:rPr>
        <w:t xml:space="preserve"> ernannt und</w:t>
      </w:r>
      <w:r w:rsidRPr="00F6362D">
        <w:rPr>
          <w:sz w:val="18"/>
          <w:szCs w:val="18"/>
          <w:lang w:val="de-DE"/>
        </w:rPr>
        <w:t xml:space="preserve"> </w:t>
      </w:r>
      <w:r w:rsidR="00610ADC" w:rsidRPr="00F6362D">
        <w:rPr>
          <w:sz w:val="18"/>
          <w:szCs w:val="18"/>
          <w:lang w:val="de-DE"/>
        </w:rPr>
        <w:t>mit der</w:t>
      </w:r>
      <w:r w:rsidRPr="00F6362D">
        <w:rPr>
          <w:sz w:val="18"/>
          <w:szCs w:val="18"/>
          <w:lang w:val="de-DE"/>
        </w:rPr>
        <w:t xml:space="preserve"> </w:t>
      </w:r>
      <w:r w:rsidR="00706973" w:rsidRPr="00F6362D">
        <w:rPr>
          <w:sz w:val="18"/>
          <w:szCs w:val="18"/>
          <w:lang w:val="de-DE"/>
        </w:rPr>
        <w:t>Gesundheits</w:t>
      </w:r>
      <w:r w:rsidRPr="00F6362D">
        <w:rPr>
          <w:sz w:val="18"/>
          <w:szCs w:val="18"/>
          <w:lang w:val="de-DE"/>
        </w:rPr>
        <w:t xml:space="preserve">überwachung </w:t>
      </w:r>
      <w:r w:rsidR="00706973" w:rsidRPr="00F6362D">
        <w:rPr>
          <w:sz w:val="18"/>
          <w:szCs w:val="18"/>
          <w:lang w:val="de-DE"/>
        </w:rPr>
        <w:t>betraut</w:t>
      </w:r>
      <w:r w:rsidRPr="00F6362D">
        <w:rPr>
          <w:sz w:val="18"/>
          <w:szCs w:val="18"/>
          <w:lang w:val="de-DE"/>
        </w:rPr>
        <w:t xml:space="preserve"> hat;</w:t>
      </w:r>
    </w:p>
    <w:p w:rsidR="00AF6DDB" w:rsidRPr="00F6362D" w:rsidRDefault="00AF6DDB" w:rsidP="00AF6DDB">
      <w:pPr>
        <w:pStyle w:val="sche3"/>
        <w:numPr>
          <w:ilvl w:val="0"/>
          <w:numId w:val="32"/>
        </w:numPr>
        <w:tabs>
          <w:tab w:val="clear" w:pos="502"/>
        </w:tabs>
        <w:spacing w:line="360" w:lineRule="auto"/>
        <w:rPr>
          <w:strike/>
          <w:sz w:val="18"/>
          <w:szCs w:val="18"/>
          <w:lang w:val="de-DE"/>
        </w:rPr>
      </w:pPr>
      <w:r w:rsidRPr="00F6362D">
        <w:rPr>
          <w:sz w:val="18"/>
          <w:szCs w:val="18"/>
          <w:lang w:val="de-DE"/>
        </w:rPr>
        <w:t xml:space="preserve">dass die </w:t>
      </w:r>
      <w:r w:rsidR="00706973" w:rsidRPr="00F6362D">
        <w:rPr>
          <w:sz w:val="18"/>
          <w:szCs w:val="18"/>
          <w:lang w:val="de-DE"/>
        </w:rPr>
        <w:t>Arbeitnehmer</w:t>
      </w:r>
      <w:r w:rsidRPr="00F6362D">
        <w:rPr>
          <w:sz w:val="18"/>
          <w:szCs w:val="18"/>
          <w:lang w:val="de-DE"/>
        </w:rPr>
        <w:t xml:space="preserve"> (wenn sie der </w:t>
      </w:r>
      <w:r w:rsidR="00610ADC" w:rsidRPr="00F6362D">
        <w:rPr>
          <w:sz w:val="18"/>
          <w:szCs w:val="18"/>
          <w:lang w:val="de-DE"/>
        </w:rPr>
        <w:t>Gesundheitsüberwachung unterliegen</w:t>
      </w:r>
      <w:r w:rsidRPr="00F6362D">
        <w:rPr>
          <w:sz w:val="18"/>
          <w:szCs w:val="18"/>
          <w:lang w:val="de-DE"/>
        </w:rPr>
        <w:t xml:space="preserve">) vom zuständigen Arzt für geeignet befunden </w:t>
      </w:r>
      <w:r w:rsidR="007C1A52" w:rsidRPr="00F6362D">
        <w:rPr>
          <w:sz w:val="18"/>
          <w:szCs w:val="18"/>
          <w:lang w:val="de-DE"/>
        </w:rPr>
        <w:t>wurden</w:t>
      </w:r>
      <w:r w:rsidR="00481798" w:rsidRPr="00F6362D">
        <w:rPr>
          <w:sz w:val="18"/>
          <w:szCs w:val="18"/>
          <w:lang w:val="de-DE"/>
        </w:rPr>
        <w:t>,</w:t>
      </w:r>
      <w:r w:rsidRPr="00F6362D">
        <w:rPr>
          <w:sz w:val="18"/>
          <w:szCs w:val="18"/>
          <w:lang w:val="de-DE"/>
        </w:rPr>
        <w:t xml:space="preserve"> </w:t>
      </w:r>
      <w:r w:rsidR="002D4677" w:rsidRPr="00F6362D">
        <w:rPr>
          <w:sz w:val="18"/>
          <w:szCs w:val="18"/>
          <w:lang w:val="de-DE"/>
        </w:rPr>
        <w:t>bzw.</w:t>
      </w:r>
      <w:r w:rsidR="0092065F" w:rsidRPr="00F6362D">
        <w:rPr>
          <w:sz w:val="18"/>
          <w:szCs w:val="18"/>
          <w:lang w:val="de-DE"/>
        </w:rPr>
        <w:t xml:space="preserve"> dass er/sie</w:t>
      </w:r>
      <w:r w:rsidRPr="00F6362D">
        <w:rPr>
          <w:sz w:val="18"/>
          <w:szCs w:val="18"/>
          <w:lang w:val="de-DE"/>
        </w:rPr>
        <w:t xml:space="preserve"> </w:t>
      </w:r>
      <w:r w:rsidR="005F36CB" w:rsidRPr="00F6362D">
        <w:rPr>
          <w:sz w:val="18"/>
          <w:szCs w:val="18"/>
          <w:lang w:val="de-DE"/>
        </w:rPr>
        <w:t>als</w:t>
      </w:r>
      <w:r w:rsidRPr="00F6362D">
        <w:rPr>
          <w:sz w:val="18"/>
          <w:szCs w:val="18"/>
          <w:lang w:val="de-DE"/>
        </w:rPr>
        <w:t xml:space="preserve"> selbstständige</w:t>
      </w:r>
      <w:r w:rsidR="005F36CB" w:rsidRPr="00F6362D">
        <w:rPr>
          <w:sz w:val="18"/>
          <w:szCs w:val="18"/>
          <w:lang w:val="de-DE"/>
        </w:rPr>
        <w:t>r</w:t>
      </w:r>
      <w:r w:rsidRPr="00F6362D">
        <w:rPr>
          <w:sz w:val="18"/>
          <w:szCs w:val="18"/>
          <w:lang w:val="de-DE"/>
        </w:rPr>
        <w:t xml:space="preserve"> Arbeiter</w:t>
      </w:r>
      <w:r w:rsidR="00481798" w:rsidRPr="00F6362D">
        <w:rPr>
          <w:sz w:val="18"/>
          <w:szCs w:val="18"/>
          <w:lang w:val="de-DE"/>
        </w:rPr>
        <w:t xml:space="preserve"> die gesundheitliche Eignung für die</w:t>
      </w:r>
      <w:r w:rsidRPr="00F6362D">
        <w:rPr>
          <w:sz w:val="18"/>
          <w:szCs w:val="18"/>
          <w:lang w:val="de-DE"/>
        </w:rPr>
        <w:t xml:space="preserve"> Ausführung der Leistung besitz</w:t>
      </w:r>
      <w:r w:rsidR="0092065F" w:rsidRPr="00F6362D">
        <w:rPr>
          <w:sz w:val="18"/>
          <w:szCs w:val="18"/>
          <w:lang w:val="de-DE"/>
        </w:rPr>
        <w:t>t</w:t>
      </w:r>
      <w:r w:rsidRPr="00F6362D">
        <w:rPr>
          <w:sz w:val="18"/>
          <w:szCs w:val="18"/>
          <w:lang w:val="de-DE"/>
        </w:rPr>
        <w:t xml:space="preserve">; </w:t>
      </w:r>
    </w:p>
    <w:p w:rsidR="00AF6DDB" w:rsidRPr="00F6362D" w:rsidRDefault="00AF6DDB" w:rsidP="00AF6DDB">
      <w:pPr>
        <w:pStyle w:val="sche3"/>
        <w:numPr>
          <w:ilvl w:val="0"/>
          <w:numId w:val="32"/>
        </w:numPr>
        <w:tabs>
          <w:tab w:val="clear" w:pos="502"/>
        </w:tabs>
        <w:spacing w:line="360" w:lineRule="auto"/>
        <w:rPr>
          <w:strike/>
          <w:sz w:val="18"/>
          <w:szCs w:val="18"/>
          <w:lang w:val="de-DE"/>
        </w:rPr>
      </w:pPr>
      <w:r w:rsidRPr="00F6362D">
        <w:rPr>
          <w:sz w:val="18"/>
          <w:szCs w:val="18"/>
          <w:lang w:val="de-DE"/>
        </w:rPr>
        <w:t xml:space="preserve">dass </w:t>
      </w:r>
      <w:r w:rsidR="007C1A52" w:rsidRPr="00F6362D">
        <w:rPr>
          <w:sz w:val="18"/>
          <w:szCs w:val="18"/>
          <w:lang w:val="de-DE"/>
        </w:rPr>
        <w:t>er/sie für die Information und Ausbildung der</w:t>
      </w:r>
      <w:r w:rsidRPr="00F6362D">
        <w:rPr>
          <w:sz w:val="18"/>
          <w:szCs w:val="18"/>
          <w:lang w:val="de-DE"/>
        </w:rPr>
        <w:t xml:space="preserve"> Arbeiter</w:t>
      </w:r>
      <w:r w:rsidR="007C1A52" w:rsidRPr="00F6362D">
        <w:rPr>
          <w:sz w:val="18"/>
          <w:szCs w:val="18"/>
          <w:lang w:val="de-DE"/>
        </w:rPr>
        <w:t>nehmer</w:t>
      </w:r>
      <w:r w:rsidRPr="00F6362D">
        <w:rPr>
          <w:sz w:val="18"/>
          <w:szCs w:val="18"/>
          <w:lang w:val="de-DE"/>
        </w:rPr>
        <w:t xml:space="preserve"> </w:t>
      </w:r>
      <w:r w:rsidR="007C1A52" w:rsidRPr="00F6362D">
        <w:rPr>
          <w:sz w:val="18"/>
          <w:szCs w:val="18"/>
          <w:lang w:val="de-DE"/>
        </w:rPr>
        <w:t>gesorgt hat bzw.</w:t>
      </w:r>
      <w:r w:rsidR="0092065F" w:rsidRPr="00F6362D">
        <w:rPr>
          <w:sz w:val="18"/>
          <w:szCs w:val="18"/>
          <w:lang w:val="de-DE"/>
        </w:rPr>
        <w:t xml:space="preserve"> dass er/sie</w:t>
      </w:r>
      <w:r w:rsidR="007C1A52" w:rsidRPr="00F6362D">
        <w:rPr>
          <w:sz w:val="18"/>
          <w:szCs w:val="18"/>
          <w:lang w:val="de-DE"/>
        </w:rPr>
        <w:t xml:space="preserve"> </w:t>
      </w:r>
      <w:r w:rsidR="005F36CB" w:rsidRPr="00F6362D">
        <w:rPr>
          <w:sz w:val="18"/>
          <w:szCs w:val="18"/>
          <w:lang w:val="de-DE"/>
        </w:rPr>
        <w:t>als</w:t>
      </w:r>
      <w:r w:rsidRPr="00F6362D">
        <w:rPr>
          <w:sz w:val="18"/>
          <w:szCs w:val="18"/>
          <w:lang w:val="de-DE"/>
        </w:rPr>
        <w:t xml:space="preserve"> selbstständige</w:t>
      </w:r>
      <w:r w:rsidR="005F36CB" w:rsidRPr="00F6362D">
        <w:rPr>
          <w:sz w:val="18"/>
          <w:szCs w:val="18"/>
          <w:lang w:val="de-DE"/>
        </w:rPr>
        <w:t>r</w:t>
      </w:r>
      <w:r w:rsidRPr="00F6362D">
        <w:rPr>
          <w:sz w:val="18"/>
          <w:szCs w:val="18"/>
          <w:lang w:val="de-DE"/>
        </w:rPr>
        <w:t xml:space="preserve"> Arbeiter die </w:t>
      </w:r>
      <w:r w:rsidR="007C1A52" w:rsidRPr="00F6362D">
        <w:rPr>
          <w:sz w:val="18"/>
          <w:szCs w:val="18"/>
          <w:lang w:val="de-DE"/>
        </w:rPr>
        <w:t>erforderliche</w:t>
      </w:r>
      <w:r w:rsidRPr="00F6362D">
        <w:rPr>
          <w:sz w:val="18"/>
          <w:szCs w:val="18"/>
          <w:lang w:val="de-DE"/>
        </w:rPr>
        <w:t xml:space="preserve"> Ausbildung </w:t>
      </w:r>
      <w:r w:rsidR="007C1A52" w:rsidRPr="00F6362D">
        <w:rPr>
          <w:sz w:val="18"/>
          <w:szCs w:val="18"/>
          <w:lang w:val="de-DE"/>
        </w:rPr>
        <w:t xml:space="preserve">im Bereich Sicherheit </w:t>
      </w:r>
      <w:r w:rsidRPr="00F6362D">
        <w:rPr>
          <w:sz w:val="18"/>
          <w:szCs w:val="18"/>
          <w:lang w:val="de-DE"/>
        </w:rPr>
        <w:t>zur Ausführung der Leistung besitz</w:t>
      </w:r>
      <w:r w:rsidR="005F36CB" w:rsidRPr="00F6362D">
        <w:rPr>
          <w:sz w:val="18"/>
          <w:szCs w:val="18"/>
          <w:lang w:val="de-DE"/>
        </w:rPr>
        <w:t>t</w:t>
      </w:r>
      <w:r w:rsidRPr="00F6362D">
        <w:rPr>
          <w:sz w:val="18"/>
          <w:szCs w:val="18"/>
          <w:lang w:val="de-DE"/>
        </w:rPr>
        <w:t>;</w:t>
      </w:r>
    </w:p>
    <w:p w:rsidR="00AF6DDB" w:rsidRPr="00F6362D" w:rsidRDefault="00AF6DDB" w:rsidP="00AF6DDB">
      <w:pPr>
        <w:pStyle w:val="sche3"/>
        <w:numPr>
          <w:ilvl w:val="0"/>
          <w:numId w:val="32"/>
        </w:numPr>
        <w:tabs>
          <w:tab w:val="clear" w:pos="502"/>
        </w:tabs>
        <w:spacing w:line="360" w:lineRule="auto"/>
        <w:rPr>
          <w:strike/>
          <w:sz w:val="18"/>
          <w:szCs w:val="18"/>
          <w:lang w:val="de-DE"/>
        </w:rPr>
      </w:pPr>
      <w:r w:rsidRPr="00F6362D">
        <w:rPr>
          <w:sz w:val="18"/>
          <w:szCs w:val="18"/>
          <w:lang w:val="de-DE"/>
        </w:rPr>
        <w:t xml:space="preserve">dass </w:t>
      </w:r>
      <w:r w:rsidR="00214546" w:rsidRPr="00F6362D">
        <w:rPr>
          <w:sz w:val="18"/>
          <w:szCs w:val="18"/>
          <w:lang w:val="de-DE"/>
        </w:rPr>
        <w:t xml:space="preserve">er/sie </w:t>
      </w:r>
      <w:r w:rsidRPr="00F6362D">
        <w:rPr>
          <w:sz w:val="18"/>
          <w:szCs w:val="18"/>
          <w:lang w:val="de-DE"/>
        </w:rPr>
        <w:t>den Arbeit</w:t>
      </w:r>
      <w:r w:rsidR="00214546" w:rsidRPr="00F6362D">
        <w:rPr>
          <w:sz w:val="18"/>
          <w:szCs w:val="18"/>
          <w:lang w:val="de-DE"/>
        </w:rPr>
        <w:t>nehmern die persönlichen Schutzausrüstungen</w:t>
      </w:r>
      <w:r w:rsidR="006A4163" w:rsidRPr="00F6362D">
        <w:rPr>
          <w:sz w:val="18"/>
          <w:szCs w:val="18"/>
          <w:lang w:val="de-DE"/>
        </w:rPr>
        <w:t xml:space="preserve"> gemäß obiger </w:t>
      </w:r>
      <w:r w:rsidR="009A2B24" w:rsidRPr="00F6362D">
        <w:rPr>
          <w:sz w:val="18"/>
          <w:szCs w:val="18"/>
          <w:lang w:val="de-DE"/>
        </w:rPr>
        <w:t>Risikob</w:t>
      </w:r>
      <w:r w:rsidR="006A4163" w:rsidRPr="00F6362D">
        <w:rPr>
          <w:sz w:val="18"/>
          <w:szCs w:val="18"/>
          <w:lang w:val="de-DE"/>
        </w:rPr>
        <w:t>ewertung</w:t>
      </w:r>
      <w:r w:rsidR="00214546" w:rsidRPr="00F6362D">
        <w:rPr>
          <w:sz w:val="18"/>
          <w:szCs w:val="18"/>
          <w:lang w:val="de-DE"/>
        </w:rPr>
        <w:t xml:space="preserve"> zur Verfügung gestellt hat</w:t>
      </w:r>
      <w:r w:rsidR="00B7489A" w:rsidRPr="00F6362D">
        <w:rPr>
          <w:sz w:val="18"/>
          <w:szCs w:val="18"/>
          <w:lang w:val="de-DE"/>
        </w:rPr>
        <w:t>, bzw.</w:t>
      </w:r>
      <w:r w:rsidRPr="00F6362D">
        <w:rPr>
          <w:sz w:val="18"/>
          <w:szCs w:val="18"/>
          <w:lang w:val="de-DE"/>
        </w:rPr>
        <w:t xml:space="preserve"> </w:t>
      </w:r>
      <w:r w:rsidR="009A2B24" w:rsidRPr="00F6362D">
        <w:rPr>
          <w:sz w:val="18"/>
          <w:szCs w:val="18"/>
          <w:lang w:val="de-DE"/>
        </w:rPr>
        <w:t xml:space="preserve">dass er/sie </w:t>
      </w:r>
      <w:r w:rsidR="006A4163" w:rsidRPr="00F6362D">
        <w:rPr>
          <w:sz w:val="18"/>
          <w:szCs w:val="18"/>
          <w:lang w:val="de-DE"/>
        </w:rPr>
        <w:t>als</w:t>
      </w:r>
      <w:r w:rsidRPr="00F6362D">
        <w:rPr>
          <w:sz w:val="18"/>
          <w:szCs w:val="18"/>
          <w:lang w:val="de-DE"/>
        </w:rPr>
        <w:t xml:space="preserve"> selbstständige</w:t>
      </w:r>
      <w:r w:rsidR="006A4163" w:rsidRPr="00F6362D">
        <w:rPr>
          <w:sz w:val="18"/>
          <w:szCs w:val="18"/>
          <w:lang w:val="de-DE"/>
        </w:rPr>
        <w:t>r</w:t>
      </w:r>
      <w:r w:rsidRPr="00F6362D">
        <w:rPr>
          <w:sz w:val="18"/>
          <w:szCs w:val="18"/>
          <w:lang w:val="de-DE"/>
        </w:rPr>
        <w:t xml:space="preserve"> Arbeiter</w:t>
      </w:r>
      <w:r w:rsidR="006A4163" w:rsidRPr="00F6362D">
        <w:rPr>
          <w:sz w:val="18"/>
          <w:szCs w:val="18"/>
          <w:lang w:val="de-DE"/>
        </w:rPr>
        <w:t xml:space="preserve"> über </w:t>
      </w:r>
      <w:r w:rsidRPr="00F6362D">
        <w:rPr>
          <w:sz w:val="18"/>
          <w:szCs w:val="18"/>
          <w:lang w:val="de-DE"/>
        </w:rPr>
        <w:t xml:space="preserve">die </w:t>
      </w:r>
      <w:r w:rsidR="006A4163" w:rsidRPr="00F6362D">
        <w:rPr>
          <w:sz w:val="18"/>
          <w:szCs w:val="18"/>
          <w:lang w:val="de-DE"/>
        </w:rPr>
        <w:t xml:space="preserve">persönlichen Schutzausrüstungen </w:t>
      </w:r>
      <w:r w:rsidRPr="00F6362D">
        <w:rPr>
          <w:sz w:val="18"/>
          <w:szCs w:val="18"/>
          <w:lang w:val="de-DE"/>
        </w:rPr>
        <w:t xml:space="preserve">zur Ausführung der Leistung </w:t>
      </w:r>
      <w:r w:rsidR="006A4163" w:rsidRPr="00F6362D">
        <w:rPr>
          <w:sz w:val="18"/>
          <w:szCs w:val="18"/>
          <w:lang w:val="de-DE"/>
        </w:rPr>
        <w:t>verfügt</w:t>
      </w:r>
      <w:r w:rsidRPr="00F6362D">
        <w:rPr>
          <w:sz w:val="18"/>
          <w:szCs w:val="18"/>
          <w:lang w:val="de-DE"/>
        </w:rPr>
        <w:t xml:space="preserve">; </w:t>
      </w:r>
    </w:p>
    <w:p w:rsidR="00AF6DDB" w:rsidRPr="00F6362D" w:rsidRDefault="00AF6DDB" w:rsidP="00AF6DDB">
      <w:pPr>
        <w:pStyle w:val="sche3"/>
        <w:numPr>
          <w:ilvl w:val="0"/>
          <w:numId w:val="32"/>
        </w:numPr>
        <w:tabs>
          <w:tab w:val="clear" w:pos="502"/>
        </w:tabs>
        <w:spacing w:line="360" w:lineRule="auto"/>
        <w:rPr>
          <w:strike/>
          <w:sz w:val="18"/>
          <w:szCs w:val="18"/>
          <w:lang w:val="de-DE"/>
        </w:rPr>
      </w:pPr>
      <w:r w:rsidRPr="00F6362D">
        <w:rPr>
          <w:sz w:val="18"/>
          <w:szCs w:val="18"/>
          <w:lang w:val="de-DE"/>
        </w:rPr>
        <w:t>(</w:t>
      </w:r>
      <w:r w:rsidR="009A2B24" w:rsidRPr="00F6362D">
        <w:rPr>
          <w:sz w:val="18"/>
          <w:szCs w:val="18"/>
          <w:lang w:val="de-DE"/>
        </w:rPr>
        <w:t xml:space="preserve">etwaige </w:t>
      </w:r>
      <w:r w:rsidRPr="00F6362D">
        <w:rPr>
          <w:sz w:val="18"/>
          <w:szCs w:val="18"/>
          <w:lang w:val="de-DE"/>
        </w:rPr>
        <w:t>andere Erklärungen</w:t>
      </w:r>
      <w:r w:rsidR="006A4163" w:rsidRPr="00F6362D">
        <w:rPr>
          <w:sz w:val="18"/>
          <w:szCs w:val="18"/>
          <w:lang w:val="de-DE"/>
        </w:rPr>
        <w:t>,</w:t>
      </w:r>
      <w:r w:rsidRPr="00F6362D">
        <w:rPr>
          <w:sz w:val="18"/>
          <w:szCs w:val="18"/>
          <w:lang w:val="de-DE"/>
        </w:rPr>
        <w:t xml:space="preserve"> um </w:t>
      </w:r>
      <w:r w:rsidR="006A4163" w:rsidRPr="00F6362D">
        <w:rPr>
          <w:sz w:val="18"/>
          <w:szCs w:val="18"/>
          <w:lang w:val="de-DE"/>
        </w:rPr>
        <w:t>am</w:t>
      </w:r>
      <w:r w:rsidRPr="00F6362D">
        <w:rPr>
          <w:sz w:val="18"/>
          <w:szCs w:val="18"/>
          <w:lang w:val="de-DE"/>
        </w:rPr>
        <w:t xml:space="preserve"> Ausschreibungsverfahren teilnehmen</w:t>
      </w:r>
      <w:r w:rsidR="009A2B24" w:rsidRPr="00F6362D">
        <w:rPr>
          <w:sz w:val="18"/>
          <w:szCs w:val="18"/>
          <w:lang w:val="de-DE"/>
        </w:rPr>
        <w:t xml:space="preserve"> zu können</w:t>
      </w:r>
      <w:r w:rsidR="006A4163" w:rsidRPr="00F6362D">
        <w:rPr>
          <w:sz w:val="18"/>
          <w:szCs w:val="18"/>
          <w:lang w:val="de-DE"/>
        </w:rPr>
        <w:t>, sonst</w:t>
      </w:r>
      <w:r w:rsidR="009A2B24" w:rsidRPr="00F6362D">
        <w:rPr>
          <w:sz w:val="18"/>
          <w:szCs w:val="18"/>
          <w:lang w:val="de-DE"/>
        </w:rPr>
        <w:t xml:space="preserve"> löschen</w:t>
      </w:r>
      <w:r w:rsidRPr="00F6362D">
        <w:rPr>
          <w:sz w:val="18"/>
          <w:szCs w:val="18"/>
          <w:lang w:val="de-DE"/>
        </w:rPr>
        <w:t xml:space="preserve">): </w:t>
      </w:r>
      <w:r w:rsidRPr="00F6362D">
        <w:rPr>
          <w:sz w:val="18"/>
          <w:szCs w:val="18"/>
          <w:lang w:val="de-DE"/>
        </w:rPr>
        <w:fldChar w:fldCharType="begin">
          <w:ffData>
            <w:name w:val="Testo76"/>
            <w:enabled/>
            <w:calcOnExit w:val="0"/>
            <w:textInput/>
          </w:ffData>
        </w:fldChar>
      </w:r>
      <w:bookmarkStart w:id="48" w:name="Testo76"/>
      <w:r w:rsidRPr="00F6362D">
        <w:rPr>
          <w:sz w:val="18"/>
          <w:szCs w:val="18"/>
          <w:lang w:val="de-DE"/>
        </w:rPr>
        <w:instrText xml:space="preserve"> FORMTEXT </w:instrText>
      </w:r>
      <w:r w:rsidRPr="00F6362D">
        <w:rPr>
          <w:sz w:val="18"/>
          <w:szCs w:val="18"/>
          <w:lang w:val="de-DE"/>
        </w:rPr>
      </w:r>
      <w:r w:rsidRPr="00F6362D">
        <w:rPr>
          <w:sz w:val="18"/>
          <w:szCs w:val="18"/>
          <w:lang w:val="de-DE"/>
        </w:rPr>
        <w:fldChar w:fldCharType="separate"/>
      </w:r>
      <w:r w:rsidRPr="00F6362D">
        <w:rPr>
          <w:rFonts w:eastAsia="MS Mincho"/>
          <w:sz w:val="18"/>
          <w:szCs w:val="18"/>
          <w:lang w:val="de-DE"/>
        </w:rPr>
        <w:t> </w:t>
      </w:r>
      <w:r w:rsidRPr="00F6362D">
        <w:rPr>
          <w:rFonts w:eastAsia="MS Mincho"/>
          <w:sz w:val="18"/>
          <w:szCs w:val="18"/>
          <w:lang w:val="de-DE"/>
        </w:rPr>
        <w:t> </w:t>
      </w:r>
      <w:r w:rsidRPr="00F6362D">
        <w:rPr>
          <w:rFonts w:eastAsia="MS Mincho"/>
          <w:sz w:val="18"/>
          <w:szCs w:val="18"/>
          <w:lang w:val="de-DE"/>
        </w:rPr>
        <w:t> </w:t>
      </w:r>
      <w:r w:rsidRPr="00F6362D">
        <w:rPr>
          <w:rFonts w:eastAsia="MS Mincho"/>
          <w:sz w:val="18"/>
          <w:szCs w:val="18"/>
          <w:lang w:val="de-DE"/>
        </w:rPr>
        <w:t> </w:t>
      </w:r>
      <w:r w:rsidRPr="00F6362D">
        <w:rPr>
          <w:rFonts w:eastAsia="MS Mincho"/>
          <w:sz w:val="18"/>
          <w:szCs w:val="18"/>
          <w:lang w:val="de-DE"/>
        </w:rPr>
        <w:t> </w:t>
      </w:r>
      <w:r w:rsidRPr="00F6362D">
        <w:rPr>
          <w:sz w:val="18"/>
          <w:szCs w:val="18"/>
          <w:lang w:val="de-DE"/>
        </w:rPr>
        <w:fldChar w:fldCharType="end"/>
      </w:r>
      <w:bookmarkEnd w:id="48"/>
      <w:r w:rsidR="004E562E" w:rsidRPr="00F6362D">
        <w:rPr>
          <w:sz w:val="18"/>
          <w:szCs w:val="18"/>
          <w:lang w:val="de-DE"/>
        </w:rPr>
        <w:t>.</w:t>
      </w:r>
    </w:p>
    <w:bookmarkEnd w:id="44"/>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9"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9"/>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C16D48" w:rsidRPr="00C02874" w:rsidRDefault="00C16D48" w:rsidP="00C16D48">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50" w:name="_Hlk515435153"/>
    </w:p>
    <w:p w:rsidR="00C16D48" w:rsidRPr="00C02874" w:rsidRDefault="00C16D48" w:rsidP="00C16D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51" w:name="_Hlk527365338"/>
      <w:r w:rsidRPr="00C02874">
        <w:rPr>
          <w:b/>
          <w:i/>
          <w:sz w:val="18"/>
          <w:szCs w:val="18"/>
          <w:lang w:val="de-DE"/>
        </w:rPr>
        <w:t xml:space="preserve">DATENSCHUTZHINWEIS </w:t>
      </w:r>
    </w:p>
    <w:bookmarkEnd w:id="51"/>
    <w:p w:rsidR="00C16D48" w:rsidRPr="00C02874" w:rsidRDefault="00C16D48" w:rsidP="00C16D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C16D48" w:rsidRPr="00C02874" w:rsidRDefault="00C16D48" w:rsidP="00C16D48">
      <w:pPr>
        <w:spacing w:line="360" w:lineRule="auto"/>
        <w:jc w:val="both"/>
        <w:rPr>
          <w:b/>
          <w:bCs/>
          <w:i/>
          <w:iCs/>
          <w:sz w:val="18"/>
          <w:szCs w:val="18"/>
          <w:lang w:val="de-DE"/>
        </w:rPr>
      </w:pPr>
    </w:p>
    <w:tbl>
      <w:tblPr>
        <w:tblW w:w="9638" w:type="dxa"/>
        <w:tblInd w:w="55" w:type="dxa"/>
        <w:tblLayout w:type="fixed"/>
        <w:tblCellMar>
          <w:left w:w="10" w:type="dxa"/>
          <w:right w:w="10" w:type="dxa"/>
        </w:tblCellMar>
        <w:tblLook w:val="04A0" w:firstRow="1" w:lastRow="0" w:firstColumn="1" w:lastColumn="0" w:noHBand="0" w:noVBand="1"/>
      </w:tblPr>
      <w:tblGrid>
        <w:gridCol w:w="9638"/>
      </w:tblGrid>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b/>
                <w:bCs/>
                <w:i/>
                <w:iCs/>
                <w:color w:val="000000"/>
                <w:sz w:val="18"/>
                <w:szCs w:val="18"/>
              </w:rPr>
            </w:pPr>
            <w:r w:rsidRPr="00D708A4">
              <w:rPr>
                <w:rFonts w:ascii="Arial" w:hAnsi="Arial" w:cs="Arial"/>
                <w:b/>
                <w:bCs/>
                <w:i/>
                <w:iCs/>
                <w:color w:val="000000"/>
                <w:sz w:val="18"/>
                <w:szCs w:val="18"/>
              </w:rPr>
              <w:t>Information gemäß Artikel 12, 13 und 14 der EU-Verordnung 2016/679 – ÖFFENTLICHE ARBEITEN</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Wir möchten Sie darüber informieren, dass die EU-Verordnung 2016/679 über den Schutz personenbezogener Daten den Schutz der Vertraulichkeit personenbezogener Daten natürlicher Personen vorsieht. Die personenbezogenen Daten werden von dieser Verwaltung ausschließlich zur Erfüllung institutioneller Aufgaben erhoben und verarbeitet.</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Zweck der Datenverarbeitung</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personenbezogenen Daten werden im Rahmen der normalen Verwaltungstätigkeit zur Erfüllung institutioneller, administrativer und buchhalterischer Funktionen oder zu Zwecken, die eng mit der Ausübung von Rechten und Befugnissen, die den Bürgern und Verwaltern zustehen, zusammenhängen, erhoben und verarbeitet.</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Verarbeitung personenbezogener Daten ist rechtmäßig, soweit sie für die Wahrnehmung einer Aufgabe erforderlich ist, die im öffentlichen Interesse liegt oder in Ausübung öffentlicher Gewalt erfolgt, die dem Verantwortlichen der Verarbeitung übertragen wurde.</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color w:val="000000"/>
                <w:sz w:val="18"/>
                <w:szCs w:val="18"/>
              </w:rPr>
            </w:pPr>
            <w:r w:rsidRPr="00D708A4">
              <w:rPr>
                <w:rFonts w:ascii="Arial" w:hAnsi="Arial" w:cs="Arial"/>
                <w:b/>
                <w:bCs/>
                <w:color w:val="000000"/>
                <w:sz w:val="18"/>
                <w:szCs w:val="18"/>
              </w:rPr>
              <w:t>Verarbeitung von besonderen Kategorien von personenbezogenen Daten und/oder von personenbezogenen Daten über strafrechtliche Verurteilungen und Straftaten</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Verarbeitung von besonderen personenbezogenen Daten und/oder von Daten über strafrechtliche Verurteilungen und Straftaten erfolgt, wenn diese in Ersatzerklärungen gemäß D.P.R. Nr. 445/2000 enthalten sind oder weil die Verarbeitung besagter Daten von anderen spezifischen Rechtsbestimmungen vorgesehen ist.</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Besondere personenbezogene Daten sind jene, aus denen die rassische und ethnische Herkunft, politische Meinungen, religiöse oder weltanschauliche Überzeugungen oder die Gewerkschaftszugehörigkeit hervorgehen, sowie genetische Daten, biometrische Daten zur eindeutigen Identifizierung einer natürlichen Person, Gesundheitsdaten oder Daten zum Sexualleben oder zur sexuellen Orientierung einer natürlichen Person.</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Für die Zwecke der vorliegenden Information sind die personenbezogenen Daten über strafrechtliche Verurteilungen und Straftaten zu berücksichtigen</w:t>
            </w:r>
            <w:r w:rsidRPr="00D708A4">
              <w:rPr>
                <w:rFonts w:ascii="Arial" w:hAnsi="Arial" w:cs="Arial"/>
                <w:b/>
                <w:bCs/>
                <w:color w:val="000000"/>
                <w:sz w:val="18"/>
                <w:szCs w:val="18"/>
              </w:rPr>
              <w:t>,</w:t>
            </w:r>
            <w:r w:rsidRPr="00D708A4">
              <w:rPr>
                <w:rFonts w:ascii="Arial" w:hAnsi="Arial" w:cs="Arial"/>
                <w:color w:val="000000"/>
                <w:sz w:val="18"/>
                <w:szCs w:val="18"/>
              </w:rPr>
              <w:t xml:space="preserve"> und die damit zusammenhängende, in der Folge angeführte Bestimmung:</w:t>
            </w:r>
          </w:p>
          <w:p w:rsidR="00F6362D" w:rsidRPr="00D708A4" w:rsidRDefault="00F6362D" w:rsidP="00BE7198">
            <w:pPr>
              <w:pStyle w:val="TableContents"/>
              <w:suppressAutoHyphens w:val="0"/>
              <w:jc w:val="both"/>
              <w:rPr>
                <w:rFonts w:ascii="Arial" w:hAnsi="Arial" w:cs="Arial"/>
                <w:color w:val="000000"/>
                <w:sz w:val="18"/>
                <w:szCs w:val="18"/>
              </w:rPr>
            </w:pPr>
          </w:p>
          <w:p w:rsidR="00F6362D" w:rsidRPr="00D708A4" w:rsidRDefault="00F6362D" w:rsidP="00F6362D">
            <w:pPr>
              <w:pStyle w:val="Textbody"/>
              <w:numPr>
                <w:ilvl w:val="0"/>
                <w:numId w:val="44"/>
              </w:numPr>
              <w:spacing w:after="0" w:line="240" w:lineRule="auto"/>
              <w:jc w:val="both"/>
              <w:rPr>
                <w:rFonts w:ascii="Arial" w:hAnsi="Arial" w:cs="Arial"/>
                <w:color w:val="000000"/>
                <w:sz w:val="18"/>
                <w:szCs w:val="18"/>
                <w:lang w:val="de-DE"/>
              </w:rPr>
            </w:pPr>
            <w:proofErr w:type="spellStart"/>
            <w:r w:rsidRPr="00D708A4">
              <w:rPr>
                <w:rFonts w:ascii="Arial" w:hAnsi="Arial" w:cs="Arial"/>
                <w:color w:val="000000"/>
                <w:sz w:val="18"/>
                <w:szCs w:val="18"/>
                <w:lang w:val="de-DE"/>
              </w:rPr>
              <w:t>GvD</w:t>
            </w:r>
            <w:proofErr w:type="spellEnd"/>
            <w:r w:rsidRPr="00D708A4">
              <w:rPr>
                <w:rFonts w:ascii="Arial" w:hAnsi="Arial" w:cs="Arial"/>
                <w:color w:val="000000"/>
                <w:sz w:val="18"/>
                <w:szCs w:val="18"/>
                <w:lang w:val="de-DE"/>
              </w:rPr>
              <w:t xml:space="preserve"> 18.04.2016, Nr. 50 – Kodex der öffentlichen Verträge – Art. 80</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Verarbeitungsmethoden</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Daten werden mit informatischen Systemen und/oder in händischer Form verarbeitet, jedenfalls mittels geeigneter Verfahren, welche die Sicherheit und Vertraulichkeit und die Verfügbarkeit derselben gewährleisten.</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Mitteilung der Daten</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ist obligatorisch und bedarf nicht der Zustimmung der betroffenen Personen.</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fehlende Mitteilung der Daten</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extbody"/>
              <w:suppressAutoHyphens w:val="0"/>
              <w:spacing w:after="0" w:line="240" w:lineRule="auto"/>
              <w:jc w:val="both"/>
              <w:rPr>
                <w:rFonts w:ascii="Arial" w:hAnsi="Arial" w:cs="Arial"/>
                <w:color w:val="000000"/>
                <w:sz w:val="18"/>
                <w:szCs w:val="18"/>
                <w:lang w:val="de-DE"/>
              </w:rPr>
            </w:pPr>
            <w:r w:rsidRPr="00D708A4">
              <w:rPr>
                <w:rFonts w:ascii="Arial" w:hAnsi="Arial" w:cs="Arial"/>
                <w:color w:val="000000"/>
                <w:sz w:val="18"/>
                <w:szCs w:val="18"/>
                <w:lang w:val="de-DE"/>
              </w:rPr>
              <w:t>hat zur Folge, dass Gesetzespflichten missachtet werden und/oder dass diese Verwaltung daran gehindert wird, den von den betroffenen Personen eingereichten Anträgen zu entsprechen.</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Daten können mitgeteilt werden</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extbody"/>
              <w:suppressAutoHyphens w:val="0"/>
              <w:spacing w:after="0" w:line="240" w:lineRule="auto"/>
              <w:jc w:val="both"/>
              <w:rPr>
                <w:rFonts w:ascii="Arial" w:hAnsi="Arial" w:cs="Arial"/>
                <w:sz w:val="18"/>
                <w:szCs w:val="18"/>
              </w:rPr>
            </w:pPr>
            <w:r w:rsidRPr="00D708A4">
              <w:rPr>
                <w:rFonts w:ascii="Arial" w:hAnsi="Arial" w:cs="Arial"/>
                <w:color w:val="000000"/>
                <w:sz w:val="18"/>
                <w:szCs w:val="18"/>
                <w:lang w:val="de-DE"/>
              </w:rPr>
              <w:t xml:space="preserve">allen Rechtssubjekten (Ämtern, Körperschaften und Organen der öffentlichen Verwaltung, Betrieben oder Einrichtungen), welche im Sinne der Bestimmungen verpflichtet sind, diese zu kennen, oder diese kennen dürfen, sowie jenen Personen, die Inhaber des Aktenzugriffsrechtes oder des allgemeinen Bürgerzugangs sind. Im Falle von  besonderen personenbezogenen Daten und/oder von Daten über strafrechtliche Verurteilungen und Straftaten erfolgt die Mitteilung an die in der </w:t>
            </w:r>
            <w:bookmarkStart w:id="52" w:name="ctl00_ctl00_ctl00_cph_col_a_cph_content_"/>
            <w:bookmarkEnd w:id="52"/>
            <w:r w:rsidRPr="00D708A4">
              <w:rPr>
                <w:rFonts w:ascii="Arial" w:hAnsi="Arial" w:cs="Arial"/>
                <w:color w:val="000000"/>
                <w:sz w:val="18"/>
                <w:szCs w:val="18"/>
                <w:lang w:val="de-DE"/>
              </w:rPr>
              <w:t>Verordnung für die Verarbeitung von sensiblen und Gerichtsdaten (Maßnahme der Datenschutzbehörde vom 30.05.2005) angegebenen Rechtssubjekte und in den dort angeführten Formen.</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extbody"/>
              <w:suppressAutoHyphens w:val="0"/>
              <w:spacing w:after="0" w:line="240" w:lineRule="auto"/>
              <w:jc w:val="both"/>
              <w:rPr>
                <w:rFonts w:ascii="Arial" w:hAnsi="Arial" w:cs="Arial"/>
                <w:b/>
                <w:color w:val="000000"/>
                <w:sz w:val="18"/>
                <w:szCs w:val="18"/>
                <w:lang w:val="de-DE"/>
              </w:rPr>
            </w:pPr>
            <w:r w:rsidRPr="00D708A4">
              <w:rPr>
                <w:rFonts w:ascii="Arial" w:hAnsi="Arial" w:cs="Arial"/>
                <w:b/>
                <w:color w:val="000000"/>
                <w:sz w:val="18"/>
                <w:szCs w:val="18"/>
                <w:lang w:val="de-DE"/>
              </w:rPr>
              <w:t>Die Daten können</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extbody"/>
              <w:suppressAutoHyphens w:val="0"/>
              <w:spacing w:after="0" w:line="240" w:lineRule="auto"/>
              <w:jc w:val="both"/>
              <w:rPr>
                <w:rFonts w:ascii="Arial" w:hAnsi="Arial" w:cs="Arial"/>
                <w:color w:val="000000"/>
                <w:sz w:val="18"/>
                <w:szCs w:val="18"/>
              </w:rPr>
            </w:pPr>
            <w:proofErr w:type="spellStart"/>
            <w:proofErr w:type="gramStart"/>
            <w:r w:rsidRPr="00D708A4">
              <w:rPr>
                <w:rFonts w:ascii="Arial" w:hAnsi="Arial" w:cs="Arial"/>
                <w:color w:val="000000"/>
                <w:sz w:val="18"/>
                <w:szCs w:val="18"/>
              </w:rPr>
              <w:t>vom</w:t>
            </w:r>
            <w:proofErr w:type="spellEnd"/>
            <w:proofErr w:type="gram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Verantwortlichen</w:t>
            </w:r>
            <w:proofErr w:type="spellEnd"/>
            <w:r w:rsidRPr="00D708A4">
              <w:rPr>
                <w:rFonts w:ascii="Arial" w:hAnsi="Arial" w:cs="Arial"/>
                <w:color w:val="000000"/>
                <w:sz w:val="18"/>
                <w:szCs w:val="18"/>
              </w:rPr>
              <w:t xml:space="preserve">, von den </w:t>
            </w:r>
            <w:proofErr w:type="spellStart"/>
            <w:r w:rsidRPr="00D708A4">
              <w:rPr>
                <w:rFonts w:ascii="Arial" w:hAnsi="Arial" w:cs="Arial"/>
                <w:color w:val="000000"/>
                <w:sz w:val="18"/>
                <w:szCs w:val="18"/>
              </w:rPr>
              <w:t>Auftragsverarbeitern</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dem</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Datenschutz-beauftragten</w:t>
            </w:r>
            <w:proofErr w:type="spellEnd"/>
            <w:r w:rsidRPr="00D708A4">
              <w:rPr>
                <w:rFonts w:ascii="Arial" w:hAnsi="Arial" w:cs="Arial"/>
                <w:color w:val="000000"/>
                <w:sz w:val="18"/>
                <w:szCs w:val="18"/>
              </w:rPr>
              <w:t xml:space="preserve">, den </w:t>
            </w:r>
            <w:proofErr w:type="spellStart"/>
            <w:r w:rsidRPr="00D708A4">
              <w:rPr>
                <w:rFonts w:ascii="Arial" w:hAnsi="Arial" w:cs="Arial"/>
                <w:color w:val="000000"/>
                <w:sz w:val="18"/>
                <w:szCs w:val="18"/>
              </w:rPr>
              <w:t>Beauftragten</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für</w:t>
            </w:r>
            <w:proofErr w:type="spellEnd"/>
            <w:r w:rsidRPr="00D708A4">
              <w:rPr>
                <w:rFonts w:ascii="Arial" w:hAnsi="Arial" w:cs="Arial"/>
                <w:color w:val="000000"/>
                <w:sz w:val="18"/>
                <w:szCs w:val="18"/>
              </w:rPr>
              <w:t xml:space="preserve"> die </w:t>
            </w:r>
            <w:proofErr w:type="spellStart"/>
            <w:r w:rsidRPr="00D708A4">
              <w:rPr>
                <w:rFonts w:ascii="Arial" w:hAnsi="Arial" w:cs="Arial"/>
                <w:color w:val="000000"/>
                <w:sz w:val="18"/>
                <w:szCs w:val="18"/>
              </w:rPr>
              <w:t>Verarbeitung</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personenbezogener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Daten</w:t>
            </w:r>
            <w:proofErr w:type="spellEnd"/>
            <w:r w:rsidRPr="00D708A4">
              <w:rPr>
                <w:rFonts w:ascii="Arial" w:hAnsi="Arial" w:cs="Arial"/>
                <w:color w:val="000000"/>
                <w:sz w:val="18"/>
                <w:szCs w:val="18"/>
              </w:rPr>
              <w:t xml:space="preserve"> und </w:t>
            </w:r>
            <w:proofErr w:type="spellStart"/>
            <w:r w:rsidRPr="00D708A4">
              <w:rPr>
                <w:rFonts w:ascii="Arial" w:hAnsi="Arial" w:cs="Arial"/>
                <w:color w:val="000000"/>
                <w:sz w:val="18"/>
                <w:szCs w:val="18"/>
              </w:rPr>
              <w:t>vom</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Systemverwalter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dieser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Verwaltung</w:t>
            </w:r>
            <w:proofErr w:type="spellEnd"/>
            <w:r w:rsidRPr="00D708A4">
              <w:rPr>
                <w:rFonts w:ascii="Arial" w:hAnsi="Arial" w:cs="Arial"/>
                <w:color w:val="000000"/>
                <w:sz w:val="18"/>
                <w:szCs w:val="18"/>
              </w:rPr>
              <w:t xml:space="preserve"> </w:t>
            </w:r>
            <w:proofErr w:type="spellStart"/>
            <w:r w:rsidRPr="00D708A4">
              <w:rPr>
                <w:rFonts w:ascii="Arial" w:hAnsi="Arial" w:cs="Arial"/>
                <w:b/>
                <w:color w:val="000000"/>
                <w:sz w:val="18"/>
                <w:szCs w:val="18"/>
              </w:rPr>
              <w:t>zur</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Kenntnis</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genommen</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werden</w:t>
            </w:r>
            <w:proofErr w:type="spellEnd"/>
            <w:r w:rsidRPr="00D708A4">
              <w:rPr>
                <w:rFonts w:ascii="Arial" w:hAnsi="Arial" w:cs="Arial"/>
                <w:b/>
                <w:color w:val="000000"/>
                <w:sz w:val="18"/>
                <w:szCs w:val="18"/>
              </w:rPr>
              <w:t>.</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Daten werden</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 xml:space="preserve">ausschließlich in dem von den Bestimmungen erlaubten Rahmen </w:t>
            </w:r>
            <w:r w:rsidRPr="00D708A4">
              <w:rPr>
                <w:rFonts w:ascii="Arial" w:hAnsi="Arial" w:cs="Arial"/>
                <w:b/>
                <w:bCs/>
                <w:color w:val="000000"/>
                <w:sz w:val="18"/>
                <w:szCs w:val="18"/>
              </w:rPr>
              <w:t>verbreitet</w:t>
            </w:r>
            <w:r w:rsidRPr="00D708A4">
              <w:rPr>
                <w:rFonts w:ascii="Arial" w:hAnsi="Arial" w:cs="Arial"/>
                <w:color w:val="000000"/>
                <w:sz w:val="18"/>
                <w:szCs w:val="18"/>
              </w:rPr>
              <w:t>.</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Zeitliche Dauer der Datenverarbeitungen und der Speicherung der personenbezogenen Daten</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lastRenderedPageBreak/>
              <w:t>Die Verarbeitungen laut vorliegender Information werden zeitlich nur so lange andauern wie unbedingt notwendig, um der Erfüllung der Verpflichtungen nachzukommen, die dem Verantwortlichen durch nationale und/oder staatenübergreifende Gesetze, sowie durch die Gesetze der Länder, in die die Daten gegebenenfalls übermittelt werden, auferlegt worden sind.</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Rechte der betroffenen Personen</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 xml:space="preserve">Es wird abschließend darauf hingewiesen, dass die </w:t>
            </w:r>
            <w:proofErr w:type="spellStart"/>
            <w:r w:rsidRPr="00D708A4">
              <w:rPr>
                <w:rFonts w:ascii="Arial" w:hAnsi="Arial" w:cs="Arial"/>
                <w:color w:val="000000"/>
                <w:sz w:val="18"/>
                <w:szCs w:val="18"/>
              </w:rPr>
              <w:t>Artt</w:t>
            </w:r>
            <w:proofErr w:type="spellEnd"/>
            <w:r w:rsidRPr="00D708A4">
              <w:rPr>
                <w:rFonts w:ascii="Arial" w:hAnsi="Arial" w:cs="Arial"/>
                <w:color w:val="000000"/>
                <w:sz w:val="18"/>
                <w:szCs w:val="18"/>
              </w:rPr>
              <w:t xml:space="preserve">. 15 bis 22 der EU-Verordnung den betroffenen Personen besondere Rechte verleihen. Insbesondere können die Betroffenen vom Verantwortlichen in Bezug auf die eigenen personenbezogenen Daten einfordern: das Beschwerderecht bei einer Aufsichtsbehörde (Art. 13, Abs. 2, Buchst. d), das Auskunftsrecht (Art. 15); das Recht auf Berichtigung (Art. 16); das Recht auf Löschung - Recht auf </w:t>
            </w:r>
            <w:proofErr w:type="spellStart"/>
            <w:r w:rsidRPr="00D708A4">
              <w:rPr>
                <w:rFonts w:ascii="Arial" w:hAnsi="Arial" w:cs="Arial"/>
                <w:color w:val="000000"/>
                <w:sz w:val="18"/>
                <w:szCs w:val="18"/>
              </w:rPr>
              <w:t>Vergessenwerden</w:t>
            </w:r>
            <w:proofErr w:type="spellEnd"/>
            <w:r w:rsidRPr="00D708A4">
              <w:rPr>
                <w:rFonts w:ascii="Arial" w:hAnsi="Arial" w:cs="Arial"/>
                <w:color w:val="000000"/>
                <w:sz w:val="18"/>
                <w:szCs w:val="18"/>
              </w:rPr>
              <w:t xml:space="preserve"> (Art. 17); das Recht auf Einschränkung der Verarbeitung (Art. 18); die Mitteilungspflicht im Zusammenhang mit der Berichtigung oder Löschung oder Einschränkung (Art. 19); die Datenübertragbarkeit (Art. 20); das Widerspruchsrecht (Art. 21) und den Ausschluss automatisierter Entscheidungsprozesse einschließlich </w:t>
            </w:r>
            <w:proofErr w:type="spellStart"/>
            <w:r w:rsidRPr="00D708A4">
              <w:rPr>
                <w:rFonts w:ascii="Arial" w:hAnsi="Arial" w:cs="Arial"/>
                <w:color w:val="000000"/>
                <w:sz w:val="18"/>
                <w:szCs w:val="18"/>
              </w:rPr>
              <w:t>Profiling</w:t>
            </w:r>
            <w:proofErr w:type="spellEnd"/>
            <w:r w:rsidRPr="00D708A4">
              <w:rPr>
                <w:rFonts w:ascii="Arial" w:hAnsi="Arial" w:cs="Arial"/>
                <w:color w:val="000000"/>
                <w:sz w:val="18"/>
                <w:szCs w:val="18"/>
              </w:rPr>
              <w:t xml:space="preserve"> (Art. 22).</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extbody"/>
              <w:suppressAutoHyphens w:val="0"/>
              <w:spacing w:after="0" w:line="240" w:lineRule="auto"/>
              <w:jc w:val="both"/>
              <w:rPr>
                <w:rFonts w:ascii="Arial" w:hAnsi="Arial" w:cs="Arial"/>
                <w:b/>
                <w:bCs/>
                <w:color w:val="000000"/>
                <w:sz w:val="18"/>
                <w:szCs w:val="18"/>
                <w:lang w:val="de-DE"/>
              </w:rPr>
            </w:pPr>
            <w:r w:rsidRPr="00D708A4">
              <w:rPr>
                <w:rFonts w:ascii="Arial" w:hAnsi="Arial" w:cs="Arial"/>
                <w:b/>
                <w:bCs/>
                <w:color w:val="000000"/>
                <w:sz w:val="18"/>
                <w:szCs w:val="18"/>
                <w:lang w:val="de-DE"/>
              </w:rPr>
              <w:t xml:space="preserve">Verantwortlicher, </w:t>
            </w:r>
            <w:proofErr w:type="spellStart"/>
            <w:r w:rsidRPr="00D708A4">
              <w:rPr>
                <w:rFonts w:ascii="Arial" w:hAnsi="Arial" w:cs="Arial"/>
                <w:b/>
                <w:bCs/>
                <w:color w:val="000000"/>
                <w:sz w:val="18"/>
                <w:szCs w:val="18"/>
                <w:lang w:val="de-DE"/>
              </w:rPr>
              <w:t>Auftragsverarbeiter</w:t>
            </w:r>
            <w:proofErr w:type="spellEnd"/>
            <w:r w:rsidRPr="00D708A4">
              <w:rPr>
                <w:rFonts w:ascii="Arial" w:hAnsi="Arial" w:cs="Arial"/>
                <w:b/>
                <w:bCs/>
                <w:color w:val="000000"/>
                <w:sz w:val="18"/>
                <w:szCs w:val="18"/>
                <w:lang w:val="de-DE"/>
              </w:rPr>
              <w:t>, Datenschutzbeauftragter</w:t>
            </w:r>
          </w:p>
        </w:tc>
      </w:tr>
      <w:tr w:rsidR="00F6362D" w:rsidRPr="00D708A4" w:rsidTr="00BE7198">
        <w:tc>
          <w:tcPr>
            <w:tcW w:w="4819" w:type="dxa"/>
            <w:tcMar>
              <w:top w:w="55" w:type="dxa"/>
              <w:left w:w="54" w:type="dxa"/>
              <w:bottom w:w="55" w:type="dxa"/>
              <w:right w:w="55" w:type="dxa"/>
            </w:tcMar>
          </w:tcPr>
          <w:p w:rsidR="00F6362D" w:rsidRPr="00D708A4" w:rsidRDefault="00F6362D" w:rsidP="00BE7198">
            <w:pPr>
              <w:pStyle w:val="Textbody"/>
              <w:suppressAutoHyphens w:val="0"/>
              <w:spacing w:after="0" w:line="240" w:lineRule="auto"/>
              <w:jc w:val="both"/>
              <w:rPr>
                <w:rFonts w:ascii="Arial" w:hAnsi="Arial" w:cs="Arial"/>
                <w:color w:val="000000"/>
                <w:sz w:val="18"/>
                <w:szCs w:val="18"/>
                <w:lang w:val="de-DE"/>
              </w:rPr>
            </w:pPr>
            <w:r w:rsidRPr="00D708A4">
              <w:rPr>
                <w:rFonts w:ascii="Arial" w:hAnsi="Arial" w:cs="Arial"/>
                <w:color w:val="000000"/>
                <w:sz w:val="18"/>
                <w:szCs w:val="18"/>
                <w:lang w:val="de-DE"/>
              </w:rPr>
              <w:t>Verantwortlicher der Datenverarbeitung ist diese Verwaltung mit Sitz in Brixen;</w:t>
            </w:r>
          </w:p>
          <w:p w:rsidR="00F6362D" w:rsidRPr="00D708A4" w:rsidRDefault="00F6362D" w:rsidP="00BE7198">
            <w:pPr>
              <w:pStyle w:val="Textbody"/>
              <w:suppressAutoHyphens w:val="0"/>
              <w:spacing w:after="0" w:line="240" w:lineRule="auto"/>
              <w:jc w:val="both"/>
              <w:rPr>
                <w:rFonts w:ascii="Arial" w:hAnsi="Arial" w:cs="Arial"/>
                <w:color w:val="000000"/>
                <w:sz w:val="18"/>
                <w:szCs w:val="18"/>
                <w:lang w:val="de-DE"/>
              </w:rPr>
            </w:pPr>
            <w:proofErr w:type="spellStart"/>
            <w:r w:rsidRPr="00D708A4">
              <w:rPr>
                <w:rFonts w:ascii="Arial" w:hAnsi="Arial" w:cs="Arial"/>
                <w:color w:val="000000"/>
                <w:sz w:val="18"/>
                <w:szCs w:val="18"/>
                <w:lang w:val="de-DE"/>
              </w:rPr>
              <w:t>Auftragsverarbeiter</w:t>
            </w:r>
            <w:proofErr w:type="spellEnd"/>
            <w:r w:rsidRPr="00D708A4">
              <w:rPr>
                <w:rFonts w:ascii="Arial" w:hAnsi="Arial" w:cs="Arial"/>
                <w:color w:val="000000"/>
                <w:sz w:val="18"/>
                <w:szCs w:val="18"/>
                <w:lang w:val="de-DE"/>
              </w:rPr>
              <w:t xml:space="preserve"> der personenbezogenen Daten ist Dr. Ing. Alexander Gruber, mit Domizil für dieses Amt am Sitz des Verantwortlichen;</w:t>
            </w:r>
          </w:p>
          <w:p w:rsidR="00F6362D" w:rsidRPr="00D708A4" w:rsidRDefault="00F6362D" w:rsidP="00BE7198">
            <w:pPr>
              <w:pStyle w:val="Textbody"/>
              <w:suppressAutoHyphens w:val="0"/>
              <w:spacing w:after="0" w:line="240" w:lineRule="auto"/>
              <w:jc w:val="both"/>
              <w:rPr>
                <w:rFonts w:ascii="Arial" w:hAnsi="Arial" w:cs="Arial"/>
                <w:color w:val="000000"/>
                <w:sz w:val="18"/>
                <w:szCs w:val="18"/>
                <w:lang w:val="de-DE"/>
              </w:rPr>
            </w:pPr>
            <w:r w:rsidRPr="00D708A4">
              <w:rPr>
                <w:rFonts w:ascii="Arial" w:hAnsi="Arial" w:cs="Arial"/>
                <w:color w:val="000000"/>
                <w:sz w:val="18"/>
                <w:szCs w:val="18"/>
                <w:lang w:val="de-DE"/>
              </w:rPr>
              <w:t xml:space="preserve">Datenschutzbeauftragter ist Dr. Paolo </w:t>
            </w:r>
            <w:proofErr w:type="spellStart"/>
            <w:r w:rsidRPr="00D708A4">
              <w:rPr>
                <w:rFonts w:ascii="Arial" w:hAnsi="Arial" w:cs="Arial"/>
                <w:color w:val="000000"/>
                <w:sz w:val="18"/>
                <w:szCs w:val="18"/>
                <w:lang w:val="de-DE"/>
              </w:rPr>
              <w:t>Recla</w:t>
            </w:r>
            <w:proofErr w:type="spellEnd"/>
            <w:r w:rsidRPr="00D708A4">
              <w:rPr>
                <w:rFonts w:ascii="Arial" w:hAnsi="Arial" w:cs="Arial"/>
                <w:color w:val="000000"/>
                <w:sz w:val="18"/>
                <w:szCs w:val="18"/>
                <w:lang w:val="de-DE"/>
              </w:rPr>
              <w:t>, mit Domizil für dieses Amt am Sitz dieser Verwaltung.</w:t>
            </w:r>
          </w:p>
        </w:tc>
      </w:tr>
    </w:tbl>
    <w:p w:rsidR="00F6362D" w:rsidRPr="00E246F0" w:rsidRDefault="00F6362D" w:rsidP="00F6362D">
      <w:pPr>
        <w:snapToGrid w:val="0"/>
        <w:spacing w:line="360" w:lineRule="auto"/>
        <w:jc w:val="both"/>
        <w:rPr>
          <w:b/>
          <w:lang w:val="de-DE"/>
        </w:rPr>
      </w:pPr>
    </w:p>
    <w:p w:rsidR="00F6362D" w:rsidRPr="00E246F0" w:rsidRDefault="00F6362D" w:rsidP="00F6362D">
      <w:pPr>
        <w:snapToGrid w:val="0"/>
        <w:spacing w:line="360" w:lineRule="auto"/>
        <w:jc w:val="both"/>
        <w:rPr>
          <w:b/>
          <w:lang w:val="de-DE"/>
        </w:rPr>
      </w:pPr>
    </w:p>
    <w:p w:rsidR="00F6362D" w:rsidRPr="006E19D0" w:rsidRDefault="00F6362D" w:rsidP="00F6362D">
      <w:pPr>
        <w:spacing w:line="360" w:lineRule="auto"/>
        <w:jc w:val="both"/>
        <w:rPr>
          <w:b/>
          <w:sz w:val="18"/>
          <w:szCs w:val="18"/>
          <w:lang w:val="de-DE"/>
        </w:rPr>
      </w:pPr>
    </w:p>
    <w:p w:rsidR="00F6362D" w:rsidRPr="00945B00" w:rsidRDefault="00F6362D" w:rsidP="00F6362D">
      <w:pPr>
        <w:spacing w:line="360" w:lineRule="auto"/>
        <w:jc w:val="both"/>
        <w:rPr>
          <w:b/>
          <w:sz w:val="18"/>
          <w:szCs w:val="18"/>
          <w:lang w:val="de-DE"/>
        </w:rPr>
      </w:pPr>
    </w:p>
    <w:p w:rsidR="00F6362D" w:rsidRPr="00007250" w:rsidRDefault="00F6362D" w:rsidP="00F6362D">
      <w:pPr>
        <w:spacing w:line="360" w:lineRule="auto"/>
        <w:jc w:val="both"/>
        <w:rPr>
          <w:sz w:val="18"/>
          <w:szCs w:val="18"/>
          <w:lang w:val="de-DE"/>
        </w:rPr>
      </w:pPr>
      <w:r w:rsidRPr="00007250">
        <w:rPr>
          <w:sz w:val="18"/>
          <w:szCs w:val="18"/>
          <w:lang w:val="de-DE"/>
        </w:rPr>
        <w:t>Gelesen, bestätigt und unterzeichnet.</w:t>
      </w:r>
    </w:p>
    <w:p w:rsidR="00F6362D" w:rsidRPr="006E19D0" w:rsidRDefault="00F6362D" w:rsidP="00F6362D">
      <w:pPr>
        <w:spacing w:line="360" w:lineRule="auto"/>
        <w:jc w:val="both"/>
        <w:rPr>
          <w:sz w:val="18"/>
          <w:szCs w:val="18"/>
          <w:lang w:val="de-DE"/>
        </w:rPr>
      </w:pPr>
    </w:p>
    <w:p w:rsidR="00F6362D" w:rsidRPr="006E19D0" w:rsidRDefault="00F6362D" w:rsidP="00F6362D">
      <w:pPr>
        <w:snapToGrid w:val="0"/>
        <w:spacing w:line="360" w:lineRule="auto"/>
        <w:ind w:left="5670"/>
        <w:jc w:val="center"/>
        <w:rPr>
          <w:sz w:val="18"/>
          <w:szCs w:val="18"/>
          <w:lang w:val="de-DE"/>
        </w:rPr>
      </w:pPr>
      <w:r w:rsidRPr="006E19D0">
        <w:rPr>
          <w:sz w:val="18"/>
          <w:szCs w:val="18"/>
          <w:lang w:val="de-DE"/>
        </w:rPr>
        <w:t xml:space="preserve">Der gesetzliche Vertreter / Der Bevollmächtigte </w:t>
      </w:r>
      <w:r w:rsidRPr="006E19D0">
        <w:rPr>
          <w:sz w:val="18"/>
          <w:szCs w:val="18"/>
          <w:lang w:val="it-IT"/>
        </w:rPr>
        <w:fldChar w:fldCharType="begin">
          <w:ffData>
            <w:name w:val="Testo78"/>
            <w:enabled/>
            <w:calcOnExit w:val="0"/>
            <w:textInput/>
          </w:ffData>
        </w:fldChar>
      </w:r>
      <w:r w:rsidRPr="006E19D0">
        <w:rPr>
          <w:sz w:val="18"/>
          <w:szCs w:val="18"/>
          <w:lang w:val="de-DE"/>
        </w:rPr>
        <w:instrText xml:space="preserve"> FORMTEXT </w:instrText>
      </w:r>
      <w:r w:rsidRPr="006E19D0">
        <w:rPr>
          <w:sz w:val="18"/>
          <w:szCs w:val="18"/>
          <w:lang w:val="it-IT"/>
        </w:rPr>
      </w:r>
      <w:r w:rsidRPr="006E19D0">
        <w:rPr>
          <w:sz w:val="18"/>
          <w:szCs w:val="18"/>
          <w:lang w:val="it-IT"/>
        </w:rPr>
        <w:fldChar w:fldCharType="separate"/>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fldChar w:fldCharType="end"/>
      </w:r>
    </w:p>
    <w:p w:rsidR="00F6362D" w:rsidRPr="00C90190" w:rsidRDefault="00F6362D" w:rsidP="00F6362D">
      <w:pPr>
        <w:spacing w:line="360" w:lineRule="auto"/>
        <w:jc w:val="right"/>
        <w:rPr>
          <w:sz w:val="18"/>
          <w:szCs w:val="18"/>
          <w:lang w:val="de-DE"/>
        </w:rPr>
      </w:pPr>
      <w:r w:rsidRPr="00C90190">
        <w:rPr>
          <w:sz w:val="18"/>
          <w:szCs w:val="18"/>
          <w:lang w:val="de-DE"/>
        </w:rPr>
        <w:t>(mit digitaler Unterschrift unterzeichnet)</w:t>
      </w:r>
    </w:p>
    <w:p w:rsidR="00F6362D" w:rsidRPr="00A304A9" w:rsidRDefault="00F6362D" w:rsidP="00F6362D">
      <w:pPr>
        <w:spacing w:line="360" w:lineRule="auto"/>
        <w:ind w:left="360"/>
        <w:jc w:val="both"/>
        <w:rPr>
          <w:sz w:val="18"/>
          <w:szCs w:val="18"/>
          <w:lang w:val="de-DE"/>
        </w:rPr>
      </w:pPr>
    </w:p>
    <w:p w:rsidR="00C16D48" w:rsidRPr="00C02874" w:rsidRDefault="00C16D48" w:rsidP="00C16D48">
      <w:pPr>
        <w:snapToGrid w:val="0"/>
        <w:spacing w:line="360" w:lineRule="auto"/>
        <w:ind w:left="5670"/>
        <w:rPr>
          <w:sz w:val="18"/>
          <w:szCs w:val="18"/>
          <w:lang w:val="de-DE"/>
        </w:rPr>
      </w:pPr>
      <w:bookmarkStart w:id="53" w:name="_GoBack"/>
      <w:bookmarkEnd w:id="53"/>
    </w:p>
    <w:bookmarkEnd w:id="50"/>
    <w:p w:rsidR="002614AC" w:rsidRPr="00B7489A" w:rsidRDefault="002614AC" w:rsidP="00DB6618">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9"/>
      <w:footerReference w:type="default" r:id="rId10"/>
      <w:headerReference w:type="first" r:id="rId11"/>
      <w:footerReference w:type="first" r:id="rId12"/>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FFE" w:rsidRDefault="000E7FFE" w:rsidP="00092646">
      <w:r>
        <w:separator/>
      </w:r>
    </w:p>
  </w:endnote>
  <w:endnote w:type="continuationSeparator" w:id="0">
    <w:p w:rsidR="000E7FFE" w:rsidRDefault="000E7FFE" w:rsidP="00092646">
      <w:r>
        <w:continuationSeparator/>
      </w:r>
    </w:p>
  </w:endnote>
  <w:endnote w:id="1">
    <w:p w:rsidR="00822B01" w:rsidRPr="00113D5E" w:rsidRDefault="00822B01" w:rsidP="00F05E39">
      <w:pPr>
        <w:pStyle w:val="Endnotentext"/>
        <w:ind w:left="284" w:hanging="284"/>
        <w:jc w:val="both"/>
        <w:rPr>
          <w:sz w:val="16"/>
          <w:szCs w:val="16"/>
          <w:lang w:val="de-DE"/>
        </w:rPr>
      </w:pPr>
      <w:r w:rsidRPr="00113D5E">
        <w:rPr>
          <w:rStyle w:val="Endnotenzeichen"/>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822B01" w:rsidRPr="00113D5E" w:rsidRDefault="00822B01"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822B01" w:rsidRPr="00CE4C36" w:rsidRDefault="00822B01" w:rsidP="007273A4">
      <w:pPr>
        <w:pStyle w:val="Standard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822B01" w:rsidRPr="00113D5E" w:rsidRDefault="00822B01" w:rsidP="00F05E39">
      <w:pPr>
        <w:pStyle w:val="Endnotentext"/>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822B01" w:rsidRPr="00113D5E" w:rsidRDefault="00822B01" w:rsidP="00F05E39">
      <w:pPr>
        <w:pStyle w:val="Endnotentext"/>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822B01" w:rsidRPr="00113D5E" w:rsidRDefault="00822B01" w:rsidP="00F05E39">
      <w:pPr>
        <w:pStyle w:val="Endnotentext"/>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822B01" w:rsidRPr="00113D5E" w:rsidRDefault="00822B01" w:rsidP="00CB4419">
      <w:pPr>
        <w:pStyle w:val="Endnotentext"/>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822B01" w:rsidRPr="002A7A49" w:rsidRDefault="00822B01" w:rsidP="00CB4419">
      <w:pPr>
        <w:pStyle w:val="Endnotentext"/>
        <w:ind w:left="284" w:hanging="284"/>
        <w:jc w:val="both"/>
        <w:rPr>
          <w:sz w:val="16"/>
          <w:szCs w:val="16"/>
          <w:lang w:val="de-DE"/>
        </w:rPr>
      </w:pPr>
      <w:r w:rsidRPr="005A0548">
        <w:rPr>
          <w:rStyle w:val="Endnotenzeichen"/>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822B01" w:rsidRPr="00031594" w:rsidRDefault="00822B01" w:rsidP="0096308F">
      <w:pPr>
        <w:ind w:left="284" w:hanging="284"/>
        <w:jc w:val="both"/>
        <w:rPr>
          <w:sz w:val="16"/>
          <w:szCs w:val="16"/>
          <w:lang w:val="de-DE"/>
        </w:rPr>
      </w:pPr>
      <w:r w:rsidRPr="00031594">
        <w:rPr>
          <w:rStyle w:val="Endnotenzeichen"/>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822B01" w:rsidRPr="00121CF9" w:rsidRDefault="00822B01"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822B01" w:rsidRPr="00121CF9" w:rsidRDefault="00822B01"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822B01" w:rsidRPr="00C23185" w:rsidRDefault="00822B01"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822B01" w:rsidRPr="00121CF9" w:rsidRDefault="00822B01" w:rsidP="00F05E39">
      <w:pPr>
        <w:pStyle w:val="Endnotentext"/>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822B01" w:rsidRPr="00121CF9" w:rsidRDefault="00822B01"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822B01" w:rsidRPr="00121CF9" w:rsidRDefault="00822B01" w:rsidP="00690D50">
      <w:pPr>
        <w:pStyle w:val="Endnotentext"/>
        <w:ind w:left="284" w:hanging="284"/>
        <w:jc w:val="both"/>
        <w:rPr>
          <w:sz w:val="16"/>
          <w:szCs w:val="16"/>
          <w:lang w:val="de-DE"/>
        </w:rPr>
      </w:pPr>
      <w:r w:rsidRPr="00121CF9">
        <w:rPr>
          <w:rStyle w:val="Endnotenzeichen"/>
          <w:sz w:val="16"/>
          <w:szCs w:val="16"/>
        </w:rPr>
        <w:endnoteRef/>
      </w:r>
      <w:r w:rsidRPr="00121CF9">
        <w:rPr>
          <w:sz w:val="16"/>
          <w:szCs w:val="16"/>
          <w:lang w:val="de-DE"/>
        </w:rPr>
        <w:tab/>
        <w:t>Für Dienstleistungen und Lieferungen sind jene Teile der Dienstleistung zu beschreiben, die man an Dritte untervergeben will.</w:t>
      </w:r>
    </w:p>
  </w:endnote>
  <w:endnote w:id="13">
    <w:p w:rsidR="00822B01" w:rsidRPr="00121CF9" w:rsidRDefault="00822B01" w:rsidP="00B46376">
      <w:pPr>
        <w:pStyle w:val="Funotentext"/>
        <w:ind w:left="284" w:hanging="284"/>
        <w:jc w:val="both"/>
        <w:rPr>
          <w:sz w:val="16"/>
          <w:szCs w:val="16"/>
          <w:lang w:val="de-DE"/>
        </w:rPr>
      </w:pPr>
      <w:r w:rsidRPr="00121CF9">
        <w:rPr>
          <w:rStyle w:val="Endnotenzeichen"/>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4">
    <w:p w:rsidR="00822B01" w:rsidRPr="00121CF9" w:rsidRDefault="00822B01" w:rsidP="00254C10">
      <w:pPr>
        <w:pStyle w:val="Funotentext"/>
        <w:ind w:left="284" w:hanging="284"/>
        <w:jc w:val="both"/>
        <w:rPr>
          <w:sz w:val="16"/>
          <w:szCs w:val="16"/>
          <w:lang w:val="de-DE"/>
        </w:rPr>
      </w:pPr>
      <w:r w:rsidRPr="00121CF9">
        <w:rPr>
          <w:rStyle w:val="Endnotenzeichen"/>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5">
    <w:p w:rsidR="00822B01" w:rsidRPr="00121CF9" w:rsidRDefault="00822B01" w:rsidP="00B46376">
      <w:pPr>
        <w:ind w:left="284" w:hanging="284"/>
        <w:jc w:val="both"/>
        <w:rPr>
          <w:sz w:val="16"/>
          <w:szCs w:val="16"/>
          <w:lang w:val="de-DE"/>
        </w:rPr>
      </w:pPr>
      <w:r w:rsidRPr="00121CF9">
        <w:rPr>
          <w:rStyle w:val="Endnotenzeichen"/>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6">
    <w:p w:rsidR="00822B01" w:rsidRPr="00D05AF0" w:rsidRDefault="00822B01" w:rsidP="00FB2BA1">
      <w:pPr>
        <w:pStyle w:val="Endnotentext"/>
        <w:ind w:left="284" w:hanging="284"/>
        <w:jc w:val="both"/>
        <w:rPr>
          <w:sz w:val="16"/>
          <w:szCs w:val="16"/>
          <w:lang w:val="de-DE"/>
        </w:rPr>
      </w:pPr>
      <w:r w:rsidRPr="00121CF9">
        <w:rPr>
          <w:rStyle w:val="Endnotenzeichen"/>
          <w:rFonts w:cs="Arial"/>
          <w:sz w:val="16"/>
          <w:szCs w:val="16"/>
          <w:lang w:val="de-DE"/>
        </w:rPr>
        <w:endnoteRef/>
      </w:r>
      <w:r w:rsidRPr="00121CF9">
        <w:rPr>
          <w:sz w:val="16"/>
          <w:szCs w:val="16"/>
          <w:lang w:val="de-DE"/>
        </w:rPr>
        <w:tab/>
        <w:t>Vom 15.08.2020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01" w:rsidRDefault="00822B01">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01" w:rsidRPr="008343DC" w:rsidRDefault="00822B01">
    <w:pPr>
      <w:pStyle w:val="Fuzeile"/>
      <w:tabs>
        <w:tab w:val="clear" w:pos="4536"/>
        <w:tab w:val="clear" w:pos="9072"/>
      </w:tabs>
      <w:spacing w:line="20" w:lineRule="exact"/>
      <w:rPr>
        <w:lang w:val="it-IT"/>
      </w:rPr>
    </w:pPr>
  </w:p>
  <w:p w:rsidR="00822B01" w:rsidRPr="008343DC" w:rsidRDefault="00822B01">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FFE" w:rsidRDefault="000E7FFE" w:rsidP="00092646">
      <w:r>
        <w:separator/>
      </w:r>
    </w:p>
  </w:footnote>
  <w:footnote w:type="continuationSeparator" w:id="0">
    <w:p w:rsidR="000E7FFE" w:rsidRDefault="000E7FFE" w:rsidP="00092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41" w:type="dxa"/>
      <w:tblInd w:w="-851" w:type="dxa"/>
      <w:tblLayout w:type="fixed"/>
      <w:tblCellMar>
        <w:left w:w="0" w:type="dxa"/>
        <w:right w:w="0" w:type="dxa"/>
      </w:tblCellMar>
      <w:tblLook w:val="0000" w:firstRow="0" w:lastRow="0" w:firstColumn="0" w:lastColumn="0" w:noHBand="0" w:noVBand="0"/>
    </w:tblPr>
    <w:tblGrid>
      <w:gridCol w:w="5245"/>
      <w:gridCol w:w="851"/>
      <w:gridCol w:w="5245"/>
    </w:tblGrid>
    <w:tr w:rsidR="00822B01" w:rsidTr="00822B01">
      <w:trPr>
        <w:cantSplit/>
      </w:trPr>
      <w:tc>
        <w:tcPr>
          <w:tcW w:w="5245" w:type="dxa"/>
        </w:tcPr>
        <w:p w:rsidR="00822B01" w:rsidRDefault="00822B01">
          <w:pPr>
            <w:snapToGrid w:val="0"/>
            <w:spacing w:before="80" w:line="180" w:lineRule="exact"/>
            <w:jc w:val="right"/>
            <w:rPr>
              <w:sz w:val="16"/>
              <w:szCs w:val="16"/>
              <w:lang w:val="it-IT"/>
            </w:rPr>
          </w:pPr>
        </w:p>
      </w:tc>
      <w:tc>
        <w:tcPr>
          <w:tcW w:w="851" w:type="dxa"/>
        </w:tcPr>
        <w:p w:rsidR="00822B01" w:rsidRPr="008343DC" w:rsidRDefault="00822B01">
          <w:pPr>
            <w:rPr>
              <w:lang w:val="it-IT"/>
            </w:rPr>
          </w:pPr>
        </w:p>
      </w:tc>
      <w:tc>
        <w:tcPr>
          <w:tcW w:w="5245" w:type="dxa"/>
        </w:tcPr>
        <w:p w:rsidR="00822B01" w:rsidRDefault="00822B01">
          <w:pPr>
            <w:snapToGrid w:val="0"/>
            <w:spacing w:before="80" w:line="180" w:lineRule="exact"/>
            <w:ind w:right="856"/>
            <w:jc w:val="right"/>
          </w:pPr>
          <w:r>
            <w:rPr>
              <w:rStyle w:val="Seitenzahl"/>
              <w:rFonts w:cs="Arial"/>
              <w:sz w:val="16"/>
              <w:szCs w:val="16"/>
            </w:rPr>
            <w:t xml:space="preserve">Pag. </w:t>
          </w:r>
          <w:r>
            <w:rPr>
              <w:rStyle w:val="Seitenzahl"/>
              <w:rFonts w:cs="Arial"/>
              <w:sz w:val="16"/>
              <w:szCs w:val="16"/>
            </w:rPr>
            <w:fldChar w:fldCharType="begin"/>
          </w:r>
          <w:r>
            <w:rPr>
              <w:rStyle w:val="Seitenzahl"/>
              <w:rFonts w:cs="Arial"/>
              <w:sz w:val="16"/>
              <w:szCs w:val="16"/>
            </w:rPr>
            <w:instrText xml:space="preserve"> PAGE </w:instrText>
          </w:r>
          <w:r>
            <w:rPr>
              <w:rStyle w:val="Seitenzahl"/>
              <w:rFonts w:cs="Arial"/>
              <w:sz w:val="16"/>
              <w:szCs w:val="16"/>
            </w:rPr>
            <w:fldChar w:fldCharType="separate"/>
          </w:r>
          <w:r w:rsidR="00F6362D">
            <w:rPr>
              <w:rStyle w:val="Seitenzahl"/>
              <w:rFonts w:cs="Arial"/>
              <w:noProof/>
              <w:sz w:val="16"/>
              <w:szCs w:val="16"/>
            </w:rPr>
            <w:t>18</w:t>
          </w:r>
          <w:r>
            <w:rPr>
              <w:rStyle w:val="Seitenzahl"/>
              <w:rFonts w:cs="Arial"/>
              <w:sz w:val="16"/>
              <w:szCs w:val="16"/>
            </w:rPr>
            <w:fldChar w:fldCharType="end"/>
          </w:r>
        </w:p>
      </w:tc>
    </w:tr>
  </w:tbl>
  <w:p w:rsidR="00822B01" w:rsidRDefault="00822B01">
    <w:pPr>
      <w:pStyle w:val="Kopfzeile"/>
      <w:tabs>
        <w:tab w:val="clear" w:pos="4536"/>
        <w:tab w:val="clear" w:pos="907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01" w:rsidRPr="00C814E9" w:rsidRDefault="00822B01">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37312DB"/>
    <w:multiLevelType w:val="multilevel"/>
    <w:tmpl w:val="32DA3DE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9"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0"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5"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8"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30"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1"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6"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7"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9"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40"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1"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7"/>
  </w:num>
  <w:num w:numId="7">
    <w:abstractNumId w:val="38"/>
  </w:num>
  <w:num w:numId="8">
    <w:abstractNumId w:val="33"/>
  </w:num>
  <w:num w:numId="9">
    <w:abstractNumId w:val="28"/>
  </w:num>
  <w:num w:numId="10">
    <w:abstractNumId w:val="37"/>
  </w:num>
  <w:num w:numId="11">
    <w:abstractNumId w:val="40"/>
  </w:num>
  <w:num w:numId="12">
    <w:abstractNumId w:val="7"/>
  </w:num>
  <w:num w:numId="13">
    <w:abstractNumId w:val="20"/>
  </w:num>
  <w:num w:numId="14">
    <w:abstractNumId w:val="26"/>
  </w:num>
  <w:num w:numId="15">
    <w:abstractNumId w:val="25"/>
  </w:num>
  <w:num w:numId="16">
    <w:abstractNumId w:val="8"/>
  </w:num>
  <w:num w:numId="17">
    <w:abstractNumId w:val="41"/>
  </w:num>
  <w:num w:numId="18">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10"/>
  </w:num>
  <w:num w:numId="21">
    <w:abstractNumId w:val="14"/>
  </w:num>
  <w:num w:numId="22">
    <w:abstractNumId w:val="29"/>
  </w:num>
  <w:num w:numId="23">
    <w:abstractNumId w:val="11"/>
  </w:num>
  <w:num w:numId="24">
    <w:abstractNumId w:val="39"/>
  </w:num>
  <w:num w:numId="25">
    <w:abstractNumId w:val="6"/>
  </w:num>
  <w:num w:numId="26">
    <w:abstractNumId w:val="18"/>
  </w:num>
  <w:num w:numId="27">
    <w:abstractNumId w:val="15"/>
  </w:num>
  <w:num w:numId="28">
    <w:abstractNumId w:val="19"/>
  </w:num>
  <w:num w:numId="29">
    <w:abstractNumId w:val="34"/>
  </w:num>
  <w:num w:numId="30">
    <w:abstractNumId w:val="22"/>
  </w:num>
  <w:num w:numId="31">
    <w:abstractNumId w:val="24"/>
  </w:num>
  <w:num w:numId="32">
    <w:abstractNumId w:val="30"/>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6"/>
  </w:num>
  <w:num w:numId="36">
    <w:abstractNumId w:val="31"/>
  </w:num>
  <w:num w:numId="37">
    <w:abstractNumId w:val="9"/>
  </w:num>
  <w:num w:numId="38">
    <w:abstractNumId w:val="23"/>
  </w:num>
  <w:num w:numId="39">
    <w:abstractNumId w:val="32"/>
  </w:num>
  <w:num w:numId="40">
    <w:abstractNumId w:val="21"/>
  </w:num>
  <w:num w:numId="41">
    <w:abstractNumId w:val="22"/>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274"/>
    <w:rsid w:val="000032A8"/>
    <w:rsid w:val="00010E67"/>
    <w:rsid w:val="0001188A"/>
    <w:rsid w:val="00015028"/>
    <w:rsid w:val="000166B8"/>
    <w:rsid w:val="00022247"/>
    <w:rsid w:val="00024245"/>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E7FFE"/>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2B01"/>
    <w:rsid w:val="00823D06"/>
    <w:rsid w:val="00831B7E"/>
    <w:rsid w:val="008328D1"/>
    <w:rsid w:val="00833B21"/>
    <w:rsid w:val="008343DC"/>
    <w:rsid w:val="00834569"/>
    <w:rsid w:val="0083621F"/>
    <w:rsid w:val="00843B5D"/>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B8E"/>
    <w:rsid w:val="00AB5ACB"/>
    <w:rsid w:val="00AB6E65"/>
    <w:rsid w:val="00AC0853"/>
    <w:rsid w:val="00AC0FF5"/>
    <w:rsid w:val="00AC1FEB"/>
    <w:rsid w:val="00AC207A"/>
    <w:rsid w:val="00AC534A"/>
    <w:rsid w:val="00AC5E3D"/>
    <w:rsid w:val="00AC636B"/>
    <w:rsid w:val="00AD6129"/>
    <w:rsid w:val="00AE62CE"/>
    <w:rsid w:val="00AF128D"/>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6D48"/>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758"/>
    <w:rsid w:val="00CE4C36"/>
    <w:rsid w:val="00CE79CE"/>
    <w:rsid w:val="00CF06E4"/>
    <w:rsid w:val="00CF0881"/>
    <w:rsid w:val="00CF1943"/>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362D"/>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5217"/>
    <w:rsid w:val="00FC0CBC"/>
    <w:rsid w:val="00FC4151"/>
    <w:rsid w:val="00FC677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chartTrackingRefBased/>
  <w15:docId w15:val="{B2603C0B-F4A7-4453-BCCD-D8F91F2B1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0251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semiHidden/>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semiHidden/>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rsid w:val="00131B8E"/>
  </w:style>
  <w:style w:type="character" w:customStyle="1" w:styleId="KommentartextZchn">
    <w:name w:val="Kommentartext Zchn"/>
    <w:link w:val="Kommentartext"/>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FA4EEA"/>
    <w:rPr>
      <w:sz w:val="16"/>
      <w:szCs w:val="16"/>
    </w:rPr>
  </w:style>
  <w:style w:type="paragraph" w:styleId="Textkrper-Einzug3">
    <w:name w:val="Body Text Indent 3"/>
    <w:basedOn w:val="Standard"/>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Standard"/>
    <w:rsid w:val="00B46376"/>
    <w:pPr>
      <w:suppressAutoHyphens w:val="0"/>
      <w:spacing w:after="160" w:line="240" w:lineRule="exact"/>
    </w:pPr>
    <w:rPr>
      <w:rFonts w:ascii="Tahoma" w:hAnsi="Tahoma" w:cs="Tahoma"/>
      <w:lang w:eastAsia="en-US"/>
    </w:rPr>
  </w:style>
  <w:style w:type="paragraph" w:styleId="Listenabsatz">
    <w:name w:val="List Paragraph"/>
    <w:basedOn w:val="Standard"/>
    <w:uiPriority w:val="34"/>
    <w:qFormat/>
    <w:rsid w:val="00DA3B18"/>
    <w:pPr>
      <w:ind w:left="708"/>
    </w:pPr>
  </w:style>
  <w:style w:type="character" w:styleId="BesuchterHyperlink">
    <w:name w:val="FollowedHyperlink"/>
    <w:basedOn w:val="Absatz-Standardschriftart"/>
    <w:rsid w:val="00484797"/>
    <w:rPr>
      <w:color w:val="954F72" w:themeColor="followedHyperlink"/>
      <w:u w:val="single"/>
    </w:rPr>
  </w:style>
  <w:style w:type="character" w:customStyle="1" w:styleId="UnresolvedMention">
    <w:name w:val="Unresolved Mention"/>
    <w:basedOn w:val="Absatz-Standardschriftart"/>
    <w:uiPriority w:val="99"/>
    <w:semiHidden/>
    <w:unhideWhenUsed/>
    <w:rsid w:val="00CB4419"/>
    <w:rPr>
      <w:color w:val="605E5C"/>
      <w:shd w:val="clear" w:color="auto" w:fill="E1DFDD"/>
    </w:rPr>
  </w:style>
  <w:style w:type="paragraph" w:customStyle="1" w:styleId="Textbody">
    <w:name w:val="Text body"/>
    <w:basedOn w:val="Standard"/>
    <w:rsid w:val="00F6362D"/>
    <w:pPr>
      <w:autoSpaceDN w:val="0"/>
      <w:spacing w:after="120" w:line="260" w:lineRule="atLeast"/>
      <w:textAlignment w:val="baseline"/>
    </w:pPr>
    <w:rPr>
      <w:rFonts w:ascii="Times New Roman" w:hAnsi="Times New Roman" w:cs="Times New Roman"/>
      <w:sz w:val="22"/>
      <w:lang w:val="en-GB" w:eastAsia="it-IT"/>
    </w:rPr>
  </w:style>
  <w:style w:type="paragraph" w:customStyle="1" w:styleId="TableContents">
    <w:name w:val="Table Contents"/>
    <w:basedOn w:val="Standard"/>
    <w:rsid w:val="00F6362D"/>
    <w:pPr>
      <w:autoSpaceDN w:val="0"/>
      <w:textAlignment w:val="baseline"/>
    </w:pPr>
    <w:rPr>
      <w:rFonts w:ascii="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7BFE3-11FF-4EEC-AC45-EBA9FBB40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4822</Words>
  <Characters>30379</Characters>
  <Application>Microsoft Office Word</Application>
  <DocSecurity>0</DocSecurity>
  <Lines>253</Lines>
  <Paragraphs>70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35131</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Daniel Bertoldi</cp:lastModifiedBy>
  <cp:revision>164</cp:revision>
  <cp:lastPrinted>2019-12-13T09:51:00Z</cp:lastPrinted>
  <dcterms:created xsi:type="dcterms:W3CDTF">2019-09-30T08:08:00Z</dcterms:created>
  <dcterms:modified xsi:type="dcterms:W3CDTF">2020-01-07T09:22:00Z</dcterms:modified>
</cp:coreProperties>
</file>