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D649A" w14:textId="77777777" w:rsidR="007A0274" w:rsidRDefault="007A0274" w:rsidP="007A0274"/>
    <w:tbl>
      <w:tblPr>
        <w:tblW w:w="10065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7A0274" w:rsidRPr="002C2E49" w14:paraId="278649CD" w14:textId="77777777" w:rsidTr="007C5BF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489A" w14:textId="77777777" w:rsidR="007A0274" w:rsidRDefault="007A0274" w:rsidP="007C5BFE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bookmarkStart w:id="0" w:name="_Hlk30673030"/>
          </w:p>
          <w:p w14:paraId="06E321ED" w14:textId="77777777" w:rsidR="007A0274" w:rsidRPr="00D117FB" w:rsidRDefault="007A0274" w:rsidP="007C5BFE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117FB">
              <w:rPr>
                <w:b/>
                <w:bCs/>
                <w:lang w:val="it-IT"/>
              </w:rPr>
              <w:t>Allegato A1</w:t>
            </w:r>
            <w:r>
              <w:rPr>
                <w:b/>
                <w:bCs/>
                <w:lang w:val="it-IT"/>
              </w:rPr>
              <w:t>-ter</w:t>
            </w:r>
          </w:p>
          <w:p w14:paraId="52993CBD" w14:textId="2DEC57D2" w:rsidR="007A0274" w:rsidRPr="007F3E8B" w:rsidRDefault="007A0274" w:rsidP="007C5BFE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7F3E8B">
              <w:rPr>
                <w:b/>
                <w:bCs/>
                <w:lang w:val="it-IT"/>
              </w:rPr>
              <w:t xml:space="preserve">Dichiarazione </w:t>
            </w:r>
            <w:r w:rsidR="00D70BF1" w:rsidRPr="007F3E8B">
              <w:rPr>
                <w:b/>
                <w:bCs/>
                <w:lang w:val="it-IT"/>
              </w:rPr>
              <w:t>dell’ausiliari</w:t>
            </w:r>
            <w:r w:rsidR="002F427C" w:rsidRPr="007F3E8B">
              <w:rPr>
                <w:b/>
                <w:bCs/>
                <w:lang w:val="it-IT"/>
              </w:rPr>
              <w:t>o</w:t>
            </w:r>
            <w:r w:rsidR="00D41382" w:rsidRPr="007F3E8B">
              <w:rPr>
                <w:b/>
                <w:bCs/>
                <w:lang w:val="it-IT"/>
              </w:rPr>
              <w:t xml:space="preserve"> in caso di ricorso all’avvalimento</w:t>
            </w:r>
          </w:p>
          <w:p w14:paraId="5BBC0EFA" w14:textId="77777777" w:rsidR="00594CCB" w:rsidRPr="007F3E8B" w:rsidRDefault="00594CCB" w:rsidP="007C5BFE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</w:p>
          <w:p w14:paraId="5897715F" w14:textId="3395D066" w:rsidR="00594CCB" w:rsidRDefault="00594CCB" w:rsidP="00594CCB">
            <w:pPr>
              <w:pStyle w:val="Rientrocorpodeltesto21"/>
              <w:spacing w:line="240" w:lineRule="auto"/>
              <w:ind w:left="0" w:firstLine="30"/>
              <w:jc w:val="both"/>
              <w:rPr>
                <w:b/>
                <w:bCs/>
                <w:i/>
                <w:lang w:val="it-IT"/>
              </w:rPr>
            </w:pPr>
            <w:r w:rsidRPr="007F3E8B">
              <w:rPr>
                <w:b/>
                <w:bCs/>
                <w:i/>
                <w:lang w:val="it-IT"/>
              </w:rPr>
              <w:t xml:space="preserve">[N.B. Il presente allegato deve essere compilato </w:t>
            </w:r>
            <w:r w:rsidR="002F427C" w:rsidRPr="007F3E8B">
              <w:rPr>
                <w:b/>
                <w:bCs/>
                <w:i/>
                <w:lang w:val="it-IT"/>
              </w:rPr>
              <w:t xml:space="preserve">dall’ausiliario/dagli ausiliari </w:t>
            </w:r>
            <w:r w:rsidRPr="007F3E8B">
              <w:rPr>
                <w:b/>
                <w:bCs/>
                <w:i/>
                <w:lang w:val="it-IT"/>
              </w:rPr>
              <w:t xml:space="preserve">nel caso in cui l’operatore economico faccia ricorso all’istituto dell’avvalimento a norma </w:t>
            </w:r>
            <w:r w:rsidRPr="007F3E8B">
              <w:rPr>
                <w:b/>
                <w:bCs/>
                <w:i/>
                <w:iCs/>
                <w:lang w:val="it-IT"/>
              </w:rPr>
              <w:t>dell’art. 89 D.Lgs. 50/2016</w:t>
            </w:r>
            <w:r w:rsidR="00AD75EE">
              <w:rPr>
                <w:b/>
                <w:bCs/>
                <w:i/>
                <w:iCs/>
                <w:lang w:val="it-IT"/>
              </w:rPr>
              <w:t xml:space="preserve"> </w:t>
            </w:r>
            <w:r w:rsidRPr="007F3E8B">
              <w:rPr>
                <w:b/>
                <w:bCs/>
                <w:i/>
                <w:lang w:val="it-IT"/>
              </w:rPr>
              <w:t>e a norma dell’art. 186-bis L.F.]</w:t>
            </w:r>
          </w:p>
          <w:p w14:paraId="29EB12EF" w14:textId="77777777" w:rsidR="007A0274" w:rsidRPr="00A2334D" w:rsidRDefault="007A0274" w:rsidP="00AF4D05">
            <w:pPr>
              <w:pStyle w:val="Rientrocorpodeltesto21"/>
              <w:spacing w:after="0" w:line="360" w:lineRule="auto"/>
              <w:ind w:left="0"/>
              <w:rPr>
                <w:b/>
                <w:bCs/>
                <w:lang w:val="it-IT"/>
              </w:rPr>
            </w:pPr>
          </w:p>
          <w:p w14:paraId="4EB4D5F5" w14:textId="77777777" w:rsidR="002C2E49" w:rsidRPr="002C2E49" w:rsidRDefault="002C2E49" w:rsidP="002C2E49">
            <w:pPr>
              <w:pStyle w:val="Rientrocorpodeltesto31"/>
              <w:rPr>
                <w:b/>
                <w:bCs/>
                <w:sz w:val="18"/>
                <w:szCs w:val="18"/>
                <w:lang w:val="it-IT"/>
              </w:rPr>
            </w:pPr>
            <w:r w:rsidRPr="002C2E49">
              <w:rPr>
                <w:b/>
                <w:bCs/>
                <w:sz w:val="18"/>
                <w:szCs w:val="18"/>
                <w:lang w:val="it-IT"/>
              </w:rPr>
              <w:t>Codice GARA: AOV/SUA-SF 015/2020</w:t>
            </w:r>
          </w:p>
          <w:p w14:paraId="0A80E99B" w14:textId="77777777" w:rsidR="002C2E49" w:rsidRPr="002C2E49" w:rsidRDefault="002C2E49" w:rsidP="002C2E49">
            <w:pPr>
              <w:pStyle w:val="Rientrocorpodeltesto31"/>
              <w:rPr>
                <w:b/>
                <w:bCs/>
                <w:sz w:val="18"/>
                <w:szCs w:val="18"/>
                <w:lang w:val="it-IT"/>
              </w:rPr>
            </w:pPr>
            <w:r w:rsidRPr="002C2E49">
              <w:rPr>
                <w:b/>
                <w:bCs/>
                <w:sz w:val="18"/>
                <w:szCs w:val="18"/>
                <w:lang w:val="it-IT"/>
              </w:rPr>
              <w:t>Codice CIG: 8353533182</w:t>
            </w:r>
          </w:p>
          <w:p w14:paraId="0E8E8B5F" w14:textId="77777777" w:rsidR="002C2E49" w:rsidRPr="002C2E49" w:rsidRDefault="002C2E49" w:rsidP="002C2E49">
            <w:pPr>
              <w:pStyle w:val="Rientrocorpodeltesto31"/>
              <w:rPr>
                <w:b/>
                <w:bCs/>
                <w:sz w:val="18"/>
                <w:szCs w:val="18"/>
                <w:lang w:val="it-IT"/>
              </w:rPr>
            </w:pPr>
            <w:r w:rsidRPr="002C2E49">
              <w:rPr>
                <w:b/>
                <w:bCs/>
                <w:sz w:val="18"/>
                <w:szCs w:val="18"/>
                <w:lang w:val="it-IT"/>
              </w:rPr>
              <w:t>Codice CUP: B51B19000440007</w:t>
            </w:r>
          </w:p>
          <w:p w14:paraId="1869B4D7" w14:textId="77777777" w:rsidR="00594CCB" w:rsidRDefault="00594CCB" w:rsidP="00594CCB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</w:p>
          <w:p w14:paraId="2A4B5846" w14:textId="3E079A30" w:rsidR="00594CCB" w:rsidRPr="007C5BFE" w:rsidRDefault="00594CCB" w:rsidP="00865629">
            <w:pPr>
              <w:pStyle w:val="Rientrocorpodeltesto21"/>
              <w:spacing w:after="0" w:line="360" w:lineRule="auto"/>
              <w:ind w:left="1440" w:hanging="1440"/>
              <w:jc w:val="right"/>
              <w:rPr>
                <w:bCs/>
                <w:color w:val="0070C0"/>
                <w:lang w:val="it-IT"/>
              </w:rPr>
            </w:pPr>
          </w:p>
        </w:tc>
      </w:tr>
      <w:bookmarkEnd w:id="0"/>
    </w:tbl>
    <w:p w14:paraId="65CA052D" w14:textId="77777777" w:rsidR="007A0274" w:rsidRPr="00DE6F08" w:rsidRDefault="007A0274" w:rsidP="007A0274">
      <w:pPr>
        <w:pStyle w:val="Nessunaspaziatura"/>
        <w:jc w:val="both"/>
        <w:rPr>
          <w:b/>
          <w:bCs/>
          <w:i/>
          <w:iCs/>
          <w:strike/>
          <w:sz w:val="18"/>
          <w:szCs w:val="18"/>
          <w:highlight w:val="yellow"/>
          <w:lang w:val="it-IT"/>
        </w:rPr>
      </w:pPr>
    </w:p>
    <w:p w14:paraId="12358909" w14:textId="77777777" w:rsidR="007A0274" w:rsidRPr="007F6ECE" w:rsidRDefault="007A0274" w:rsidP="007A0274">
      <w:pPr>
        <w:pStyle w:val="Rientrocorpodeltesto21"/>
        <w:spacing w:after="0" w:line="360" w:lineRule="auto"/>
        <w:ind w:left="1440" w:hanging="1440"/>
        <w:rPr>
          <w:b/>
          <w:bCs/>
          <w:i/>
          <w:iCs/>
          <w:sz w:val="18"/>
          <w:szCs w:val="18"/>
          <w:highlight w:val="yellow"/>
          <w:lang w:val="it-IT"/>
        </w:rPr>
      </w:pPr>
    </w:p>
    <w:p w14:paraId="2AD6D126" w14:textId="77777777" w:rsidR="007A0274" w:rsidRPr="00DE6F08" w:rsidRDefault="007A0274" w:rsidP="007A0274">
      <w:pPr>
        <w:pStyle w:val="Rientrocorpodeltesto31"/>
        <w:spacing w:after="0" w:line="360" w:lineRule="auto"/>
        <w:ind w:left="0"/>
        <w:jc w:val="both"/>
        <w:outlineLvl w:val="0"/>
        <w:rPr>
          <w:b/>
          <w:bCs/>
          <w:iCs/>
          <w:sz w:val="18"/>
          <w:szCs w:val="18"/>
          <w:lang w:val="it-IT"/>
        </w:rPr>
      </w:pPr>
      <w:r w:rsidRPr="005A7316">
        <w:rPr>
          <w:b/>
          <w:bCs/>
          <w:iCs/>
          <w:sz w:val="18"/>
          <w:szCs w:val="18"/>
          <w:lang w:val="it-IT"/>
        </w:rPr>
        <w:t xml:space="preserve">ATTENZIONE: La persona che compila l'allegato A1-ter </w:t>
      </w:r>
      <w:r w:rsidRPr="005A7316">
        <w:rPr>
          <w:b/>
          <w:bCs/>
          <w:iCs/>
          <w:sz w:val="18"/>
          <w:szCs w:val="18"/>
          <w:u w:val="single"/>
          <w:lang w:val="it-IT"/>
        </w:rPr>
        <w:t>DEVE</w:t>
      </w:r>
      <w:r w:rsidRPr="005A7316">
        <w:rPr>
          <w:b/>
          <w:bCs/>
          <w:iCs/>
          <w:sz w:val="18"/>
          <w:szCs w:val="18"/>
          <w:lang w:val="it-IT"/>
        </w:rPr>
        <w:t xml:space="preserve"> essere la stessa che appone la firma digitale.</w:t>
      </w:r>
    </w:p>
    <w:p w14:paraId="57A6EFB6" w14:textId="77777777" w:rsidR="00DE6F08" w:rsidRPr="00DE6F08" w:rsidRDefault="00DE6F08" w:rsidP="00D70BF1">
      <w:pPr>
        <w:jc w:val="both"/>
        <w:rPr>
          <w:lang w:val="it-IT"/>
        </w:rPr>
      </w:pPr>
    </w:p>
    <w:p w14:paraId="3A470AB6" w14:textId="77777777" w:rsidR="00DE6F08" w:rsidRPr="00DE6F08" w:rsidRDefault="00DE6F08" w:rsidP="00DE6F08">
      <w:pPr>
        <w:widowControl w:val="0"/>
        <w:spacing w:line="360" w:lineRule="auto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t>Il/la sottoscritto/a</w:t>
      </w:r>
      <w:r w:rsidR="007A6AA8">
        <w:rPr>
          <w:sz w:val="18"/>
          <w:szCs w:val="18"/>
          <w:lang w:val="it-IT"/>
        </w:rPr>
        <w:t xml:space="preserve"> </w:t>
      </w:r>
      <w:bookmarkStart w:id="1" w:name="_Hlk40103229"/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2" w:name="Testo8"/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bookmarkEnd w:id="1"/>
      <w:bookmarkEnd w:id="2"/>
      <w:r w:rsidRPr="00DE6F08">
        <w:rPr>
          <w:sz w:val="18"/>
          <w:szCs w:val="18"/>
          <w:lang w:val="it-IT"/>
        </w:rPr>
        <w:t>,</w:t>
      </w:r>
    </w:p>
    <w:p w14:paraId="5272A9AE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t xml:space="preserve">C.F. </w:t>
      </w:r>
      <w:r w:rsidRPr="00DE6F08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3" w:name="Testo57"/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bookmarkEnd w:id="3"/>
    </w:p>
    <w:p w14:paraId="13E44F95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t xml:space="preserve">nato/a a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 xml:space="preserve"> (prov.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 xml:space="preserve">, Stato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 xml:space="preserve">) il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</w:p>
    <w:p w14:paraId="38CDB2AA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t xml:space="preserve">residente nel Comune di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 xml:space="preserve">; CAP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>; prov. (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 xml:space="preserve">); Stato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>;</w:t>
      </w:r>
    </w:p>
    <w:p w14:paraId="464BEBB0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t xml:space="preserve">via/piazza, ecc.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>;</w:t>
      </w:r>
    </w:p>
    <w:p w14:paraId="699DA729" w14:textId="77777777" w:rsidR="00DE6F08" w:rsidRPr="00DE6F08" w:rsidRDefault="00DE6F08" w:rsidP="00DE6F08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t xml:space="preserve">in qualità di:  </w:t>
      </w:r>
      <w:r w:rsidRPr="00DE6F08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E6F08">
        <w:rPr>
          <w:sz w:val="18"/>
          <w:szCs w:val="18"/>
          <w:lang w:val="it-IT"/>
        </w:rPr>
        <w:instrText xml:space="preserve"> FORMCHECKBOX </w:instrText>
      </w:r>
      <w:r w:rsidR="00D332AF">
        <w:rPr>
          <w:sz w:val="18"/>
          <w:szCs w:val="18"/>
          <w:lang w:val="it-IT"/>
        </w:rPr>
      </w:r>
      <w:r w:rsidR="00D332AF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 xml:space="preserve"> legale rappresentante/titolare    </w:t>
      </w:r>
      <w:r w:rsidRPr="00DE6F08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E6F08">
        <w:rPr>
          <w:sz w:val="18"/>
          <w:szCs w:val="18"/>
          <w:lang w:val="it-IT"/>
        </w:rPr>
        <w:instrText xml:space="preserve"> FORMCHECKBOX </w:instrText>
      </w:r>
      <w:r w:rsidR="00D332AF">
        <w:rPr>
          <w:sz w:val="18"/>
          <w:szCs w:val="18"/>
          <w:lang w:val="it-IT"/>
        </w:rPr>
      </w:r>
      <w:r w:rsidR="00D332AF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 xml:space="preserve">  procuratore generale    </w:t>
      </w:r>
      <w:r w:rsidRPr="00DE6F08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E6F08">
        <w:rPr>
          <w:sz w:val="18"/>
          <w:szCs w:val="18"/>
          <w:lang w:val="it-IT"/>
        </w:rPr>
        <w:instrText xml:space="preserve"> FORMCHECKBOX </w:instrText>
      </w:r>
      <w:r w:rsidR="00D332AF">
        <w:rPr>
          <w:sz w:val="18"/>
          <w:szCs w:val="18"/>
          <w:lang w:val="it-IT"/>
        </w:rPr>
      </w:r>
      <w:r w:rsidR="00D332AF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 xml:space="preserve"> procuratore speciale</w:t>
      </w:r>
    </w:p>
    <w:p w14:paraId="6022C322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7D7F2F">
        <w:rPr>
          <w:sz w:val="18"/>
          <w:szCs w:val="18"/>
          <w:lang w:val="it-IT"/>
        </w:rPr>
        <w:t xml:space="preserve">dell’operatore economico </w:t>
      </w:r>
      <w:r w:rsidRPr="007D7F2F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D7F2F">
        <w:rPr>
          <w:sz w:val="18"/>
          <w:szCs w:val="18"/>
          <w:lang w:val="it-IT"/>
        </w:rPr>
        <w:instrText xml:space="preserve"> FORMTEXT </w:instrText>
      </w:r>
      <w:r w:rsidRPr="007D7F2F">
        <w:rPr>
          <w:sz w:val="18"/>
          <w:szCs w:val="18"/>
          <w:lang w:val="it-IT"/>
        </w:rPr>
      </w:r>
      <w:r w:rsidRPr="007D7F2F">
        <w:rPr>
          <w:sz w:val="18"/>
          <w:szCs w:val="18"/>
          <w:lang w:val="it-IT"/>
        </w:rPr>
        <w:fldChar w:fldCharType="separate"/>
      </w:r>
      <w:r w:rsidRPr="007D7F2F">
        <w:rPr>
          <w:sz w:val="18"/>
          <w:szCs w:val="18"/>
          <w:lang w:val="it-IT"/>
        </w:rPr>
        <w:t> </w:t>
      </w:r>
      <w:r w:rsidRPr="007D7F2F">
        <w:rPr>
          <w:sz w:val="18"/>
          <w:szCs w:val="18"/>
          <w:lang w:val="it-IT"/>
        </w:rPr>
        <w:t> </w:t>
      </w:r>
      <w:r w:rsidRPr="007D7F2F">
        <w:rPr>
          <w:sz w:val="18"/>
          <w:szCs w:val="18"/>
          <w:lang w:val="it-IT"/>
        </w:rPr>
        <w:t> </w:t>
      </w:r>
      <w:r w:rsidRPr="007D7F2F">
        <w:rPr>
          <w:sz w:val="18"/>
          <w:szCs w:val="18"/>
          <w:lang w:val="it-IT"/>
        </w:rPr>
        <w:t> </w:t>
      </w:r>
      <w:r w:rsidRPr="007D7F2F">
        <w:rPr>
          <w:sz w:val="18"/>
          <w:szCs w:val="18"/>
          <w:lang w:val="it-IT"/>
        </w:rPr>
        <w:t> </w:t>
      </w:r>
      <w:r w:rsidRPr="007D7F2F">
        <w:rPr>
          <w:sz w:val="18"/>
          <w:szCs w:val="18"/>
          <w:lang w:val="it-IT"/>
        </w:rPr>
        <w:fldChar w:fldCharType="end"/>
      </w:r>
      <w:r w:rsidRPr="007D7F2F">
        <w:rPr>
          <w:sz w:val="18"/>
          <w:szCs w:val="18"/>
          <w:lang w:val="it-IT"/>
        </w:rPr>
        <w:t xml:space="preserve"> (</w:t>
      </w:r>
      <w:r w:rsidRPr="007D7F2F">
        <w:rPr>
          <w:i/>
          <w:sz w:val="18"/>
          <w:szCs w:val="18"/>
          <w:lang w:val="it-IT"/>
        </w:rPr>
        <w:t>indicare nome e cognome del libero professionista singolo ovvero denominazione dello studio associato / della società / del consorzio</w:t>
      </w:r>
      <w:r w:rsidR="00254E05" w:rsidRPr="007D7F2F">
        <w:rPr>
          <w:i/>
          <w:sz w:val="18"/>
          <w:szCs w:val="18"/>
          <w:lang w:val="it-IT"/>
        </w:rPr>
        <w:t xml:space="preserve"> ausiliari</w:t>
      </w:r>
      <w:r w:rsidRPr="007D7F2F">
        <w:rPr>
          <w:sz w:val="18"/>
          <w:szCs w:val="18"/>
          <w:lang w:val="it-IT"/>
        </w:rPr>
        <w:t>)</w:t>
      </w:r>
      <w:r w:rsidR="00A00155">
        <w:rPr>
          <w:sz w:val="18"/>
          <w:szCs w:val="18"/>
          <w:lang w:val="it-IT"/>
        </w:rPr>
        <w:t xml:space="preserve"> </w:t>
      </w:r>
      <w:r w:rsidR="00A00155"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A00155" w:rsidRPr="00DE6F08">
        <w:rPr>
          <w:sz w:val="18"/>
          <w:szCs w:val="18"/>
          <w:lang w:val="it-IT"/>
        </w:rPr>
        <w:instrText xml:space="preserve"> FORMTEXT </w:instrText>
      </w:r>
      <w:r w:rsidR="00A00155" w:rsidRPr="00DE6F08">
        <w:rPr>
          <w:sz w:val="18"/>
          <w:szCs w:val="18"/>
          <w:lang w:val="it-IT"/>
        </w:rPr>
      </w:r>
      <w:r w:rsidR="00A00155" w:rsidRPr="00DE6F08">
        <w:rPr>
          <w:sz w:val="18"/>
          <w:szCs w:val="18"/>
          <w:lang w:val="it-IT"/>
        </w:rPr>
        <w:fldChar w:fldCharType="separate"/>
      </w:r>
      <w:r w:rsidR="00A00155">
        <w:rPr>
          <w:noProof/>
          <w:sz w:val="18"/>
          <w:szCs w:val="18"/>
          <w:lang w:val="it-IT"/>
        </w:rPr>
        <w:t> </w:t>
      </w:r>
      <w:r w:rsidR="00A00155">
        <w:rPr>
          <w:noProof/>
          <w:sz w:val="18"/>
          <w:szCs w:val="18"/>
          <w:lang w:val="it-IT"/>
        </w:rPr>
        <w:t> </w:t>
      </w:r>
      <w:r w:rsidR="00A00155">
        <w:rPr>
          <w:noProof/>
          <w:sz w:val="18"/>
          <w:szCs w:val="18"/>
          <w:lang w:val="it-IT"/>
        </w:rPr>
        <w:t> </w:t>
      </w:r>
      <w:r w:rsidR="00A00155">
        <w:rPr>
          <w:noProof/>
          <w:sz w:val="18"/>
          <w:szCs w:val="18"/>
          <w:lang w:val="it-IT"/>
        </w:rPr>
        <w:t> </w:t>
      </w:r>
      <w:r w:rsidR="00A00155">
        <w:rPr>
          <w:noProof/>
          <w:sz w:val="18"/>
          <w:szCs w:val="18"/>
          <w:lang w:val="it-IT"/>
        </w:rPr>
        <w:t> </w:t>
      </w:r>
      <w:r w:rsidR="00A00155" w:rsidRPr="00DE6F08">
        <w:rPr>
          <w:sz w:val="18"/>
          <w:szCs w:val="18"/>
          <w:lang w:val="it-IT"/>
        </w:rPr>
        <w:fldChar w:fldCharType="end"/>
      </w:r>
    </w:p>
    <w:p w14:paraId="30A4D721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t xml:space="preserve">Partita IVA: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>;</w:t>
      </w:r>
    </w:p>
    <w:p w14:paraId="3EDDD66B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t xml:space="preserve">Codice Fiscale: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>;</w:t>
      </w:r>
    </w:p>
    <w:p w14:paraId="5F77A102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7F3E8B">
        <w:rPr>
          <w:sz w:val="18"/>
          <w:szCs w:val="18"/>
          <w:lang w:val="it-IT"/>
        </w:rPr>
        <w:t>con sede legale</w:t>
      </w:r>
      <w:r w:rsidR="00A00155" w:rsidRPr="007F3E8B">
        <w:rPr>
          <w:sz w:val="18"/>
          <w:szCs w:val="18"/>
          <w:lang w:val="it-IT"/>
        </w:rPr>
        <w:t>/residenza</w:t>
      </w:r>
      <w:r w:rsidRPr="00DE6F08">
        <w:rPr>
          <w:sz w:val="18"/>
          <w:szCs w:val="18"/>
          <w:lang w:val="it-IT"/>
        </w:rPr>
        <w:t xml:space="preserve"> nel Comune di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 xml:space="preserve">, CAP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rFonts w:eastAsia="MS Mincho"/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>, prov. (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 xml:space="preserve">), Stato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>;</w:t>
      </w:r>
    </w:p>
    <w:p w14:paraId="0B68B746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t xml:space="preserve">via/piazza, ecc.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>;</w:t>
      </w:r>
    </w:p>
    <w:p w14:paraId="4B4BC156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t xml:space="preserve">Indirizzo e-mail: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>;</w:t>
      </w:r>
    </w:p>
    <w:p w14:paraId="3444CFF8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t xml:space="preserve">Indirizzo di posta elettronica certificata (PEC): </w:t>
      </w:r>
      <w:r w:rsidRPr="00DE6F08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r w:rsidRPr="00DE6F08">
        <w:rPr>
          <w:sz w:val="18"/>
          <w:szCs w:val="18"/>
          <w:lang w:val="it-IT"/>
        </w:rPr>
        <w:t>;</w:t>
      </w:r>
    </w:p>
    <w:p w14:paraId="4EEB1AC2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t xml:space="preserve">Numero telefono: </w:t>
      </w:r>
      <w:r w:rsidRPr="00DE6F08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4" w:name="Testo9"/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bookmarkEnd w:id="4"/>
      <w:r w:rsidRPr="00DE6F08">
        <w:rPr>
          <w:sz w:val="18"/>
          <w:szCs w:val="18"/>
          <w:lang w:val="it-IT"/>
        </w:rPr>
        <w:t>;</w:t>
      </w:r>
    </w:p>
    <w:p w14:paraId="2C6E7120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t xml:space="preserve">Fax: </w:t>
      </w:r>
      <w:r w:rsidRPr="00DE6F08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5" w:name="Testo10"/>
      <w:r w:rsidRPr="00DE6F08">
        <w:rPr>
          <w:sz w:val="18"/>
          <w:szCs w:val="18"/>
          <w:lang w:val="it-IT"/>
        </w:rPr>
        <w:instrText xml:space="preserve"> FORMTEXT </w:instrText>
      </w:r>
      <w:r w:rsidRPr="00DE6F08">
        <w:rPr>
          <w:sz w:val="18"/>
          <w:szCs w:val="18"/>
          <w:lang w:val="it-IT"/>
        </w:rPr>
      </w:r>
      <w:r w:rsidRPr="00DE6F08">
        <w:rPr>
          <w:sz w:val="18"/>
          <w:szCs w:val="18"/>
          <w:lang w:val="it-IT"/>
        </w:rPr>
        <w:fldChar w:fldCharType="separate"/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t> </w:t>
      </w:r>
      <w:r w:rsidRPr="00DE6F08">
        <w:rPr>
          <w:sz w:val="18"/>
          <w:szCs w:val="18"/>
          <w:lang w:val="it-IT"/>
        </w:rPr>
        <w:fldChar w:fldCharType="end"/>
      </w:r>
      <w:bookmarkEnd w:id="5"/>
      <w:r w:rsidRPr="00DE6F08">
        <w:rPr>
          <w:sz w:val="18"/>
          <w:szCs w:val="18"/>
          <w:lang w:val="it-IT"/>
        </w:rPr>
        <w:t>;</w:t>
      </w:r>
    </w:p>
    <w:p w14:paraId="23F69AA4" w14:textId="77777777" w:rsidR="00DE6F08" w:rsidRPr="00DE6F08" w:rsidRDefault="00DE6F08" w:rsidP="00DE6F08">
      <w:pPr>
        <w:spacing w:line="360" w:lineRule="auto"/>
        <w:jc w:val="both"/>
        <w:rPr>
          <w:sz w:val="18"/>
          <w:szCs w:val="18"/>
          <w:lang w:val="it-IT"/>
        </w:rPr>
      </w:pPr>
      <w:r w:rsidRPr="00DE6F08">
        <w:rPr>
          <w:sz w:val="18"/>
          <w:szCs w:val="18"/>
          <w:lang w:val="it-IT"/>
        </w:rPr>
        <w:br w:type="page"/>
      </w:r>
      <w:r w:rsidRPr="00DE6F08">
        <w:rPr>
          <w:sz w:val="18"/>
          <w:szCs w:val="18"/>
          <w:lang w:val="it-IT"/>
        </w:rPr>
        <w:lastRenderedPageBreak/>
        <w:t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 Lgs. 50/2016 e della normativa vigente in materia, con la presente</w:t>
      </w:r>
    </w:p>
    <w:p w14:paraId="46973A07" w14:textId="77777777" w:rsidR="00DE6F08" w:rsidRPr="00DE6F08" w:rsidRDefault="00DE6F08" w:rsidP="00DE6F08">
      <w:pPr>
        <w:widowControl w:val="0"/>
        <w:spacing w:line="360" w:lineRule="auto"/>
        <w:jc w:val="both"/>
        <w:rPr>
          <w:sz w:val="18"/>
          <w:szCs w:val="18"/>
          <w:lang w:val="it-IT"/>
        </w:rPr>
      </w:pPr>
    </w:p>
    <w:p w14:paraId="3299FE14" w14:textId="77777777" w:rsidR="00DE6F08" w:rsidRPr="00DE6F08" w:rsidRDefault="00DE6F08" w:rsidP="00DE6F08">
      <w:pPr>
        <w:widowControl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bookmarkStart w:id="6" w:name="_Hlk509913321"/>
      <w:r w:rsidRPr="00DE6F08">
        <w:rPr>
          <w:b/>
          <w:bCs/>
          <w:sz w:val="18"/>
          <w:szCs w:val="18"/>
          <w:lang w:val="it-IT"/>
        </w:rPr>
        <w:t>DICHIARA</w:t>
      </w:r>
    </w:p>
    <w:p w14:paraId="58B50F72" w14:textId="77777777" w:rsidR="00DE6F08" w:rsidRPr="005301D7" w:rsidRDefault="00DE6F08" w:rsidP="00DE6F08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r w:rsidRPr="00DE6F08">
        <w:rPr>
          <w:b/>
          <w:bCs/>
          <w:sz w:val="18"/>
          <w:szCs w:val="18"/>
          <w:lang w:val="it-IT"/>
        </w:rPr>
        <w:t xml:space="preserve">di essere in possesso dei poteri necessari </w:t>
      </w:r>
      <w:r w:rsidRPr="005301D7">
        <w:rPr>
          <w:b/>
          <w:bCs/>
          <w:sz w:val="18"/>
          <w:szCs w:val="18"/>
          <w:lang w:val="it-IT"/>
        </w:rPr>
        <w:t xml:space="preserve">per impegnare il suddetto operatore economico e sottoscrivere il presente documento e/o eventuali ulteriori documenti correlati alla procedura in oggetto, e </w:t>
      </w:r>
    </w:p>
    <w:bookmarkEnd w:id="6"/>
    <w:p w14:paraId="1EB0CCA1" w14:textId="77777777" w:rsidR="005301D7" w:rsidRPr="005301D7" w:rsidRDefault="005301D7" w:rsidP="00D70BF1">
      <w:pPr>
        <w:pStyle w:val="sche3"/>
        <w:jc w:val="center"/>
        <w:rPr>
          <w:b/>
          <w:bCs/>
          <w:caps/>
          <w:lang w:val="it-IT"/>
        </w:rPr>
      </w:pPr>
    </w:p>
    <w:p w14:paraId="68A974EC" w14:textId="77777777" w:rsidR="00D70BF1" w:rsidRPr="005301D7" w:rsidRDefault="00D70BF1" w:rsidP="00D70BF1">
      <w:pPr>
        <w:pStyle w:val="sche3"/>
        <w:jc w:val="center"/>
        <w:rPr>
          <w:b/>
          <w:bCs/>
          <w:caps/>
          <w:lang w:val="it-IT"/>
        </w:rPr>
      </w:pPr>
      <w:r w:rsidRPr="005301D7">
        <w:rPr>
          <w:b/>
          <w:bCs/>
          <w:caps/>
          <w:lang w:val="it-IT"/>
        </w:rPr>
        <w:t>DICHIARA</w:t>
      </w:r>
    </w:p>
    <w:p w14:paraId="47F774C0" w14:textId="77777777" w:rsidR="00D70BF1" w:rsidRPr="005301D7" w:rsidRDefault="00D70BF1" w:rsidP="00D70BF1">
      <w:pPr>
        <w:jc w:val="both"/>
        <w:rPr>
          <w:lang w:val="it-IT"/>
        </w:rPr>
      </w:pPr>
    </w:p>
    <w:p w14:paraId="7B46BC9E" w14:textId="77777777" w:rsidR="00D70BF1" w:rsidRPr="002C2E49" w:rsidRDefault="00D70BF1" w:rsidP="00D70BF1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ind w:left="360"/>
        <w:jc w:val="both"/>
        <w:rPr>
          <w:b/>
          <w:sz w:val="18"/>
          <w:szCs w:val="18"/>
          <w:lang w:val="it-IT"/>
        </w:rPr>
      </w:pPr>
      <w:r w:rsidRPr="002C2E49">
        <w:rPr>
          <w:sz w:val="18"/>
          <w:szCs w:val="18"/>
          <w:lang w:val="it-IT"/>
        </w:rPr>
        <w:t xml:space="preserve">che il soggetto ausiliario, ai sensi e per gli effetti dell’art. 89 del CODICE possiede i sotto indicati requisiti speciali previsti al </w:t>
      </w:r>
      <w:r w:rsidR="00B00A35" w:rsidRPr="002C2E49">
        <w:rPr>
          <w:sz w:val="18"/>
          <w:szCs w:val="18"/>
          <w:lang w:val="it-IT"/>
        </w:rPr>
        <w:t xml:space="preserve">par. 4 Parte II </w:t>
      </w:r>
      <w:r w:rsidRPr="002C2E49">
        <w:rPr>
          <w:sz w:val="18"/>
          <w:szCs w:val="18"/>
          <w:lang w:val="it-IT"/>
        </w:rPr>
        <w:t xml:space="preserve">del Disciplinare di gara, dei quali il </w:t>
      </w:r>
      <w:r w:rsidR="007A6AA8" w:rsidRPr="002C2E49">
        <w:rPr>
          <w:sz w:val="18"/>
          <w:szCs w:val="18"/>
          <w:lang w:val="it-IT"/>
        </w:rPr>
        <w:t xml:space="preserve">seguente </w:t>
      </w:r>
      <w:r w:rsidRPr="002C2E49">
        <w:rPr>
          <w:sz w:val="18"/>
          <w:szCs w:val="18"/>
          <w:lang w:val="it-IT"/>
        </w:rPr>
        <w:t xml:space="preserve">concorrente risulta carente e oggetto di avvalimento: </w:t>
      </w:r>
    </w:p>
    <w:p w14:paraId="63BEF58E" w14:textId="77777777" w:rsidR="007A6AA8" w:rsidRPr="005301D7" w:rsidRDefault="007A6AA8" w:rsidP="007A6AA8">
      <w:pPr>
        <w:pStyle w:val="Paragrafoelenco"/>
        <w:rPr>
          <w:b/>
          <w:lang w:val="it-IT"/>
        </w:rPr>
      </w:pPr>
    </w:p>
    <w:p w14:paraId="2FDF21AD" w14:textId="77777777" w:rsidR="007A6AA8" w:rsidRPr="005301D7" w:rsidRDefault="007A6AA8" w:rsidP="007A6AA8">
      <w:pPr>
        <w:pStyle w:val="Paragrafoelenco"/>
        <w:rPr>
          <w:b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6AA8" w:rsidRPr="00D332AF" w14:paraId="7630DAFE" w14:textId="77777777" w:rsidTr="007C5BFE">
        <w:trPr>
          <w:trHeight w:val="224"/>
        </w:trPr>
        <w:tc>
          <w:tcPr>
            <w:tcW w:w="9879" w:type="dxa"/>
            <w:shd w:val="clear" w:color="auto" w:fill="auto"/>
          </w:tcPr>
          <w:p w14:paraId="1E1BC291" w14:textId="77777777" w:rsidR="007A6AA8" w:rsidRPr="005301D7" w:rsidRDefault="007A6AA8" w:rsidP="007A6AA8">
            <w:pPr>
              <w:spacing w:line="360" w:lineRule="auto"/>
              <w:jc w:val="center"/>
              <w:rPr>
                <w:b/>
                <w:lang w:val="it-IT"/>
              </w:rPr>
            </w:pPr>
            <w:r w:rsidRPr="005301D7">
              <w:rPr>
                <w:b/>
                <w:lang w:val="it-IT"/>
              </w:rPr>
              <w:t xml:space="preserve">Concorrente ausiliato </w:t>
            </w:r>
          </w:p>
          <w:p w14:paraId="2A03EA8D" w14:textId="77777777" w:rsidR="00AA7A20" w:rsidRPr="005301D7" w:rsidRDefault="005A7316" w:rsidP="00AA7A20">
            <w:pPr>
              <w:pStyle w:val="Paragrafoelenco"/>
              <w:rPr>
                <w:b/>
                <w:sz w:val="18"/>
                <w:szCs w:val="18"/>
                <w:lang w:val="it-IT"/>
              </w:rPr>
            </w:pPr>
            <w:r w:rsidRPr="005301D7">
              <w:rPr>
                <w:b/>
                <w:i/>
                <w:sz w:val="18"/>
                <w:szCs w:val="18"/>
                <w:lang w:val="it-IT"/>
              </w:rPr>
              <w:t>(</w:t>
            </w:r>
            <w:r w:rsidR="00AA7A20" w:rsidRPr="005301D7">
              <w:rPr>
                <w:b/>
                <w:i/>
                <w:sz w:val="18"/>
                <w:szCs w:val="18"/>
                <w:lang w:val="it-IT"/>
              </w:rPr>
              <w:t>Indicare nome e cognome del libero professionista singolo ovvero denominazione dello studio associato / della società / del consorzio ausiliati</w:t>
            </w:r>
            <w:r w:rsidR="00AA7A20" w:rsidRPr="005301D7">
              <w:rPr>
                <w:b/>
                <w:sz w:val="18"/>
                <w:szCs w:val="18"/>
                <w:lang w:val="it-IT"/>
              </w:rPr>
              <w:t>)</w:t>
            </w:r>
          </w:p>
          <w:p w14:paraId="7349EDB3" w14:textId="77777777" w:rsidR="00AA7A20" w:rsidRPr="005301D7" w:rsidRDefault="00AA7A20" w:rsidP="007A6AA8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</w:p>
        </w:tc>
      </w:tr>
      <w:tr w:rsidR="007A6AA8" w:rsidRPr="005301D7" w14:paraId="3F4906B7" w14:textId="77777777" w:rsidTr="007C5BFE">
        <w:trPr>
          <w:trHeight w:val="884"/>
        </w:trPr>
        <w:tc>
          <w:tcPr>
            <w:tcW w:w="9879" w:type="dxa"/>
            <w:shd w:val="clear" w:color="auto" w:fill="auto"/>
          </w:tcPr>
          <w:p w14:paraId="4B4E42ED" w14:textId="77777777" w:rsidR="007A6AA8" w:rsidRPr="005301D7" w:rsidRDefault="007A6AA8" w:rsidP="007C5BFE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14:paraId="146A534B" w14:textId="03B7AD29" w:rsidR="007A6AA8" w:rsidRPr="005301D7" w:rsidRDefault="007A6AA8" w:rsidP="007C5BFE">
            <w:pPr>
              <w:widowControl w:val="0"/>
              <w:autoSpaceDE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5301D7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5301D7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5301D7">
              <w:rPr>
                <w:sz w:val="18"/>
                <w:szCs w:val="18"/>
                <w:lang w:val="it-IT"/>
              </w:rPr>
            </w:r>
            <w:r w:rsidRPr="005301D7">
              <w:rPr>
                <w:sz w:val="18"/>
                <w:szCs w:val="18"/>
                <w:lang w:val="it-IT"/>
              </w:rPr>
              <w:fldChar w:fldCharType="separate"/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fldChar w:fldCharType="end"/>
            </w:r>
          </w:p>
          <w:p w14:paraId="77422316" w14:textId="77777777" w:rsidR="007A6AA8" w:rsidRPr="005301D7" w:rsidRDefault="007A6AA8" w:rsidP="007C5BFE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14:paraId="6F9380E8" w14:textId="77777777" w:rsidR="007A6AA8" w:rsidRPr="005301D7" w:rsidRDefault="007A6AA8" w:rsidP="00EC289A">
      <w:pPr>
        <w:rPr>
          <w:b/>
          <w:lang w:val="it-IT"/>
        </w:rPr>
      </w:pPr>
    </w:p>
    <w:p w14:paraId="0EDEE90B" w14:textId="77777777" w:rsidR="007A6AA8" w:rsidRPr="00E34BAD" w:rsidRDefault="007A6AA8" w:rsidP="00E34BAD">
      <w:pPr>
        <w:rPr>
          <w:b/>
          <w:lang w:val="it-IT"/>
        </w:rPr>
      </w:pPr>
      <w:bookmarkStart w:id="7" w:name="_Hlk40103409"/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6AA8" w:rsidRPr="00D332AF" w14:paraId="5DBB659B" w14:textId="77777777" w:rsidTr="007C5BFE">
        <w:trPr>
          <w:trHeight w:val="224"/>
        </w:trPr>
        <w:tc>
          <w:tcPr>
            <w:tcW w:w="9879" w:type="dxa"/>
            <w:shd w:val="clear" w:color="auto" w:fill="auto"/>
          </w:tcPr>
          <w:p w14:paraId="189EF303" w14:textId="77777777" w:rsidR="00EC289A" w:rsidRPr="005301D7" w:rsidRDefault="007A6AA8" w:rsidP="007C5BFE">
            <w:pPr>
              <w:spacing w:line="360" w:lineRule="auto"/>
              <w:jc w:val="center"/>
              <w:rPr>
                <w:b/>
                <w:lang w:val="it-IT"/>
              </w:rPr>
            </w:pPr>
            <w:r w:rsidRPr="005301D7">
              <w:rPr>
                <w:b/>
                <w:lang w:val="it-IT"/>
              </w:rPr>
              <w:t xml:space="preserve">Requisiti prestati </w:t>
            </w:r>
          </w:p>
          <w:p w14:paraId="24DD6D6B" w14:textId="77777777" w:rsidR="007A6AA8" w:rsidRPr="005301D7" w:rsidRDefault="00AA7A20" w:rsidP="00AA7A20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5301D7">
              <w:rPr>
                <w:b/>
                <w:i/>
                <w:lang w:val="it-IT"/>
              </w:rPr>
              <w:t>(Riportare i requisiti prestati in modo dettagliato)</w:t>
            </w:r>
          </w:p>
        </w:tc>
      </w:tr>
      <w:tr w:rsidR="007A6AA8" w:rsidRPr="005301D7" w14:paraId="0D30DEE2" w14:textId="77777777" w:rsidTr="007C5BFE">
        <w:trPr>
          <w:trHeight w:val="884"/>
        </w:trPr>
        <w:tc>
          <w:tcPr>
            <w:tcW w:w="9879" w:type="dxa"/>
            <w:shd w:val="clear" w:color="auto" w:fill="auto"/>
          </w:tcPr>
          <w:p w14:paraId="7935CCF0" w14:textId="77777777" w:rsidR="007A6AA8" w:rsidRPr="005301D7" w:rsidRDefault="007A6AA8" w:rsidP="007C5BFE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14:paraId="20040707" w14:textId="77777777" w:rsidR="007A6AA8" w:rsidRPr="005301D7" w:rsidRDefault="007A6AA8" w:rsidP="007C5BFE">
            <w:pPr>
              <w:widowControl w:val="0"/>
              <w:autoSpaceDE w:val="0"/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5301D7">
              <w:rPr>
                <w:sz w:val="18"/>
                <w:szCs w:val="18"/>
                <w:lang w:val="it-IT"/>
              </w:rPr>
              <w:t xml:space="preserve">1. </w:t>
            </w:r>
            <w:r w:rsidRPr="005301D7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5301D7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5301D7">
              <w:rPr>
                <w:sz w:val="18"/>
                <w:szCs w:val="18"/>
                <w:lang w:val="it-IT"/>
              </w:rPr>
            </w:r>
            <w:r w:rsidRPr="005301D7">
              <w:rPr>
                <w:sz w:val="18"/>
                <w:szCs w:val="18"/>
                <w:lang w:val="it-IT"/>
              </w:rPr>
              <w:fldChar w:fldCharType="separate"/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fldChar w:fldCharType="end"/>
            </w:r>
          </w:p>
          <w:p w14:paraId="558E6A7D" w14:textId="77777777" w:rsidR="00EC289A" w:rsidRPr="005301D7" w:rsidRDefault="00EC289A" w:rsidP="007C5BFE">
            <w:pPr>
              <w:widowControl w:val="0"/>
              <w:autoSpaceDE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5301D7">
              <w:rPr>
                <w:sz w:val="18"/>
                <w:szCs w:val="18"/>
                <w:lang w:val="it-IT"/>
              </w:rPr>
              <w:t xml:space="preserve">2. </w:t>
            </w:r>
            <w:r w:rsidRPr="005301D7">
              <w:rPr>
                <w:sz w:val="18"/>
                <w:szCs w:val="18"/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5301D7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5301D7">
              <w:rPr>
                <w:sz w:val="18"/>
                <w:szCs w:val="18"/>
                <w:lang w:val="it-IT"/>
              </w:rPr>
            </w:r>
            <w:r w:rsidRPr="005301D7">
              <w:rPr>
                <w:sz w:val="18"/>
                <w:szCs w:val="18"/>
                <w:lang w:val="it-IT"/>
              </w:rPr>
              <w:fldChar w:fldCharType="separate"/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t> </w:t>
            </w:r>
            <w:r w:rsidRPr="005301D7">
              <w:rPr>
                <w:sz w:val="18"/>
                <w:szCs w:val="18"/>
                <w:lang w:val="it-IT"/>
              </w:rPr>
              <w:fldChar w:fldCharType="end"/>
            </w:r>
          </w:p>
          <w:p w14:paraId="53981A2C" w14:textId="77777777" w:rsidR="007A6AA8" w:rsidRPr="005301D7" w:rsidRDefault="007A6AA8" w:rsidP="007C5BFE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  <w:bookmarkEnd w:id="7"/>
    </w:tbl>
    <w:p w14:paraId="26E32FDD" w14:textId="77777777" w:rsidR="007A6AA8" w:rsidRPr="005301D7" w:rsidRDefault="007A6AA8" w:rsidP="007A6AA8">
      <w:pPr>
        <w:suppressAutoHyphens w:val="0"/>
        <w:jc w:val="both"/>
        <w:rPr>
          <w:b/>
          <w:lang w:val="it-IT"/>
        </w:rPr>
      </w:pPr>
    </w:p>
    <w:p w14:paraId="546AB9B7" w14:textId="77777777" w:rsidR="00AD75EE" w:rsidRPr="005301D7" w:rsidRDefault="00AD75EE" w:rsidP="00D70BF1">
      <w:pPr>
        <w:widowControl w:val="0"/>
        <w:jc w:val="both"/>
        <w:rPr>
          <w:b/>
          <w:i/>
          <w:lang w:val="it-IT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5"/>
      </w:tblGrid>
      <w:tr w:rsidR="002C2E49" w:rsidRPr="00D332AF" w14:paraId="664F0631" w14:textId="77777777" w:rsidTr="007C5BFE">
        <w:tc>
          <w:tcPr>
            <w:tcW w:w="10099" w:type="dxa"/>
            <w:shd w:val="clear" w:color="auto" w:fill="auto"/>
          </w:tcPr>
          <w:p w14:paraId="0750ACC2" w14:textId="77777777" w:rsidR="00AA7A20" w:rsidRPr="002C2E49" w:rsidRDefault="00B23199" w:rsidP="00AA7A20">
            <w:pPr>
              <w:widowControl w:val="0"/>
              <w:spacing w:before="60" w:after="60"/>
              <w:jc w:val="center"/>
              <w:rPr>
                <w:b/>
                <w:lang w:val="it-IT"/>
              </w:rPr>
            </w:pPr>
            <w:r w:rsidRPr="002C2E49">
              <w:rPr>
                <w:b/>
                <w:lang w:val="it-IT"/>
              </w:rPr>
              <w:t>Compilare</w:t>
            </w:r>
            <w:r w:rsidR="00EC289A" w:rsidRPr="002C2E49">
              <w:rPr>
                <w:b/>
                <w:lang w:val="it-IT"/>
              </w:rPr>
              <w:t xml:space="preserve"> in caso di a</w:t>
            </w:r>
            <w:r w:rsidR="00AA7A20" w:rsidRPr="002C2E49">
              <w:rPr>
                <w:b/>
                <w:lang w:val="it-IT"/>
              </w:rPr>
              <w:t xml:space="preserve">vvalimento </w:t>
            </w:r>
          </w:p>
          <w:p w14:paraId="3D005343" w14:textId="77777777" w:rsidR="00AA7A20" w:rsidRPr="002C2E49" w:rsidRDefault="00AA7A20" w:rsidP="00AA7A20">
            <w:pPr>
              <w:widowControl w:val="0"/>
              <w:spacing w:before="60" w:after="60"/>
              <w:jc w:val="center"/>
              <w:rPr>
                <w:b/>
                <w:lang w:val="it-IT"/>
              </w:rPr>
            </w:pPr>
            <w:r w:rsidRPr="002C2E49">
              <w:rPr>
                <w:b/>
                <w:lang w:val="it-IT"/>
              </w:rPr>
              <w:t xml:space="preserve">del requisito speciale “espletamento dei </w:t>
            </w:r>
            <w:r w:rsidR="00D70BF1" w:rsidRPr="002C2E49">
              <w:rPr>
                <w:b/>
                <w:lang w:val="it-IT"/>
              </w:rPr>
              <w:t xml:space="preserve">servizi tecnici </w:t>
            </w:r>
            <w:r w:rsidRPr="002C2E49">
              <w:rPr>
                <w:b/>
                <w:lang w:val="it-IT"/>
              </w:rPr>
              <w:t xml:space="preserve">degli ultimi dieci anni” </w:t>
            </w:r>
          </w:p>
          <w:p w14:paraId="50870170" w14:textId="77777777" w:rsidR="00D70BF1" w:rsidRPr="002C2E49" w:rsidRDefault="00AA7A20" w:rsidP="00363F72">
            <w:pPr>
              <w:widowControl w:val="0"/>
              <w:spacing w:before="60" w:after="60"/>
              <w:jc w:val="center"/>
              <w:rPr>
                <w:b/>
                <w:lang w:val="it-IT"/>
              </w:rPr>
            </w:pPr>
            <w:r w:rsidRPr="002C2E49">
              <w:rPr>
                <w:b/>
                <w:lang w:val="it-IT"/>
              </w:rPr>
              <w:t xml:space="preserve">di cui alla </w:t>
            </w:r>
            <w:r w:rsidR="00363F72" w:rsidRPr="002C2E49">
              <w:rPr>
                <w:b/>
                <w:lang w:val="it-IT"/>
              </w:rPr>
              <w:t xml:space="preserve">Parte II par. 4 </w:t>
            </w:r>
            <w:r w:rsidRPr="002C2E49">
              <w:rPr>
                <w:b/>
                <w:lang w:val="it-IT"/>
              </w:rPr>
              <w:t xml:space="preserve">lett. A) </w:t>
            </w:r>
            <w:r w:rsidR="00D70BF1" w:rsidRPr="002C2E49">
              <w:rPr>
                <w:b/>
                <w:szCs w:val="18"/>
                <w:lang w:val="it-IT"/>
              </w:rPr>
              <w:t>del disciplinare di gara</w:t>
            </w:r>
          </w:p>
        </w:tc>
      </w:tr>
    </w:tbl>
    <w:p w14:paraId="00AD8436" w14:textId="77777777" w:rsidR="00D70BF1" w:rsidRPr="002C2E49" w:rsidRDefault="00D70BF1" w:rsidP="00D70BF1">
      <w:pPr>
        <w:spacing w:before="120"/>
        <w:ind w:left="-56" w:right="125"/>
        <w:jc w:val="both"/>
        <w:rPr>
          <w:b/>
          <w:sz w:val="18"/>
          <w:szCs w:val="18"/>
          <w:lang w:val="it-IT"/>
        </w:rPr>
      </w:pPr>
      <w:r w:rsidRPr="002C2E49">
        <w:rPr>
          <w:b/>
          <w:sz w:val="18"/>
          <w:szCs w:val="18"/>
          <w:lang w:val="it-IT"/>
        </w:rPr>
        <w:t xml:space="preserve">Per ogni servizio prestato vanno indicati: </w:t>
      </w:r>
    </w:p>
    <w:p w14:paraId="1BB5A924" w14:textId="77777777" w:rsidR="00D70BF1" w:rsidRPr="002C2E49" w:rsidRDefault="00D70BF1" w:rsidP="00D70BF1">
      <w:pPr>
        <w:spacing w:after="120"/>
        <w:ind w:left="-68"/>
        <w:jc w:val="both"/>
        <w:rPr>
          <w:sz w:val="18"/>
          <w:szCs w:val="18"/>
          <w:lang w:val="it-IT"/>
        </w:rPr>
      </w:pPr>
      <w:r w:rsidRPr="002C2E49">
        <w:rPr>
          <w:sz w:val="18"/>
          <w:szCs w:val="18"/>
          <w:u w:val="single"/>
          <w:lang w:val="it-IT"/>
        </w:rPr>
        <w:t>Committente</w:t>
      </w:r>
      <w:r w:rsidRPr="002C2E49">
        <w:rPr>
          <w:sz w:val="18"/>
          <w:szCs w:val="18"/>
          <w:lang w:val="it-IT"/>
        </w:rPr>
        <w:t xml:space="preserve">, </w:t>
      </w:r>
      <w:r w:rsidRPr="002C2E49">
        <w:rPr>
          <w:sz w:val="18"/>
          <w:szCs w:val="18"/>
          <w:u w:val="single"/>
          <w:lang w:val="it-IT"/>
        </w:rPr>
        <w:t>denominazione dell’opera</w:t>
      </w:r>
      <w:r w:rsidRPr="002C2E49">
        <w:rPr>
          <w:sz w:val="18"/>
          <w:szCs w:val="18"/>
          <w:lang w:val="it-IT"/>
        </w:rPr>
        <w:t xml:space="preserve">, </w:t>
      </w:r>
      <w:r w:rsidRPr="002C2E49">
        <w:rPr>
          <w:sz w:val="18"/>
          <w:szCs w:val="18"/>
          <w:u w:val="single"/>
          <w:lang w:val="it-IT"/>
        </w:rPr>
        <w:t>professionista esecutore</w:t>
      </w:r>
      <w:r w:rsidRPr="002C2E49">
        <w:rPr>
          <w:sz w:val="18"/>
          <w:szCs w:val="18"/>
          <w:lang w:val="it-IT"/>
        </w:rPr>
        <w:t xml:space="preserve">, </w:t>
      </w:r>
      <w:r w:rsidRPr="002C2E49">
        <w:rPr>
          <w:sz w:val="18"/>
          <w:szCs w:val="18"/>
          <w:u w:val="single"/>
          <w:lang w:val="it-IT"/>
        </w:rPr>
        <w:t>importo lavori nella rispettiva classe</w:t>
      </w:r>
      <w:r w:rsidRPr="002C2E49">
        <w:rPr>
          <w:sz w:val="18"/>
          <w:szCs w:val="18"/>
          <w:lang w:val="it-IT"/>
        </w:rPr>
        <w:t xml:space="preserve">, </w:t>
      </w:r>
      <w:r w:rsidRPr="002C2E49">
        <w:rPr>
          <w:sz w:val="18"/>
          <w:szCs w:val="18"/>
          <w:u w:val="single"/>
          <w:lang w:val="it-IT"/>
        </w:rPr>
        <w:t>anno di ultimazione ed approvazione del ovvero dei servizi svolti</w:t>
      </w:r>
      <w:r w:rsidRPr="002C2E49">
        <w:rPr>
          <w:sz w:val="18"/>
          <w:szCs w:val="18"/>
          <w:lang w:val="it-IT"/>
        </w:rPr>
        <w:t xml:space="preserve"> (quest’ultima indicazione è richiesta solo in caso di servizi svolti per committenti pubblici);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605"/>
        <w:gridCol w:w="1507"/>
        <w:gridCol w:w="2468"/>
        <w:gridCol w:w="1980"/>
        <w:gridCol w:w="1674"/>
      </w:tblGrid>
      <w:tr w:rsidR="002C2E49" w:rsidRPr="00D332AF" w14:paraId="630E4119" w14:textId="77777777" w:rsidTr="007C5BFE">
        <w:tc>
          <w:tcPr>
            <w:tcW w:w="828" w:type="dxa"/>
            <w:shd w:val="clear" w:color="auto" w:fill="auto"/>
            <w:vAlign w:val="center"/>
          </w:tcPr>
          <w:p w14:paraId="23269349" w14:textId="77777777" w:rsidR="00D70BF1" w:rsidRPr="002C2E49" w:rsidRDefault="00D70BF1" w:rsidP="007C5BFE">
            <w:pPr>
              <w:jc w:val="center"/>
              <w:rPr>
                <w:sz w:val="18"/>
                <w:szCs w:val="18"/>
              </w:rPr>
            </w:pPr>
            <w:r w:rsidRPr="002C2E49">
              <w:rPr>
                <w:sz w:val="18"/>
                <w:szCs w:val="18"/>
              </w:rPr>
              <w:t>Codice ID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19ED2842" w14:textId="77777777" w:rsidR="00D70BF1" w:rsidRPr="002C2E49" w:rsidRDefault="00D70BF1" w:rsidP="007C5BFE">
            <w:pPr>
              <w:jc w:val="center"/>
              <w:rPr>
                <w:sz w:val="18"/>
                <w:szCs w:val="18"/>
              </w:rPr>
            </w:pPr>
            <w:r w:rsidRPr="002C2E49">
              <w:rPr>
                <w:sz w:val="18"/>
                <w:szCs w:val="18"/>
              </w:rPr>
              <w:t>Committente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3A2E27CF" w14:textId="77777777" w:rsidR="00D70BF1" w:rsidRPr="002C2E49" w:rsidRDefault="00D70BF1" w:rsidP="007C5BFE">
            <w:pPr>
              <w:jc w:val="center"/>
              <w:rPr>
                <w:sz w:val="18"/>
                <w:szCs w:val="18"/>
              </w:rPr>
            </w:pPr>
            <w:r w:rsidRPr="002C2E49">
              <w:rPr>
                <w:sz w:val="18"/>
                <w:szCs w:val="18"/>
              </w:rPr>
              <w:t>denominazione</w:t>
            </w:r>
            <w:r w:rsidRPr="002C2E49">
              <w:rPr>
                <w:sz w:val="18"/>
                <w:szCs w:val="18"/>
              </w:rPr>
              <w:br/>
            </w:r>
            <w:proofErr w:type="gramStart"/>
            <w:r w:rsidRPr="002C2E49">
              <w:rPr>
                <w:sz w:val="18"/>
                <w:szCs w:val="18"/>
              </w:rPr>
              <w:t>dell‘</w:t>
            </w:r>
            <w:proofErr w:type="gramEnd"/>
            <w:r w:rsidRPr="002C2E49">
              <w:rPr>
                <w:sz w:val="18"/>
                <w:szCs w:val="18"/>
              </w:rPr>
              <w:t>opera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17B9F865" w14:textId="77777777" w:rsidR="00D70BF1" w:rsidRPr="002C2E49" w:rsidRDefault="00D70BF1" w:rsidP="007C5BFE">
            <w:pPr>
              <w:jc w:val="center"/>
              <w:rPr>
                <w:sz w:val="18"/>
                <w:szCs w:val="18"/>
              </w:rPr>
            </w:pPr>
            <w:r w:rsidRPr="002C2E49">
              <w:rPr>
                <w:sz w:val="18"/>
                <w:szCs w:val="18"/>
              </w:rPr>
              <w:t>Professionista esecutore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47B01B9" w14:textId="77777777" w:rsidR="00D70BF1" w:rsidRPr="002C2E49" w:rsidRDefault="00D70BF1" w:rsidP="007C5BFE">
            <w:pPr>
              <w:jc w:val="center"/>
              <w:rPr>
                <w:sz w:val="18"/>
                <w:szCs w:val="18"/>
              </w:rPr>
            </w:pPr>
            <w:r w:rsidRPr="002C2E49">
              <w:rPr>
                <w:sz w:val="18"/>
                <w:szCs w:val="18"/>
              </w:rPr>
              <w:t>Importo lavori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0DFDF78B" w14:textId="77777777" w:rsidR="00D70BF1" w:rsidRPr="002C2E49" w:rsidRDefault="00D70BF1" w:rsidP="007C5BFE">
            <w:pPr>
              <w:jc w:val="center"/>
              <w:rPr>
                <w:sz w:val="18"/>
                <w:szCs w:val="18"/>
                <w:lang w:val="it-IT"/>
              </w:rPr>
            </w:pPr>
            <w:r w:rsidRPr="002C2E49">
              <w:rPr>
                <w:sz w:val="18"/>
                <w:szCs w:val="18"/>
                <w:lang w:val="it-IT"/>
              </w:rPr>
              <w:t>Anno di ultimazione ed approvazione del servizio svolto</w:t>
            </w:r>
          </w:p>
        </w:tc>
      </w:tr>
      <w:tr w:rsidR="002C2E49" w:rsidRPr="002C2E49" w14:paraId="464B7389" w14:textId="77777777" w:rsidTr="007C5BFE">
        <w:tc>
          <w:tcPr>
            <w:tcW w:w="828" w:type="dxa"/>
            <w:shd w:val="clear" w:color="auto" w:fill="auto"/>
          </w:tcPr>
          <w:p w14:paraId="34E43F5D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605" w:type="dxa"/>
            <w:shd w:val="clear" w:color="auto" w:fill="auto"/>
          </w:tcPr>
          <w:p w14:paraId="335FA01D" w14:textId="77777777" w:rsidR="00D70BF1" w:rsidRPr="002C2E49" w:rsidRDefault="00B23199" w:rsidP="007C5BFE">
            <w:pPr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507" w:type="dxa"/>
            <w:shd w:val="clear" w:color="auto" w:fill="auto"/>
          </w:tcPr>
          <w:p w14:paraId="768E3D64" w14:textId="77777777" w:rsidR="00D70BF1" w:rsidRPr="002C2E49" w:rsidRDefault="00B23199" w:rsidP="007C5BFE">
            <w:pPr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2468" w:type="dxa"/>
            <w:shd w:val="clear" w:color="auto" w:fill="auto"/>
          </w:tcPr>
          <w:p w14:paraId="49D622C2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980" w:type="dxa"/>
            <w:shd w:val="clear" w:color="auto" w:fill="auto"/>
          </w:tcPr>
          <w:p w14:paraId="37004904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674" w:type="dxa"/>
            <w:shd w:val="clear" w:color="auto" w:fill="auto"/>
          </w:tcPr>
          <w:p w14:paraId="20FDDE72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</w:tr>
      <w:tr w:rsidR="002C2E49" w:rsidRPr="002C2E49" w14:paraId="09248358" w14:textId="77777777" w:rsidTr="007C5BFE">
        <w:tc>
          <w:tcPr>
            <w:tcW w:w="828" w:type="dxa"/>
            <w:shd w:val="clear" w:color="auto" w:fill="auto"/>
          </w:tcPr>
          <w:p w14:paraId="579C2A7B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605" w:type="dxa"/>
            <w:shd w:val="clear" w:color="auto" w:fill="auto"/>
          </w:tcPr>
          <w:p w14:paraId="1D16971D" w14:textId="77777777" w:rsidR="00D70BF1" w:rsidRPr="002C2E49" w:rsidRDefault="00B23199" w:rsidP="007C5BFE">
            <w:pPr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507" w:type="dxa"/>
            <w:shd w:val="clear" w:color="auto" w:fill="auto"/>
          </w:tcPr>
          <w:p w14:paraId="06AFF2A1" w14:textId="77777777" w:rsidR="00D70BF1" w:rsidRPr="002C2E49" w:rsidRDefault="00B23199" w:rsidP="007C5BFE">
            <w:pPr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2468" w:type="dxa"/>
            <w:shd w:val="clear" w:color="auto" w:fill="auto"/>
          </w:tcPr>
          <w:p w14:paraId="26FBBBB8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980" w:type="dxa"/>
            <w:shd w:val="clear" w:color="auto" w:fill="auto"/>
          </w:tcPr>
          <w:p w14:paraId="225D4249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674" w:type="dxa"/>
            <w:shd w:val="clear" w:color="auto" w:fill="auto"/>
          </w:tcPr>
          <w:p w14:paraId="6EC4A616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</w:tr>
      <w:tr w:rsidR="002C2E49" w:rsidRPr="002C2E49" w14:paraId="0902C7C6" w14:textId="77777777" w:rsidTr="007C5BFE">
        <w:tc>
          <w:tcPr>
            <w:tcW w:w="828" w:type="dxa"/>
            <w:shd w:val="clear" w:color="auto" w:fill="auto"/>
          </w:tcPr>
          <w:p w14:paraId="58CF896E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605" w:type="dxa"/>
            <w:shd w:val="clear" w:color="auto" w:fill="auto"/>
          </w:tcPr>
          <w:p w14:paraId="2CD81F39" w14:textId="77777777" w:rsidR="00D70BF1" w:rsidRPr="002C2E49" w:rsidRDefault="00B23199" w:rsidP="007C5BFE">
            <w:pPr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507" w:type="dxa"/>
            <w:shd w:val="clear" w:color="auto" w:fill="auto"/>
          </w:tcPr>
          <w:p w14:paraId="7A329483" w14:textId="77777777" w:rsidR="00D70BF1" w:rsidRPr="002C2E49" w:rsidRDefault="00B23199" w:rsidP="007C5BFE">
            <w:pPr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2468" w:type="dxa"/>
            <w:shd w:val="clear" w:color="auto" w:fill="auto"/>
          </w:tcPr>
          <w:p w14:paraId="01785862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980" w:type="dxa"/>
            <w:shd w:val="clear" w:color="auto" w:fill="auto"/>
          </w:tcPr>
          <w:p w14:paraId="00E36592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674" w:type="dxa"/>
            <w:shd w:val="clear" w:color="auto" w:fill="auto"/>
          </w:tcPr>
          <w:p w14:paraId="2EBC4DD6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</w:tr>
    </w:tbl>
    <w:p w14:paraId="4AB6A486" w14:textId="77777777" w:rsidR="00D70BF1" w:rsidRPr="002C2E49" w:rsidRDefault="00D70BF1" w:rsidP="00D70BF1">
      <w:pPr>
        <w:rPr>
          <w:lang w:val="it-IT"/>
        </w:rPr>
      </w:pPr>
    </w:p>
    <w:p w14:paraId="5BD2839B" w14:textId="77777777" w:rsidR="00D70BF1" w:rsidRDefault="00D70BF1" w:rsidP="00D70BF1">
      <w:pPr>
        <w:rPr>
          <w:lang w:val="it-IT"/>
        </w:rPr>
      </w:pPr>
    </w:p>
    <w:p w14:paraId="400233DB" w14:textId="77777777" w:rsidR="00E34BAD" w:rsidRPr="005301D7" w:rsidRDefault="00E34BAD" w:rsidP="00D70BF1">
      <w:pPr>
        <w:rPr>
          <w:lang w:val="it-IT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5"/>
      </w:tblGrid>
      <w:tr w:rsidR="002C2E49" w:rsidRPr="00D332AF" w14:paraId="734A6B07" w14:textId="77777777" w:rsidTr="007C5BFE">
        <w:tc>
          <w:tcPr>
            <w:tcW w:w="10084" w:type="dxa"/>
            <w:shd w:val="clear" w:color="auto" w:fill="auto"/>
          </w:tcPr>
          <w:p w14:paraId="360FA814" w14:textId="77777777" w:rsidR="00AA7A20" w:rsidRPr="002C2E49" w:rsidRDefault="00AA7A20" w:rsidP="00AA7A20">
            <w:pPr>
              <w:widowControl w:val="0"/>
              <w:spacing w:before="60" w:after="60"/>
              <w:jc w:val="center"/>
              <w:rPr>
                <w:b/>
                <w:lang w:val="it-IT"/>
              </w:rPr>
            </w:pPr>
            <w:r w:rsidRPr="002C2E49">
              <w:rPr>
                <w:b/>
                <w:lang w:val="it-IT"/>
              </w:rPr>
              <w:lastRenderedPageBreak/>
              <w:t xml:space="preserve">Compilare in caso di avvalimento </w:t>
            </w:r>
          </w:p>
          <w:p w14:paraId="11AFC7C8" w14:textId="368B5692" w:rsidR="00AA7A20" w:rsidRPr="002C2E49" w:rsidRDefault="00E34BAD" w:rsidP="00AA7A20">
            <w:pPr>
              <w:widowControl w:val="0"/>
              <w:spacing w:before="60" w:after="60"/>
              <w:jc w:val="center"/>
              <w:rPr>
                <w:b/>
                <w:lang w:val="it-IT"/>
              </w:rPr>
            </w:pPr>
            <w:r w:rsidRPr="002C2E49">
              <w:rPr>
                <w:b/>
                <w:lang w:val="it-IT"/>
              </w:rPr>
              <w:t xml:space="preserve">del requisito speciale </w:t>
            </w:r>
            <w:r w:rsidR="00AA7A20" w:rsidRPr="002C2E49">
              <w:rPr>
                <w:b/>
                <w:lang w:val="it-IT"/>
              </w:rPr>
              <w:t xml:space="preserve">“2 servizi di punta negli ultimi dieci anni” </w:t>
            </w:r>
          </w:p>
          <w:p w14:paraId="1F900632" w14:textId="77777777" w:rsidR="00D70BF1" w:rsidRPr="002C2E49" w:rsidRDefault="00AA7A20" w:rsidP="00363F72">
            <w:pPr>
              <w:widowControl w:val="0"/>
              <w:spacing w:before="60" w:after="60"/>
              <w:jc w:val="center"/>
              <w:rPr>
                <w:b/>
                <w:lang w:val="it-IT"/>
              </w:rPr>
            </w:pPr>
            <w:r w:rsidRPr="002C2E49">
              <w:rPr>
                <w:b/>
                <w:lang w:val="it-IT"/>
              </w:rPr>
              <w:t xml:space="preserve">di cui alla </w:t>
            </w:r>
            <w:r w:rsidR="00363F72" w:rsidRPr="002C2E49">
              <w:rPr>
                <w:b/>
                <w:lang w:val="it-IT"/>
              </w:rPr>
              <w:t xml:space="preserve">Parte II par. 4 </w:t>
            </w:r>
            <w:r w:rsidRPr="002C2E49">
              <w:rPr>
                <w:b/>
                <w:lang w:val="it-IT"/>
              </w:rPr>
              <w:t xml:space="preserve">lett. B) </w:t>
            </w:r>
            <w:r w:rsidR="00363F72" w:rsidRPr="002C2E49">
              <w:rPr>
                <w:b/>
                <w:lang w:val="it-IT"/>
              </w:rPr>
              <w:t>del</w:t>
            </w:r>
            <w:r w:rsidRPr="002C2E49">
              <w:rPr>
                <w:b/>
                <w:lang w:val="it-IT"/>
              </w:rPr>
              <w:t xml:space="preserve"> disciplinare di gara</w:t>
            </w:r>
          </w:p>
        </w:tc>
      </w:tr>
    </w:tbl>
    <w:p w14:paraId="08F8D499" w14:textId="77777777" w:rsidR="00D70BF1" w:rsidRPr="002C2E49" w:rsidRDefault="00D70BF1" w:rsidP="00D70BF1">
      <w:pPr>
        <w:spacing w:before="120"/>
        <w:ind w:left="-56" w:right="125"/>
        <w:jc w:val="both"/>
        <w:rPr>
          <w:b/>
          <w:sz w:val="18"/>
          <w:szCs w:val="18"/>
          <w:lang w:val="it-IT"/>
        </w:rPr>
      </w:pPr>
      <w:r w:rsidRPr="002C2E49">
        <w:rPr>
          <w:b/>
          <w:sz w:val="18"/>
          <w:szCs w:val="18"/>
          <w:lang w:val="it-IT"/>
        </w:rPr>
        <w:t>Per ognuno dei 2 servizi prestati vanno indicati:</w:t>
      </w:r>
    </w:p>
    <w:p w14:paraId="4D00982B" w14:textId="77777777" w:rsidR="00D70BF1" w:rsidRPr="002C2E49" w:rsidRDefault="00D70BF1" w:rsidP="00D70BF1">
      <w:pPr>
        <w:spacing w:after="120"/>
        <w:ind w:left="-68"/>
        <w:jc w:val="both"/>
        <w:rPr>
          <w:sz w:val="18"/>
          <w:szCs w:val="18"/>
          <w:lang w:val="it-IT"/>
        </w:rPr>
      </w:pPr>
      <w:r w:rsidRPr="002C2E49">
        <w:rPr>
          <w:sz w:val="18"/>
          <w:szCs w:val="18"/>
          <w:u w:val="single"/>
          <w:lang w:val="it-IT"/>
        </w:rPr>
        <w:t>Committente</w:t>
      </w:r>
      <w:r w:rsidRPr="002C2E49">
        <w:rPr>
          <w:sz w:val="18"/>
          <w:szCs w:val="18"/>
          <w:lang w:val="it-IT"/>
        </w:rPr>
        <w:t xml:space="preserve">, </w:t>
      </w:r>
      <w:r w:rsidRPr="002C2E49">
        <w:rPr>
          <w:sz w:val="18"/>
          <w:szCs w:val="18"/>
          <w:u w:val="single"/>
          <w:lang w:val="it-IT"/>
        </w:rPr>
        <w:t>denominazione dell’opera</w:t>
      </w:r>
      <w:r w:rsidRPr="002C2E49">
        <w:rPr>
          <w:sz w:val="18"/>
          <w:szCs w:val="18"/>
          <w:lang w:val="it-IT"/>
        </w:rPr>
        <w:t xml:space="preserve">, </w:t>
      </w:r>
      <w:r w:rsidRPr="002C2E49">
        <w:rPr>
          <w:sz w:val="18"/>
          <w:szCs w:val="18"/>
          <w:u w:val="single"/>
          <w:lang w:val="it-IT"/>
        </w:rPr>
        <w:t>professionista esecutore</w:t>
      </w:r>
      <w:r w:rsidRPr="002C2E49">
        <w:rPr>
          <w:sz w:val="18"/>
          <w:szCs w:val="18"/>
          <w:lang w:val="it-IT"/>
        </w:rPr>
        <w:t xml:space="preserve">, </w:t>
      </w:r>
      <w:r w:rsidRPr="002C2E49">
        <w:rPr>
          <w:sz w:val="18"/>
          <w:szCs w:val="18"/>
          <w:u w:val="single"/>
          <w:lang w:val="it-IT"/>
        </w:rPr>
        <w:t>importo lavori nella rispettiva classe</w:t>
      </w:r>
      <w:r w:rsidRPr="002C2E49">
        <w:rPr>
          <w:sz w:val="18"/>
          <w:szCs w:val="18"/>
          <w:lang w:val="it-IT"/>
        </w:rPr>
        <w:t xml:space="preserve">, </w:t>
      </w:r>
      <w:r w:rsidRPr="002C2E49">
        <w:rPr>
          <w:sz w:val="18"/>
          <w:szCs w:val="18"/>
          <w:u w:val="single"/>
          <w:lang w:val="it-IT"/>
        </w:rPr>
        <w:t>anno di ultimazione ed approvazione dei servizi svolti</w:t>
      </w:r>
      <w:r w:rsidRPr="002C2E49">
        <w:rPr>
          <w:sz w:val="18"/>
          <w:szCs w:val="18"/>
          <w:lang w:val="it-IT"/>
        </w:rPr>
        <w:t xml:space="preserve"> (quest’ultima indicazione è richiesta solo in caso di servizi svolti per committenti pubblici);</w:t>
      </w:r>
    </w:p>
    <w:p w14:paraId="2ADA985E" w14:textId="77777777" w:rsidR="00D70BF1" w:rsidRPr="002C2E49" w:rsidRDefault="00D70BF1" w:rsidP="00D70BF1">
      <w:pPr>
        <w:spacing w:after="120"/>
        <w:ind w:left="-68"/>
        <w:jc w:val="both"/>
        <w:rPr>
          <w:strike/>
          <w:sz w:val="18"/>
          <w:szCs w:val="18"/>
          <w:lang w:val="it-IT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605"/>
        <w:gridCol w:w="1507"/>
        <w:gridCol w:w="2468"/>
        <w:gridCol w:w="1980"/>
        <w:gridCol w:w="1246"/>
      </w:tblGrid>
      <w:tr w:rsidR="002C2E49" w:rsidRPr="00D332AF" w14:paraId="3B86B581" w14:textId="77777777" w:rsidTr="00B23199">
        <w:tc>
          <w:tcPr>
            <w:tcW w:w="828" w:type="dxa"/>
            <w:shd w:val="clear" w:color="auto" w:fill="auto"/>
            <w:vAlign w:val="center"/>
          </w:tcPr>
          <w:p w14:paraId="1F141376" w14:textId="77777777" w:rsidR="00D70BF1" w:rsidRPr="002C2E49" w:rsidRDefault="00D70BF1" w:rsidP="007C5BFE">
            <w:pPr>
              <w:jc w:val="center"/>
              <w:rPr>
                <w:sz w:val="18"/>
                <w:szCs w:val="18"/>
              </w:rPr>
            </w:pPr>
            <w:r w:rsidRPr="002C2E49">
              <w:rPr>
                <w:sz w:val="18"/>
                <w:szCs w:val="18"/>
              </w:rPr>
              <w:t>Codice ID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603B4A04" w14:textId="77777777" w:rsidR="00D70BF1" w:rsidRPr="002C2E49" w:rsidRDefault="00D70BF1" w:rsidP="007C5BFE">
            <w:pPr>
              <w:jc w:val="center"/>
              <w:rPr>
                <w:sz w:val="18"/>
                <w:szCs w:val="18"/>
              </w:rPr>
            </w:pPr>
            <w:r w:rsidRPr="002C2E49">
              <w:rPr>
                <w:sz w:val="18"/>
                <w:szCs w:val="18"/>
              </w:rPr>
              <w:t>Committente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5D93657A" w14:textId="77777777" w:rsidR="00D70BF1" w:rsidRPr="002C2E49" w:rsidRDefault="00D70BF1" w:rsidP="007C5BFE">
            <w:pPr>
              <w:jc w:val="center"/>
              <w:rPr>
                <w:sz w:val="18"/>
                <w:szCs w:val="18"/>
              </w:rPr>
            </w:pPr>
            <w:r w:rsidRPr="002C2E49">
              <w:rPr>
                <w:sz w:val="18"/>
                <w:szCs w:val="18"/>
              </w:rPr>
              <w:t>denominazione</w:t>
            </w:r>
            <w:r w:rsidRPr="002C2E49">
              <w:rPr>
                <w:sz w:val="18"/>
                <w:szCs w:val="18"/>
              </w:rPr>
              <w:br/>
            </w:r>
            <w:proofErr w:type="gramStart"/>
            <w:r w:rsidRPr="002C2E49">
              <w:rPr>
                <w:sz w:val="18"/>
                <w:szCs w:val="18"/>
              </w:rPr>
              <w:t>dell‘</w:t>
            </w:r>
            <w:proofErr w:type="gramEnd"/>
            <w:r w:rsidRPr="002C2E49">
              <w:rPr>
                <w:sz w:val="18"/>
                <w:szCs w:val="18"/>
              </w:rPr>
              <w:t>opera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7AA8D3FB" w14:textId="77777777" w:rsidR="00D70BF1" w:rsidRPr="002C2E49" w:rsidRDefault="00D70BF1" w:rsidP="007C5BFE">
            <w:pPr>
              <w:jc w:val="center"/>
              <w:rPr>
                <w:sz w:val="18"/>
                <w:szCs w:val="18"/>
              </w:rPr>
            </w:pPr>
            <w:r w:rsidRPr="002C2E49">
              <w:rPr>
                <w:sz w:val="18"/>
                <w:szCs w:val="18"/>
              </w:rPr>
              <w:t>Professionista esecutore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9D93C25" w14:textId="77777777" w:rsidR="00D70BF1" w:rsidRPr="002C2E49" w:rsidRDefault="00D70BF1" w:rsidP="007C5BFE">
            <w:pPr>
              <w:jc w:val="center"/>
              <w:rPr>
                <w:sz w:val="18"/>
                <w:szCs w:val="18"/>
              </w:rPr>
            </w:pPr>
            <w:r w:rsidRPr="002C2E49">
              <w:rPr>
                <w:sz w:val="18"/>
                <w:szCs w:val="18"/>
              </w:rPr>
              <w:t>Importo lavori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5DE529F0" w14:textId="77777777" w:rsidR="00D70BF1" w:rsidRPr="002C2E49" w:rsidRDefault="00D70BF1" w:rsidP="007C5BFE">
            <w:pPr>
              <w:jc w:val="center"/>
              <w:rPr>
                <w:sz w:val="18"/>
                <w:szCs w:val="18"/>
                <w:lang w:val="it-IT"/>
              </w:rPr>
            </w:pPr>
            <w:r w:rsidRPr="002C2E49">
              <w:rPr>
                <w:sz w:val="18"/>
                <w:szCs w:val="18"/>
                <w:lang w:val="it-IT"/>
              </w:rPr>
              <w:t>Anno di ultimazione ed approvazione del servizio svolto</w:t>
            </w:r>
          </w:p>
        </w:tc>
      </w:tr>
      <w:tr w:rsidR="002C2E49" w:rsidRPr="002C2E49" w14:paraId="69FA532A" w14:textId="77777777" w:rsidTr="00B23199">
        <w:tc>
          <w:tcPr>
            <w:tcW w:w="828" w:type="dxa"/>
            <w:shd w:val="clear" w:color="auto" w:fill="auto"/>
          </w:tcPr>
          <w:p w14:paraId="39EDDD1F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605" w:type="dxa"/>
            <w:shd w:val="clear" w:color="auto" w:fill="auto"/>
          </w:tcPr>
          <w:p w14:paraId="7548BE22" w14:textId="77777777" w:rsidR="00D70BF1" w:rsidRPr="002C2E49" w:rsidRDefault="00B23199" w:rsidP="007C5BFE">
            <w:pPr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507" w:type="dxa"/>
            <w:shd w:val="clear" w:color="auto" w:fill="auto"/>
          </w:tcPr>
          <w:p w14:paraId="02B31052" w14:textId="77777777" w:rsidR="00D70BF1" w:rsidRPr="002C2E49" w:rsidRDefault="00B23199" w:rsidP="007C5BFE">
            <w:pPr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2468" w:type="dxa"/>
            <w:shd w:val="clear" w:color="auto" w:fill="auto"/>
          </w:tcPr>
          <w:p w14:paraId="2A85D7E8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980" w:type="dxa"/>
            <w:shd w:val="clear" w:color="auto" w:fill="auto"/>
          </w:tcPr>
          <w:p w14:paraId="6BB8A903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246" w:type="dxa"/>
            <w:shd w:val="clear" w:color="auto" w:fill="auto"/>
          </w:tcPr>
          <w:p w14:paraId="2638BEBE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</w:tr>
      <w:tr w:rsidR="002C2E49" w:rsidRPr="002C2E49" w14:paraId="57BE5461" w14:textId="77777777" w:rsidTr="00B23199">
        <w:tc>
          <w:tcPr>
            <w:tcW w:w="828" w:type="dxa"/>
            <w:shd w:val="clear" w:color="auto" w:fill="auto"/>
          </w:tcPr>
          <w:p w14:paraId="435571C9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605" w:type="dxa"/>
            <w:shd w:val="clear" w:color="auto" w:fill="auto"/>
          </w:tcPr>
          <w:p w14:paraId="3FFB0BB4" w14:textId="77777777" w:rsidR="00D70BF1" w:rsidRPr="002C2E49" w:rsidRDefault="00B23199" w:rsidP="007C5BFE">
            <w:pPr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507" w:type="dxa"/>
            <w:shd w:val="clear" w:color="auto" w:fill="auto"/>
          </w:tcPr>
          <w:p w14:paraId="1CFCD082" w14:textId="77777777" w:rsidR="00D70BF1" w:rsidRPr="002C2E49" w:rsidRDefault="00B23199" w:rsidP="007C5BFE">
            <w:pPr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2468" w:type="dxa"/>
            <w:shd w:val="clear" w:color="auto" w:fill="auto"/>
          </w:tcPr>
          <w:p w14:paraId="29D7D615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980" w:type="dxa"/>
            <w:shd w:val="clear" w:color="auto" w:fill="auto"/>
          </w:tcPr>
          <w:p w14:paraId="583CA8B6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  <w:tc>
          <w:tcPr>
            <w:tcW w:w="1246" w:type="dxa"/>
            <w:shd w:val="clear" w:color="auto" w:fill="auto"/>
          </w:tcPr>
          <w:p w14:paraId="2A213A17" w14:textId="77777777" w:rsidR="00D70BF1" w:rsidRPr="002C2E49" w:rsidRDefault="00B23199" w:rsidP="007C5BFE">
            <w:pPr>
              <w:jc w:val="center"/>
              <w:rPr>
                <w:lang w:val="it-IT"/>
              </w:rPr>
            </w:pPr>
            <w:r w:rsidRPr="002C2E49">
              <w:rPr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lang w:val="it-IT"/>
              </w:rPr>
              <w:instrText xml:space="preserve"> FORMTEXT </w:instrText>
            </w:r>
            <w:r w:rsidRPr="002C2E49">
              <w:rPr>
                <w:lang w:val="it-IT"/>
              </w:rPr>
            </w:r>
            <w:r w:rsidRPr="002C2E49">
              <w:rPr>
                <w:lang w:val="it-IT"/>
              </w:rPr>
              <w:fldChar w:fldCharType="separate"/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t> </w:t>
            </w:r>
            <w:r w:rsidRPr="002C2E49">
              <w:rPr>
                <w:lang w:val="it-IT"/>
              </w:rPr>
              <w:fldChar w:fldCharType="end"/>
            </w:r>
          </w:p>
        </w:tc>
      </w:tr>
    </w:tbl>
    <w:p w14:paraId="3BB7E6C7" w14:textId="3B7CACB2" w:rsidR="00D70BF1" w:rsidRPr="002C2E49" w:rsidRDefault="00D70BF1" w:rsidP="00D70BF1">
      <w:pPr>
        <w:rPr>
          <w:lang w:val="it-IT"/>
        </w:rPr>
      </w:pPr>
    </w:p>
    <w:p w14:paraId="191D3C75" w14:textId="77777777" w:rsidR="00D70BF1" w:rsidRPr="002C2E49" w:rsidRDefault="00D70BF1" w:rsidP="00D70BF1">
      <w:pPr>
        <w:rPr>
          <w:lang w:val="it-IT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5"/>
      </w:tblGrid>
      <w:tr w:rsidR="002C2E49" w:rsidRPr="00D332AF" w14:paraId="364E86E5" w14:textId="77777777" w:rsidTr="007C5BFE">
        <w:tc>
          <w:tcPr>
            <w:tcW w:w="10099" w:type="dxa"/>
            <w:shd w:val="clear" w:color="auto" w:fill="auto"/>
          </w:tcPr>
          <w:p w14:paraId="05971E2F" w14:textId="77777777" w:rsidR="00D70BF1" w:rsidRPr="002C2E49" w:rsidRDefault="00363F72" w:rsidP="007C5BFE">
            <w:pPr>
              <w:widowControl w:val="0"/>
              <w:spacing w:before="60" w:after="60"/>
              <w:jc w:val="center"/>
              <w:rPr>
                <w:b/>
                <w:lang w:val="it-IT"/>
              </w:rPr>
            </w:pPr>
            <w:r w:rsidRPr="002C2E49">
              <w:rPr>
                <w:b/>
                <w:lang w:val="it-IT"/>
              </w:rPr>
              <w:t>Indicazione dei nomi e delle qualifiche professionali delle risorse/persone fisiche messe a disposizione del concorrente dal soggetto ausiliario</w:t>
            </w:r>
          </w:p>
          <w:p w14:paraId="116DA48E" w14:textId="77777777" w:rsidR="0084126D" w:rsidRPr="002C2E49" w:rsidRDefault="0084126D" w:rsidP="007C5BFE">
            <w:pPr>
              <w:widowControl w:val="0"/>
              <w:spacing w:before="60" w:after="60"/>
              <w:jc w:val="center"/>
              <w:rPr>
                <w:b/>
                <w:lang w:val="it-IT"/>
              </w:rPr>
            </w:pPr>
          </w:p>
        </w:tc>
      </w:tr>
    </w:tbl>
    <w:p w14:paraId="7D99D894" w14:textId="77777777" w:rsidR="00D70BF1" w:rsidRPr="002C2E49" w:rsidRDefault="00D70BF1" w:rsidP="00D70BF1">
      <w:pPr>
        <w:spacing w:before="120"/>
        <w:ind w:left="-56" w:right="125"/>
        <w:jc w:val="both"/>
        <w:rPr>
          <w:b/>
          <w:sz w:val="18"/>
          <w:szCs w:val="18"/>
          <w:lang w:val="it-IT"/>
        </w:rPr>
      </w:pPr>
      <w:r w:rsidRPr="002C2E49">
        <w:rPr>
          <w:b/>
          <w:sz w:val="18"/>
          <w:szCs w:val="18"/>
          <w:lang w:val="it-IT"/>
        </w:rPr>
        <w:t>Vanno indicati:</w:t>
      </w:r>
    </w:p>
    <w:p w14:paraId="12169A5B" w14:textId="77777777" w:rsidR="00D70BF1" w:rsidRPr="002C2E49" w:rsidRDefault="00D70BF1" w:rsidP="00D70BF1">
      <w:pPr>
        <w:spacing w:after="120"/>
        <w:ind w:left="-68" w:right="-54"/>
        <w:jc w:val="both"/>
        <w:rPr>
          <w:sz w:val="18"/>
          <w:szCs w:val="18"/>
          <w:lang w:val="it-IT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1"/>
        <w:gridCol w:w="4503"/>
      </w:tblGrid>
      <w:tr w:rsidR="002C2E49" w:rsidRPr="002C2E49" w14:paraId="4E7BAA04" w14:textId="77777777" w:rsidTr="008F293E">
        <w:tc>
          <w:tcPr>
            <w:tcW w:w="5131" w:type="dxa"/>
            <w:shd w:val="clear" w:color="auto" w:fill="auto"/>
            <w:vAlign w:val="center"/>
          </w:tcPr>
          <w:p w14:paraId="082C60D1" w14:textId="77777777" w:rsidR="008F293E" w:rsidRPr="002C2E49" w:rsidRDefault="008F293E" w:rsidP="007C5BFE">
            <w:pPr>
              <w:jc w:val="center"/>
              <w:rPr>
                <w:sz w:val="18"/>
                <w:szCs w:val="18"/>
                <w:lang w:val="it-IT"/>
              </w:rPr>
            </w:pPr>
            <w:r w:rsidRPr="002C2E49">
              <w:rPr>
                <w:sz w:val="18"/>
                <w:szCs w:val="18"/>
                <w:lang w:val="it-IT"/>
              </w:rPr>
              <w:t>Nome della/delle persona/e messa/e a disposizione</w:t>
            </w:r>
          </w:p>
        </w:tc>
        <w:tc>
          <w:tcPr>
            <w:tcW w:w="4503" w:type="dxa"/>
            <w:shd w:val="clear" w:color="auto" w:fill="auto"/>
            <w:vAlign w:val="center"/>
          </w:tcPr>
          <w:p w14:paraId="298AD78B" w14:textId="77777777" w:rsidR="008F293E" w:rsidRPr="002C2E49" w:rsidRDefault="008F293E" w:rsidP="007C5BFE">
            <w:pPr>
              <w:jc w:val="center"/>
              <w:rPr>
                <w:sz w:val="18"/>
                <w:szCs w:val="18"/>
                <w:lang w:val="de-DE"/>
              </w:rPr>
            </w:pPr>
            <w:r w:rsidRPr="002C2E49">
              <w:rPr>
                <w:sz w:val="18"/>
                <w:szCs w:val="18"/>
              </w:rPr>
              <w:t>Qualifica</w:t>
            </w:r>
            <w:r w:rsidRPr="002C2E49">
              <w:rPr>
                <w:sz w:val="18"/>
                <w:szCs w:val="18"/>
                <w:lang w:val="de-DE"/>
              </w:rPr>
              <w:t xml:space="preserve"> professionale</w:t>
            </w:r>
          </w:p>
        </w:tc>
      </w:tr>
      <w:tr w:rsidR="002C2E49" w:rsidRPr="002C2E49" w14:paraId="2B2A659A" w14:textId="77777777" w:rsidTr="008F293E">
        <w:tc>
          <w:tcPr>
            <w:tcW w:w="5131" w:type="dxa"/>
            <w:shd w:val="clear" w:color="auto" w:fill="auto"/>
          </w:tcPr>
          <w:p w14:paraId="79362FF8" w14:textId="77777777" w:rsidR="008F293E" w:rsidRPr="002C2E49" w:rsidRDefault="00B23199" w:rsidP="007C5BFE">
            <w:pPr>
              <w:rPr>
                <w:szCs w:val="18"/>
                <w:lang w:val="de-DE"/>
              </w:rPr>
            </w:pPr>
            <w:r w:rsidRPr="002C2E49">
              <w:rPr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szCs w:val="18"/>
                <w:lang w:val="it-IT"/>
              </w:rPr>
              <w:instrText xml:space="preserve"> FORMTEXT </w:instrText>
            </w:r>
            <w:r w:rsidRPr="002C2E49">
              <w:rPr>
                <w:szCs w:val="18"/>
                <w:lang w:val="it-IT"/>
              </w:rPr>
            </w:r>
            <w:r w:rsidRPr="002C2E49">
              <w:rPr>
                <w:szCs w:val="18"/>
                <w:lang w:val="it-IT"/>
              </w:rPr>
              <w:fldChar w:fldCharType="separate"/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de-DE"/>
              </w:rPr>
              <w:fldChar w:fldCharType="end"/>
            </w:r>
          </w:p>
        </w:tc>
        <w:tc>
          <w:tcPr>
            <w:tcW w:w="4503" w:type="dxa"/>
            <w:shd w:val="clear" w:color="auto" w:fill="auto"/>
          </w:tcPr>
          <w:p w14:paraId="2EDB391A" w14:textId="77777777" w:rsidR="008F293E" w:rsidRPr="002C2E49" w:rsidRDefault="00B23199" w:rsidP="007C5BFE">
            <w:pPr>
              <w:rPr>
                <w:szCs w:val="18"/>
                <w:lang w:val="de-DE"/>
              </w:rPr>
            </w:pPr>
            <w:r w:rsidRPr="002C2E49">
              <w:rPr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szCs w:val="18"/>
                <w:lang w:val="it-IT"/>
              </w:rPr>
              <w:instrText xml:space="preserve"> FORMTEXT </w:instrText>
            </w:r>
            <w:r w:rsidRPr="002C2E49">
              <w:rPr>
                <w:szCs w:val="18"/>
                <w:lang w:val="it-IT"/>
              </w:rPr>
            </w:r>
            <w:r w:rsidRPr="002C2E49">
              <w:rPr>
                <w:szCs w:val="18"/>
                <w:lang w:val="it-IT"/>
              </w:rPr>
              <w:fldChar w:fldCharType="separate"/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de-DE"/>
              </w:rPr>
              <w:fldChar w:fldCharType="end"/>
            </w:r>
          </w:p>
        </w:tc>
      </w:tr>
      <w:tr w:rsidR="002C2E49" w:rsidRPr="002C2E49" w14:paraId="16982149" w14:textId="77777777" w:rsidTr="008F293E">
        <w:tc>
          <w:tcPr>
            <w:tcW w:w="5131" w:type="dxa"/>
            <w:shd w:val="clear" w:color="auto" w:fill="auto"/>
          </w:tcPr>
          <w:p w14:paraId="14887F8B" w14:textId="77777777" w:rsidR="008F293E" w:rsidRPr="002C2E49" w:rsidRDefault="00B23199" w:rsidP="007C5BFE">
            <w:pPr>
              <w:rPr>
                <w:szCs w:val="18"/>
                <w:lang w:val="de-DE"/>
              </w:rPr>
            </w:pPr>
            <w:r w:rsidRPr="002C2E49">
              <w:rPr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szCs w:val="18"/>
                <w:lang w:val="it-IT"/>
              </w:rPr>
              <w:instrText xml:space="preserve"> FORMTEXT </w:instrText>
            </w:r>
            <w:r w:rsidRPr="002C2E49">
              <w:rPr>
                <w:szCs w:val="18"/>
                <w:lang w:val="it-IT"/>
              </w:rPr>
            </w:r>
            <w:r w:rsidRPr="002C2E49">
              <w:rPr>
                <w:szCs w:val="18"/>
                <w:lang w:val="it-IT"/>
              </w:rPr>
              <w:fldChar w:fldCharType="separate"/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de-DE"/>
              </w:rPr>
              <w:fldChar w:fldCharType="end"/>
            </w:r>
          </w:p>
        </w:tc>
        <w:tc>
          <w:tcPr>
            <w:tcW w:w="4503" w:type="dxa"/>
            <w:shd w:val="clear" w:color="auto" w:fill="auto"/>
          </w:tcPr>
          <w:p w14:paraId="5391AC9F" w14:textId="77777777" w:rsidR="008F293E" w:rsidRPr="002C2E49" w:rsidRDefault="00B23199" w:rsidP="007C5BFE">
            <w:pPr>
              <w:rPr>
                <w:szCs w:val="18"/>
                <w:lang w:val="de-DE"/>
              </w:rPr>
            </w:pPr>
            <w:r w:rsidRPr="002C2E49">
              <w:rPr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szCs w:val="18"/>
                <w:lang w:val="it-IT"/>
              </w:rPr>
              <w:instrText xml:space="preserve"> FORMTEXT </w:instrText>
            </w:r>
            <w:r w:rsidRPr="002C2E49">
              <w:rPr>
                <w:szCs w:val="18"/>
                <w:lang w:val="it-IT"/>
              </w:rPr>
            </w:r>
            <w:r w:rsidRPr="002C2E49">
              <w:rPr>
                <w:szCs w:val="18"/>
                <w:lang w:val="it-IT"/>
              </w:rPr>
              <w:fldChar w:fldCharType="separate"/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de-DE"/>
              </w:rPr>
              <w:fldChar w:fldCharType="end"/>
            </w:r>
          </w:p>
        </w:tc>
      </w:tr>
      <w:tr w:rsidR="002C2E49" w:rsidRPr="002C2E49" w14:paraId="3B7D951A" w14:textId="77777777" w:rsidTr="008F293E">
        <w:tc>
          <w:tcPr>
            <w:tcW w:w="5131" w:type="dxa"/>
            <w:shd w:val="clear" w:color="auto" w:fill="auto"/>
          </w:tcPr>
          <w:p w14:paraId="6541B8F8" w14:textId="77777777" w:rsidR="008F293E" w:rsidRPr="002C2E49" w:rsidRDefault="00B23199" w:rsidP="007C5BFE">
            <w:pPr>
              <w:rPr>
                <w:szCs w:val="18"/>
                <w:lang w:val="de-DE"/>
              </w:rPr>
            </w:pPr>
            <w:r w:rsidRPr="002C2E49">
              <w:rPr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szCs w:val="18"/>
                <w:lang w:val="it-IT"/>
              </w:rPr>
              <w:instrText xml:space="preserve"> FORMTEXT </w:instrText>
            </w:r>
            <w:r w:rsidRPr="002C2E49">
              <w:rPr>
                <w:szCs w:val="18"/>
                <w:lang w:val="it-IT"/>
              </w:rPr>
            </w:r>
            <w:r w:rsidRPr="002C2E49">
              <w:rPr>
                <w:szCs w:val="18"/>
                <w:lang w:val="it-IT"/>
              </w:rPr>
              <w:fldChar w:fldCharType="separate"/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de-DE"/>
              </w:rPr>
              <w:fldChar w:fldCharType="end"/>
            </w:r>
          </w:p>
        </w:tc>
        <w:tc>
          <w:tcPr>
            <w:tcW w:w="4503" w:type="dxa"/>
            <w:shd w:val="clear" w:color="auto" w:fill="auto"/>
          </w:tcPr>
          <w:p w14:paraId="2561FEED" w14:textId="77777777" w:rsidR="008F293E" w:rsidRPr="002C2E49" w:rsidRDefault="00B23199" w:rsidP="007C5BFE">
            <w:pPr>
              <w:rPr>
                <w:szCs w:val="18"/>
                <w:lang w:val="de-DE"/>
              </w:rPr>
            </w:pPr>
            <w:r w:rsidRPr="002C2E49">
              <w:rPr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C2E49">
              <w:rPr>
                <w:szCs w:val="18"/>
                <w:lang w:val="it-IT"/>
              </w:rPr>
              <w:instrText xml:space="preserve"> FORMTEXT </w:instrText>
            </w:r>
            <w:r w:rsidRPr="002C2E49">
              <w:rPr>
                <w:szCs w:val="18"/>
                <w:lang w:val="it-IT"/>
              </w:rPr>
            </w:r>
            <w:r w:rsidRPr="002C2E49">
              <w:rPr>
                <w:szCs w:val="18"/>
                <w:lang w:val="it-IT"/>
              </w:rPr>
              <w:fldChar w:fldCharType="separate"/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it-IT"/>
              </w:rPr>
              <w:t> </w:t>
            </w:r>
            <w:r w:rsidRPr="002C2E49">
              <w:rPr>
                <w:szCs w:val="18"/>
                <w:lang w:val="de-DE"/>
              </w:rPr>
              <w:fldChar w:fldCharType="end"/>
            </w:r>
          </w:p>
        </w:tc>
      </w:tr>
    </w:tbl>
    <w:p w14:paraId="5BCDD977" w14:textId="77777777" w:rsidR="00D70BF1" w:rsidRPr="002C2E49" w:rsidRDefault="00D70BF1" w:rsidP="00D70BF1"/>
    <w:p w14:paraId="5AC7CCE8" w14:textId="77777777" w:rsidR="00E34BAD" w:rsidRPr="002C2E49" w:rsidRDefault="00E34BAD" w:rsidP="00D70BF1"/>
    <w:p w14:paraId="3E0CCA4E" w14:textId="77777777" w:rsidR="00E34BAD" w:rsidRPr="005301D7" w:rsidRDefault="00E34BAD" w:rsidP="00D70BF1"/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AA7A20" w:rsidRPr="001C71EC" w14:paraId="797EE723" w14:textId="77777777" w:rsidTr="007C5BFE">
        <w:trPr>
          <w:trHeight w:val="224"/>
        </w:trPr>
        <w:tc>
          <w:tcPr>
            <w:tcW w:w="9879" w:type="dxa"/>
            <w:shd w:val="clear" w:color="auto" w:fill="auto"/>
          </w:tcPr>
          <w:p w14:paraId="0BB9ED01" w14:textId="77777777" w:rsidR="00AA7A20" w:rsidRDefault="008F293E" w:rsidP="007C5BFE">
            <w:pPr>
              <w:spacing w:line="360" w:lineRule="auto"/>
              <w:jc w:val="center"/>
              <w:rPr>
                <w:b/>
                <w:caps/>
                <w:lang w:val="it-IT"/>
              </w:rPr>
            </w:pPr>
            <w:r w:rsidRPr="005301D7">
              <w:rPr>
                <w:b/>
                <w:caps/>
                <w:lang w:val="it-IT"/>
              </w:rPr>
              <w:t>Avvertenza</w:t>
            </w:r>
          </w:p>
          <w:p w14:paraId="353EDE41" w14:textId="2A2D0CC6" w:rsidR="00E34BAD" w:rsidRPr="005301D7" w:rsidRDefault="00E34BAD" w:rsidP="00E34BAD">
            <w:pPr>
              <w:rPr>
                <w:sz w:val="18"/>
                <w:szCs w:val="18"/>
                <w:lang w:val="it-IT"/>
              </w:rPr>
            </w:pPr>
            <w:r w:rsidRPr="005301D7">
              <w:rPr>
                <w:sz w:val="18"/>
                <w:szCs w:val="18"/>
                <w:lang w:val="it-IT"/>
              </w:rPr>
              <w:t xml:space="preserve">Si ricorda che ai sensi dell’art. 89 comma 1 </w:t>
            </w:r>
            <w:r w:rsidR="00D57605">
              <w:rPr>
                <w:sz w:val="18"/>
                <w:szCs w:val="18"/>
                <w:lang w:val="it-IT"/>
              </w:rPr>
              <w:t xml:space="preserve">del </w:t>
            </w:r>
            <w:r w:rsidR="00AD75EE">
              <w:rPr>
                <w:sz w:val="18"/>
                <w:szCs w:val="18"/>
                <w:lang w:val="it-IT"/>
              </w:rPr>
              <w:t>D.Lgs. 50/2016,</w:t>
            </w:r>
            <w:r w:rsidRPr="005301D7">
              <w:rPr>
                <w:sz w:val="18"/>
                <w:szCs w:val="18"/>
                <w:lang w:val="it-IT"/>
              </w:rPr>
              <w:t xml:space="preserve"> per quanto riguarda i criteri relativi all’indicazione dei titoli di studio e professionali di cui all’allegato XVII, parte II, lettera f), o alle esperienze professionali pertinenti, gli operatori economici possono avvalersi delle capacità di altri soggetti solo se questi ultimi eseguono direttamente i servizi per cui tali capacità sono richieste.</w:t>
            </w:r>
          </w:p>
          <w:p w14:paraId="47E12480" w14:textId="405E4BBE" w:rsidR="00E34BAD" w:rsidRPr="005301D7" w:rsidRDefault="00D332AF" w:rsidP="00D332AF">
            <w:pPr>
              <w:tabs>
                <w:tab w:val="left" w:pos="6210"/>
              </w:tabs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ab/>
            </w:r>
            <w:bookmarkStart w:id="8" w:name="_GoBack"/>
            <w:bookmarkEnd w:id="8"/>
          </w:p>
          <w:p w14:paraId="234227E1" w14:textId="39CD7E96" w:rsidR="00E34BAD" w:rsidRPr="005301D7" w:rsidRDefault="00E34BAD" w:rsidP="00E34BAD">
            <w:pPr>
              <w:jc w:val="both"/>
              <w:rPr>
                <w:sz w:val="18"/>
                <w:szCs w:val="18"/>
                <w:lang w:val="it-IT" w:eastAsia="de-DE"/>
              </w:rPr>
            </w:pPr>
            <w:r w:rsidRPr="005301D7">
              <w:rPr>
                <w:sz w:val="18"/>
                <w:szCs w:val="18"/>
                <w:lang w:val="it-IT" w:eastAsia="de-DE"/>
              </w:rPr>
              <w:t>Si specifica che i requisiti speciali di natura tecnico-professionale di cui all</w:t>
            </w:r>
            <w:r w:rsidR="00D57605">
              <w:rPr>
                <w:sz w:val="18"/>
                <w:szCs w:val="18"/>
                <w:lang w:val="it-IT" w:eastAsia="de-DE"/>
              </w:rPr>
              <w:t xml:space="preserve">´art. 83 comma 1 lettera c) del </w:t>
            </w:r>
            <w:r w:rsidR="00AD75EE">
              <w:rPr>
                <w:sz w:val="18"/>
                <w:szCs w:val="18"/>
                <w:lang w:val="it-IT" w:eastAsia="de-DE"/>
              </w:rPr>
              <w:t>D.Lgs. 50/2016,</w:t>
            </w:r>
            <w:r w:rsidR="00D57605">
              <w:rPr>
                <w:sz w:val="18"/>
                <w:szCs w:val="18"/>
                <w:lang w:val="it-IT" w:eastAsia="de-DE"/>
              </w:rPr>
              <w:t xml:space="preserve"> </w:t>
            </w:r>
            <w:r w:rsidRPr="005301D7">
              <w:rPr>
                <w:sz w:val="18"/>
                <w:szCs w:val="18"/>
                <w:lang w:val="it-IT" w:eastAsia="de-DE"/>
              </w:rPr>
              <w:t>quali ad esempio i requisiti speciali di cui al paragrafo lett. A (servizi tecnici) e B (servizi di punta) sono considerati esperienze professionali pertinenti</w:t>
            </w:r>
            <w:r w:rsidRPr="00073323">
              <w:rPr>
                <w:sz w:val="18"/>
                <w:szCs w:val="18"/>
                <w:lang w:val="it-IT"/>
              </w:rPr>
              <w:t xml:space="preserve"> </w:t>
            </w:r>
            <w:r w:rsidRPr="005301D7">
              <w:rPr>
                <w:b/>
                <w:sz w:val="18"/>
                <w:szCs w:val="18"/>
                <w:u w:val="single"/>
                <w:lang w:val="it-IT" w:eastAsia="de-DE"/>
              </w:rPr>
              <w:t xml:space="preserve">con conseguente obbligo per i soggetti – persone fisiche messe a disposizione </w:t>
            </w:r>
            <w:proofErr w:type="gramStart"/>
            <w:r w:rsidRPr="005301D7">
              <w:rPr>
                <w:b/>
                <w:sz w:val="18"/>
                <w:szCs w:val="18"/>
                <w:u w:val="single"/>
                <w:lang w:val="it-IT" w:eastAsia="de-DE"/>
              </w:rPr>
              <w:t>dall´ausiliaria</w:t>
            </w:r>
            <w:proofErr w:type="gramEnd"/>
            <w:r w:rsidRPr="005301D7">
              <w:rPr>
                <w:b/>
                <w:sz w:val="18"/>
                <w:szCs w:val="18"/>
                <w:u w:val="single"/>
                <w:lang w:val="it-IT" w:eastAsia="de-DE"/>
              </w:rPr>
              <w:t xml:space="preserve"> di eseguire direttamente e personalmente il servizio per cui è richiesto il requisito</w:t>
            </w:r>
            <w:r w:rsidRPr="005301D7">
              <w:rPr>
                <w:sz w:val="18"/>
                <w:szCs w:val="18"/>
                <w:lang w:val="it-IT" w:eastAsia="de-DE"/>
              </w:rPr>
              <w:t>.</w:t>
            </w:r>
          </w:p>
          <w:p w14:paraId="3C00B35D" w14:textId="77777777" w:rsidR="00E34BAD" w:rsidRPr="005301D7" w:rsidRDefault="00E34BAD" w:rsidP="00E34BAD">
            <w:pPr>
              <w:jc w:val="both"/>
              <w:rPr>
                <w:sz w:val="18"/>
                <w:szCs w:val="18"/>
                <w:lang w:val="it-IT" w:eastAsia="de-DE"/>
              </w:rPr>
            </w:pPr>
          </w:p>
          <w:p w14:paraId="01EDBB59" w14:textId="77777777" w:rsidR="00E34BAD" w:rsidRPr="005301D7" w:rsidRDefault="00E34BAD" w:rsidP="00E34BAD">
            <w:pPr>
              <w:jc w:val="both"/>
              <w:rPr>
                <w:b/>
                <w:sz w:val="18"/>
                <w:szCs w:val="18"/>
                <w:lang w:val="it-IT" w:eastAsia="de-DE"/>
              </w:rPr>
            </w:pPr>
            <w:r w:rsidRPr="005301D7">
              <w:rPr>
                <w:b/>
                <w:sz w:val="18"/>
                <w:szCs w:val="18"/>
                <w:u w:val="single"/>
                <w:lang w:val="it-IT" w:eastAsia="de-DE"/>
              </w:rPr>
              <w:t xml:space="preserve">Nell´Allegato A1 ter e nel contratto di avvalimento devono essere quindi indicate le risorse – persone fisiche che l´ausiliario mette a disposizione dell´ausiliato e lo specifico obbligo per le stesse di eseguire personalmente i </w:t>
            </w:r>
            <w:proofErr w:type="gramStart"/>
            <w:r w:rsidRPr="005301D7">
              <w:rPr>
                <w:b/>
                <w:sz w:val="18"/>
                <w:szCs w:val="18"/>
                <w:u w:val="single"/>
                <w:lang w:val="it-IT" w:eastAsia="de-DE"/>
              </w:rPr>
              <w:t>servizi  per</w:t>
            </w:r>
            <w:proofErr w:type="gramEnd"/>
            <w:r w:rsidRPr="005301D7">
              <w:rPr>
                <w:b/>
                <w:sz w:val="18"/>
                <w:szCs w:val="18"/>
                <w:u w:val="single"/>
                <w:lang w:val="it-IT" w:eastAsia="de-DE"/>
              </w:rPr>
              <w:t xml:space="preserve"> i quali è richiesto il requisito oggetto di avvalimento.</w:t>
            </w:r>
          </w:p>
          <w:p w14:paraId="031C8DF7" w14:textId="77777777" w:rsidR="00E34BAD" w:rsidRPr="005301D7" w:rsidRDefault="00E34BAD" w:rsidP="00E34BAD">
            <w:pPr>
              <w:spacing w:line="360" w:lineRule="auto"/>
              <w:rPr>
                <w:b/>
                <w:caps/>
                <w:lang w:val="it-IT"/>
              </w:rPr>
            </w:pPr>
          </w:p>
        </w:tc>
      </w:tr>
    </w:tbl>
    <w:p w14:paraId="3EE0557E" w14:textId="77777777" w:rsidR="00B00A35" w:rsidRPr="005301D7" w:rsidRDefault="00B00A35" w:rsidP="00D70BF1">
      <w:pPr>
        <w:widowControl w:val="0"/>
        <w:jc w:val="both"/>
        <w:rPr>
          <w:lang w:val="it-IT"/>
        </w:rPr>
      </w:pPr>
    </w:p>
    <w:p w14:paraId="3F3C9ABD" w14:textId="65AC01D4" w:rsidR="00D57605" w:rsidRDefault="00D57605">
      <w:pPr>
        <w:suppressAutoHyphens w:val="0"/>
        <w:spacing w:after="160" w:line="259" w:lineRule="auto"/>
        <w:rPr>
          <w:lang w:val="it-IT"/>
        </w:rPr>
      </w:pPr>
      <w:r>
        <w:rPr>
          <w:lang w:val="it-IT"/>
        </w:rPr>
        <w:br w:type="page"/>
      </w:r>
    </w:p>
    <w:p w14:paraId="130927F1" w14:textId="77777777" w:rsidR="0084126D" w:rsidRPr="005301D7" w:rsidRDefault="0084126D" w:rsidP="00D57605">
      <w:pPr>
        <w:widowControl w:val="0"/>
        <w:jc w:val="center"/>
        <w:rPr>
          <w:b/>
          <w:bCs/>
          <w:lang w:val="it-IT"/>
        </w:rPr>
      </w:pPr>
      <w:r w:rsidRPr="005301D7">
        <w:rPr>
          <w:b/>
          <w:bCs/>
          <w:lang w:val="it-IT"/>
        </w:rPr>
        <w:lastRenderedPageBreak/>
        <w:t>E DICHIARA</w:t>
      </w:r>
    </w:p>
    <w:p w14:paraId="614E15E0" w14:textId="77777777" w:rsidR="0084126D" w:rsidRPr="005301D7" w:rsidRDefault="0084126D" w:rsidP="0084126D">
      <w:pPr>
        <w:widowControl w:val="0"/>
        <w:jc w:val="center"/>
        <w:rPr>
          <w:b/>
          <w:bCs/>
          <w:lang w:val="it-IT"/>
        </w:rPr>
      </w:pPr>
    </w:p>
    <w:p w14:paraId="0BAA1D9A" w14:textId="77777777" w:rsidR="00B00A35" w:rsidRPr="005301D7" w:rsidRDefault="00B00A35" w:rsidP="00D70BF1">
      <w:pPr>
        <w:widowControl w:val="0"/>
        <w:jc w:val="both"/>
        <w:rPr>
          <w:lang w:val="it-IT"/>
        </w:rPr>
      </w:pPr>
    </w:p>
    <w:p w14:paraId="183E4DA7" w14:textId="7DE275A4" w:rsidR="00B00A35" w:rsidRPr="00D17EBD" w:rsidRDefault="0084126D" w:rsidP="002F427C">
      <w:pPr>
        <w:pStyle w:val="Paragrafoelenco"/>
        <w:widowControl w:val="0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sz w:val="18"/>
          <w:szCs w:val="18"/>
          <w:lang w:val="it-IT"/>
        </w:rPr>
      </w:pPr>
      <w:r w:rsidRPr="005301D7">
        <w:rPr>
          <w:sz w:val="18"/>
          <w:szCs w:val="18"/>
          <w:lang w:val="it-IT"/>
        </w:rPr>
        <w:t xml:space="preserve">che il soggetto ausiliario ai sensi dell’art. 89, comma 1, del </w:t>
      </w:r>
      <w:bookmarkStart w:id="9" w:name="_Hlk44925940"/>
      <w:r w:rsidR="008105A8">
        <w:rPr>
          <w:sz w:val="18"/>
          <w:szCs w:val="18"/>
          <w:lang w:val="it-IT"/>
        </w:rPr>
        <w:t>D.Lgs. 50/2016</w:t>
      </w:r>
      <w:r w:rsidRPr="005301D7">
        <w:rPr>
          <w:sz w:val="18"/>
          <w:szCs w:val="18"/>
          <w:lang w:val="it-IT"/>
        </w:rPr>
        <w:t xml:space="preserve"> </w:t>
      </w:r>
      <w:bookmarkEnd w:id="9"/>
      <w:r w:rsidRPr="005301D7">
        <w:rPr>
          <w:sz w:val="18"/>
          <w:szCs w:val="18"/>
          <w:lang w:val="it-IT"/>
        </w:rPr>
        <w:t>è in possesso dei requisiti di ordine general</w:t>
      </w:r>
      <w:r w:rsidR="008105A8">
        <w:rPr>
          <w:sz w:val="18"/>
          <w:szCs w:val="18"/>
          <w:lang w:val="it-IT"/>
        </w:rPr>
        <w:t>e</w:t>
      </w:r>
      <w:r w:rsidR="002F427C">
        <w:rPr>
          <w:sz w:val="18"/>
          <w:szCs w:val="18"/>
          <w:lang w:val="it-IT"/>
        </w:rPr>
        <w:t xml:space="preserve"> </w:t>
      </w:r>
      <w:r w:rsidRPr="005301D7">
        <w:rPr>
          <w:sz w:val="18"/>
          <w:szCs w:val="18"/>
          <w:lang w:val="it-IT"/>
        </w:rPr>
        <w:t xml:space="preserve">e di cui all’art. 80 del </w:t>
      </w:r>
      <w:r w:rsidR="008105A8" w:rsidRPr="008105A8">
        <w:rPr>
          <w:sz w:val="18"/>
          <w:szCs w:val="18"/>
          <w:lang w:val="it-IT"/>
        </w:rPr>
        <w:t xml:space="preserve">D.Lgs. 50/2016 </w:t>
      </w:r>
      <w:r w:rsidRPr="005301D7">
        <w:rPr>
          <w:sz w:val="18"/>
          <w:szCs w:val="18"/>
          <w:lang w:val="it-IT"/>
        </w:rPr>
        <w:t xml:space="preserve">e di quelli indicati nel Disciplinare di gara e che </w:t>
      </w:r>
      <w:r w:rsidRPr="005301D7">
        <w:rPr>
          <w:sz w:val="18"/>
          <w:szCs w:val="18"/>
          <w:lang w:val="it-IT" w:eastAsia="en-US"/>
        </w:rPr>
        <w:t>nei confronti del soggetto ausiliario</w:t>
      </w:r>
      <w:r w:rsidR="008105A8">
        <w:rPr>
          <w:sz w:val="18"/>
          <w:szCs w:val="18"/>
          <w:lang w:val="it-IT" w:eastAsia="en-US"/>
        </w:rPr>
        <w:t>,</w:t>
      </w:r>
      <w:r w:rsidRPr="005301D7">
        <w:rPr>
          <w:sz w:val="18"/>
          <w:szCs w:val="18"/>
          <w:lang w:val="it-IT" w:eastAsia="en-US"/>
        </w:rPr>
        <w:t xml:space="preserve"> del suo legale rappresentante</w:t>
      </w:r>
      <w:r w:rsidRPr="005301D7">
        <w:rPr>
          <w:b/>
          <w:bCs/>
          <w:sz w:val="18"/>
          <w:szCs w:val="18"/>
          <w:lang w:val="it-IT" w:eastAsia="en-US"/>
        </w:rPr>
        <w:t xml:space="preserve"> </w:t>
      </w:r>
      <w:r w:rsidRPr="005301D7">
        <w:rPr>
          <w:sz w:val="18"/>
          <w:szCs w:val="18"/>
          <w:lang w:val="it-IT" w:eastAsia="en-US"/>
        </w:rPr>
        <w:t xml:space="preserve">e nei confronti degli altri soggetti di cui all’art. 80 comma 3 </w:t>
      </w:r>
      <w:r w:rsidR="008105A8" w:rsidRPr="008105A8">
        <w:rPr>
          <w:sz w:val="18"/>
          <w:szCs w:val="18"/>
          <w:lang w:val="it-IT" w:eastAsia="en-US"/>
        </w:rPr>
        <w:t>D.Lgs. 50/2016</w:t>
      </w:r>
      <w:r w:rsidR="008105A8">
        <w:rPr>
          <w:sz w:val="18"/>
          <w:szCs w:val="18"/>
          <w:lang w:val="it-IT" w:eastAsia="en-US"/>
        </w:rPr>
        <w:t>,</w:t>
      </w:r>
      <w:r w:rsidRPr="005301D7">
        <w:rPr>
          <w:sz w:val="18"/>
          <w:szCs w:val="18"/>
          <w:lang w:val="it-IT" w:eastAsia="en-US"/>
        </w:rPr>
        <w:t xml:space="preserve"> </w:t>
      </w:r>
      <w:r w:rsidRPr="005301D7">
        <w:rPr>
          <w:b/>
          <w:bCs/>
          <w:sz w:val="18"/>
          <w:szCs w:val="18"/>
          <w:u w:val="single"/>
          <w:lang w:val="it-IT" w:eastAsia="en-US"/>
        </w:rPr>
        <w:t>non sussiste alcuna delle cause di esclusione</w:t>
      </w:r>
      <w:r w:rsidRPr="005301D7">
        <w:rPr>
          <w:sz w:val="18"/>
          <w:szCs w:val="18"/>
          <w:lang w:val="it-IT" w:eastAsia="en-US"/>
        </w:rPr>
        <w:t xml:space="preserve"> dalle</w:t>
      </w:r>
      <w:r w:rsidRPr="00D17EBD">
        <w:rPr>
          <w:sz w:val="18"/>
          <w:szCs w:val="18"/>
          <w:lang w:val="it-IT" w:eastAsia="en-US"/>
        </w:rPr>
        <w:t xml:space="preserve"> gare d'appalto, secondo quanto previsto dall’art. 80 del </w:t>
      </w:r>
      <w:r w:rsidR="008105A8" w:rsidRPr="008105A8">
        <w:rPr>
          <w:sz w:val="18"/>
          <w:szCs w:val="18"/>
          <w:lang w:val="it-IT" w:eastAsia="en-US"/>
        </w:rPr>
        <w:t>D.Lgs. 50/2016</w:t>
      </w:r>
      <w:r w:rsidRPr="00D17EBD">
        <w:rPr>
          <w:sz w:val="18"/>
          <w:szCs w:val="18"/>
          <w:lang w:val="it-IT" w:eastAsia="en-US"/>
        </w:rPr>
        <w:t>;</w:t>
      </w:r>
    </w:p>
    <w:p w14:paraId="2935B5B1" w14:textId="77777777" w:rsidR="00D17EBD" w:rsidRPr="00D17EBD" w:rsidRDefault="00D17EBD" w:rsidP="00D17EBD">
      <w:pPr>
        <w:pStyle w:val="Paragrafoelenco"/>
        <w:widowControl w:val="0"/>
        <w:jc w:val="both"/>
        <w:rPr>
          <w:sz w:val="18"/>
          <w:szCs w:val="18"/>
          <w:lang w:val="it-IT"/>
        </w:rPr>
      </w:pPr>
    </w:p>
    <w:p w14:paraId="0C881FB8" w14:textId="3990F43B" w:rsidR="00D70BF1" w:rsidRPr="00D17EBD" w:rsidRDefault="0084126D" w:rsidP="007C5BFE">
      <w:pPr>
        <w:pStyle w:val="Paragrafoelenco"/>
        <w:widowControl w:val="0"/>
        <w:numPr>
          <w:ilvl w:val="0"/>
          <w:numId w:val="3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18"/>
          <w:szCs w:val="18"/>
          <w:u w:val="single"/>
          <w:lang w:val="it-IT"/>
        </w:rPr>
      </w:pPr>
      <w:r w:rsidRPr="00D17EBD">
        <w:rPr>
          <w:sz w:val="18"/>
          <w:szCs w:val="18"/>
          <w:lang w:val="it-IT" w:eastAsia="en-US"/>
        </w:rPr>
        <w:t xml:space="preserve">che </w:t>
      </w:r>
      <w:r w:rsidR="00D70BF1" w:rsidRPr="00D17EBD">
        <w:rPr>
          <w:sz w:val="18"/>
          <w:szCs w:val="18"/>
          <w:lang w:val="it-IT"/>
        </w:rPr>
        <w:t xml:space="preserve">il soggetto ausiliario ai sensi dell’art. 89, comma 1, del </w:t>
      </w:r>
      <w:r w:rsidR="008105A8" w:rsidRPr="008105A8">
        <w:rPr>
          <w:sz w:val="18"/>
          <w:szCs w:val="18"/>
          <w:lang w:val="it-IT"/>
        </w:rPr>
        <w:t xml:space="preserve">D.Lgs. 50/2016 </w:t>
      </w:r>
      <w:r w:rsidR="00D70BF1" w:rsidRPr="00D17EBD">
        <w:rPr>
          <w:sz w:val="18"/>
          <w:szCs w:val="18"/>
          <w:lang w:val="it-IT"/>
        </w:rPr>
        <w:t>si obbliga verso il concorrente e verso la stazione appaltante ovvero ente committente a mettere a disposizione per tutta la durata dell’appalto le risorse previamente indicate di cui è carente il concorrente;</w:t>
      </w:r>
    </w:p>
    <w:p w14:paraId="5D359635" w14:textId="77777777" w:rsidR="00D70BF1" w:rsidRPr="00D17EBD" w:rsidRDefault="00D70BF1" w:rsidP="00D70BF1">
      <w:pPr>
        <w:widowControl w:val="0"/>
        <w:jc w:val="both"/>
        <w:rPr>
          <w:sz w:val="18"/>
          <w:szCs w:val="18"/>
          <w:lang w:val="it-IT"/>
        </w:rPr>
      </w:pPr>
    </w:p>
    <w:p w14:paraId="6BD04A37" w14:textId="233C91FF" w:rsidR="00D70BF1" w:rsidRPr="00D17EBD" w:rsidRDefault="00D70BF1" w:rsidP="00D70BF1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18"/>
          <w:szCs w:val="18"/>
          <w:lang w:val="it-IT"/>
        </w:rPr>
      </w:pPr>
      <w:r w:rsidRPr="00D17EBD">
        <w:rPr>
          <w:sz w:val="18"/>
          <w:szCs w:val="18"/>
          <w:lang w:val="it-IT"/>
        </w:rPr>
        <w:t xml:space="preserve">che il soggetto ausiliario ai sensi dell’art. 89, comma 7, del </w:t>
      </w:r>
      <w:r w:rsidR="008105A8" w:rsidRPr="008105A8">
        <w:rPr>
          <w:sz w:val="18"/>
          <w:szCs w:val="18"/>
          <w:lang w:val="it-IT"/>
        </w:rPr>
        <w:t xml:space="preserve">D.Lgs. 50/2016 </w:t>
      </w:r>
      <w:r w:rsidRPr="00D17EBD">
        <w:rPr>
          <w:sz w:val="18"/>
          <w:szCs w:val="18"/>
          <w:lang w:val="it-IT"/>
        </w:rPr>
        <w:t>non partecipa a sua volta alla stessa gara, né in forma singola, né in forma associata;</w:t>
      </w:r>
    </w:p>
    <w:p w14:paraId="30BC0D74" w14:textId="77777777" w:rsidR="00D70BF1" w:rsidRPr="00D17EBD" w:rsidRDefault="00D70BF1" w:rsidP="00D70BF1">
      <w:pPr>
        <w:widowControl w:val="0"/>
        <w:jc w:val="both"/>
        <w:rPr>
          <w:sz w:val="18"/>
          <w:szCs w:val="18"/>
          <w:lang w:val="it-IT"/>
        </w:rPr>
      </w:pPr>
    </w:p>
    <w:p w14:paraId="395CDD27" w14:textId="77777777" w:rsidR="00D70BF1" w:rsidRPr="00D17EBD" w:rsidRDefault="00D70BF1" w:rsidP="00D70BF1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18"/>
          <w:szCs w:val="18"/>
          <w:lang w:val="it-IT"/>
        </w:rPr>
      </w:pPr>
      <w:r w:rsidRPr="00D17EBD">
        <w:rPr>
          <w:sz w:val="18"/>
          <w:szCs w:val="18"/>
          <w:lang w:val="it-IT"/>
        </w:rPr>
        <w:t>che il soggetto ausiliario accetta integralmente e senza riserva alcuna le condizioni e prescrizioni contenute nel Disciplinare di gara;</w:t>
      </w:r>
    </w:p>
    <w:p w14:paraId="3A9CFBFB" w14:textId="77777777" w:rsidR="00D70BF1" w:rsidRPr="00D17EBD" w:rsidRDefault="00D70BF1" w:rsidP="00D70BF1">
      <w:pPr>
        <w:widowControl w:val="0"/>
        <w:jc w:val="both"/>
        <w:rPr>
          <w:sz w:val="18"/>
          <w:szCs w:val="18"/>
          <w:lang w:val="it-IT"/>
        </w:rPr>
      </w:pPr>
    </w:p>
    <w:p w14:paraId="3204A998" w14:textId="634B1BDB" w:rsidR="00D57605" w:rsidRPr="006A2F33" w:rsidRDefault="00D70BF1" w:rsidP="00D57605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18"/>
          <w:szCs w:val="18"/>
          <w:lang w:val="it-IT"/>
        </w:rPr>
      </w:pPr>
      <w:r w:rsidRPr="00D17EBD">
        <w:rPr>
          <w:sz w:val="18"/>
          <w:szCs w:val="18"/>
          <w:lang w:val="it-IT"/>
        </w:rPr>
        <w:t>che il soggetto ausiliario è consapevole:</w:t>
      </w:r>
    </w:p>
    <w:p w14:paraId="63993DD7" w14:textId="1DC0987B" w:rsidR="00D57605" w:rsidRDefault="00D70BF1" w:rsidP="00D57605">
      <w:pPr>
        <w:widowControl w:val="0"/>
        <w:numPr>
          <w:ilvl w:val="1"/>
          <w:numId w:val="3"/>
        </w:numPr>
        <w:suppressAutoHyphens w:val="0"/>
        <w:jc w:val="both"/>
        <w:rPr>
          <w:sz w:val="18"/>
          <w:szCs w:val="18"/>
          <w:lang w:val="it-IT"/>
        </w:rPr>
      </w:pPr>
      <w:r w:rsidRPr="00D57605">
        <w:rPr>
          <w:sz w:val="18"/>
          <w:szCs w:val="18"/>
          <w:lang w:val="it-IT"/>
        </w:rPr>
        <w:t xml:space="preserve">che ai sensi dell’art. 89, comma 1, del </w:t>
      </w:r>
      <w:r w:rsidR="008105A8" w:rsidRPr="008105A8">
        <w:rPr>
          <w:sz w:val="18"/>
          <w:szCs w:val="18"/>
          <w:lang w:val="it-IT"/>
        </w:rPr>
        <w:t xml:space="preserve">D.Lgs. 50/2016 </w:t>
      </w:r>
      <w:r w:rsidRPr="00D57605">
        <w:rPr>
          <w:sz w:val="18"/>
          <w:szCs w:val="18"/>
          <w:lang w:val="it-IT"/>
        </w:rPr>
        <w:t xml:space="preserve">in caso di dichiarazioni mendaci la stazione appaltante escluderà il concorrente, ferma restando l’applicazione dell’art. 80, comma 12, del </w:t>
      </w:r>
      <w:r w:rsidR="008105A8" w:rsidRPr="008105A8">
        <w:rPr>
          <w:sz w:val="18"/>
          <w:szCs w:val="18"/>
          <w:lang w:val="it-IT"/>
        </w:rPr>
        <w:t>D.Lgs. 50/</w:t>
      </w:r>
      <w:proofErr w:type="gramStart"/>
      <w:r w:rsidR="008105A8" w:rsidRPr="008105A8">
        <w:rPr>
          <w:sz w:val="18"/>
          <w:szCs w:val="18"/>
          <w:lang w:val="it-IT"/>
        </w:rPr>
        <w:t xml:space="preserve">2016 </w:t>
      </w:r>
      <w:r w:rsidRPr="00D57605">
        <w:rPr>
          <w:sz w:val="18"/>
          <w:szCs w:val="18"/>
          <w:lang w:val="it-IT"/>
        </w:rPr>
        <w:t xml:space="preserve"> nei</w:t>
      </w:r>
      <w:proofErr w:type="gramEnd"/>
      <w:r w:rsidRPr="00D57605">
        <w:rPr>
          <w:sz w:val="18"/>
          <w:szCs w:val="18"/>
          <w:lang w:val="it-IT"/>
        </w:rPr>
        <w:t xml:space="preserve"> confronti dei sottoscrittori; </w:t>
      </w:r>
    </w:p>
    <w:p w14:paraId="4B5276CD" w14:textId="33F7EB8D" w:rsidR="00D57605" w:rsidRDefault="00D70BF1" w:rsidP="00D57605">
      <w:pPr>
        <w:widowControl w:val="0"/>
        <w:numPr>
          <w:ilvl w:val="1"/>
          <w:numId w:val="3"/>
        </w:numPr>
        <w:suppressAutoHyphens w:val="0"/>
        <w:jc w:val="both"/>
        <w:rPr>
          <w:sz w:val="18"/>
          <w:szCs w:val="18"/>
          <w:lang w:val="it-IT"/>
        </w:rPr>
      </w:pPr>
      <w:r w:rsidRPr="00D57605">
        <w:rPr>
          <w:sz w:val="18"/>
          <w:szCs w:val="18"/>
          <w:lang w:val="it-IT"/>
        </w:rPr>
        <w:t xml:space="preserve">che ai sensi dell’art. 89, comma 5, del </w:t>
      </w:r>
      <w:r w:rsidR="008105A8" w:rsidRPr="008105A8">
        <w:rPr>
          <w:sz w:val="18"/>
          <w:szCs w:val="18"/>
          <w:lang w:val="it-IT"/>
        </w:rPr>
        <w:t xml:space="preserve">D.Lgs. 50/2016 </w:t>
      </w:r>
      <w:r w:rsidRPr="00D57605">
        <w:rPr>
          <w:sz w:val="18"/>
          <w:szCs w:val="18"/>
          <w:lang w:val="it-IT"/>
        </w:rPr>
        <w:t>il concorrente ed il soggetto ausiliario saranno responsabili in solido nei confronti della stazione appaltante ovvero ente committente in relazione alle prestazioni oggetto dell’appalto;</w:t>
      </w:r>
    </w:p>
    <w:p w14:paraId="614CD868" w14:textId="60CA282F" w:rsidR="00D57605" w:rsidRDefault="00D70BF1" w:rsidP="00D57605">
      <w:pPr>
        <w:widowControl w:val="0"/>
        <w:numPr>
          <w:ilvl w:val="1"/>
          <w:numId w:val="3"/>
        </w:numPr>
        <w:suppressAutoHyphens w:val="0"/>
        <w:jc w:val="both"/>
        <w:rPr>
          <w:sz w:val="18"/>
          <w:szCs w:val="18"/>
          <w:lang w:val="it-IT"/>
        </w:rPr>
      </w:pPr>
      <w:r w:rsidRPr="00D57605">
        <w:rPr>
          <w:sz w:val="18"/>
          <w:szCs w:val="18"/>
          <w:lang w:val="it-IT"/>
        </w:rPr>
        <w:t xml:space="preserve">che ai sensi dell’art. 89, comma 7, del </w:t>
      </w:r>
      <w:r w:rsidR="008105A8" w:rsidRPr="008105A8">
        <w:rPr>
          <w:sz w:val="18"/>
          <w:szCs w:val="18"/>
          <w:lang w:val="it-IT"/>
        </w:rPr>
        <w:t xml:space="preserve">D.Lgs. 50/2016 </w:t>
      </w:r>
      <w:r w:rsidRPr="00D57605">
        <w:rPr>
          <w:sz w:val="18"/>
          <w:szCs w:val="18"/>
          <w:lang w:val="it-IT"/>
        </w:rPr>
        <w:t>non è consentito, a pena di esclusione,</w:t>
      </w:r>
    </w:p>
    <w:p w14:paraId="1D017185" w14:textId="77777777" w:rsidR="00D57605" w:rsidRDefault="00D70BF1" w:rsidP="00D57605">
      <w:pPr>
        <w:widowControl w:val="0"/>
        <w:numPr>
          <w:ilvl w:val="2"/>
          <w:numId w:val="3"/>
        </w:numPr>
        <w:suppressAutoHyphens w:val="0"/>
        <w:jc w:val="both"/>
        <w:rPr>
          <w:sz w:val="18"/>
          <w:szCs w:val="18"/>
          <w:lang w:val="it-IT"/>
        </w:rPr>
      </w:pPr>
      <w:r w:rsidRPr="00D57605">
        <w:rPr>
          <w:sz w:val="18"/>
          <w:szCs w:val="18"/>
          <w:lang w:val="it-IT"/>
        </w:rPr>
        <w:t>che dello stesso soggetto ausiliario si avvalga più di un concorrente</w:t>
      </w:r>
    </w:p>
    <w:p w14:paraId="508D76D5" w14:textId="5B6CC75E" w:rsidR="00D70BF1" w:rsidRPr="00D57605" w:rsidRDefault="00D70BF1" w:rsidP="00D57605">
      <w:pPr>
        <w:widowControl w:val="0"/>
        <w:numPr>
          <w:ilvl w:val="2"/>
          <w:numId w:val="3"/>
        </w:numPr>
        <w:suppressAutoHyphens w:val="0"/>
        <w:jc w:val="both"/>
        <w:rPr>
          <w:sz w:val="18"/>
          <w:szCs w:val="18"/>
          <w:lang w:val="it-IT"/>
        </w:rPr>
      </w:pPr>
      <w:r w:rsidRPr="00D57605">
        <w:rPr>
          <w:sz w:val="18"/>
          <w:szCs w:val="18"/>
          <w:lang w:val="it-IT"/>
        </w:rPr>
        <w:t>e che partecipino sia il soggetto ausiliario che il concorrente che si avvale dei requisiti;</w:t>
      </w:r>
    </w:p>
    <w:p w14:paraId="772948FF" w14:textId="77777777" w:rsidR="00D57605" w:rsidRDefault="00D57605" w:rsidP="00D57605">
      <w:pPr>
        <w:widowControl w:val="0"/>
        <w:suppressAutoHyphens w:val="0"/>
        <w:jc w:val="both"/>
        <w:rPr>
          <w:sz w:val="18"/>
          <w:szCs w:val="18"/>
          <w:lang w:val="it-IT"/>
        </w:rPr>
      </w:pPr>
    </w:p>
    <w:p w14:paraId="0207B909" w14:textId="2AB4921C" w:rsidR="00D57605" w:rsidRDefault="00D70BF1" w:rsidP="00D57605">
      <w:pPr>
        <w:pStyle w:val="Paragrafoelenco"/>
        <w:widowControl w:val="0"/>
        <w:numPr>
          <w:ilvl w:val="0"/>
          <w:numId w:val="4"/>
        </w:numPr>
        <w:suppressAutoHyphens w:val="0"/>
        <w:jc w:val="both"/>
        <w:rPr>
          <w:sz w:val="18"/>
          <w:szCs w:val="18"/>
          <w:lang w:val="it-IT"/>
        </w:rPr>
      </w:pPr>
      <w:r w:rsidRPr="00D57605">
        <w:rPr>
          <w:sz w:val="18"/>
          <w:szCs w:val="18"/>
          <w:lang w:val="it-IT"/>
        </w:rPr>
        <w:t xml:space="preserve">che, ai sensi dell’art. 89, comma 8, del </w:t>
      </w:r>
      <w:r w:rsidR="008105A8" w:rsidRPr="008105A8">
        <w:rPr>
          <w:sz w:val="18"/>
          <w:szCs w:val="18"/>
          <w:lang w:val="it-IT"/>
        </w:rPr>
        <w:t xml:space="preserve">D.Lgs. 50/2016 </w:t>
      </w:r>
      <w:r w:rsidRPr="00D57605">
        <w:rPr>
          <w:sz w:val="18"/>
          <w:szCs w:val="18"/>
          <w:lang w:val="it-IT"/>
        </w:rPr>
        <w:t>il contratto sarà in ogni caso eseguito dal soggetto che partecipa alla gara, al quale è rilascia</w:t>
      </w:r>
      <w:r w:rsidR="00D87666" w:rsidRPr="00D57605">
        <w:rPr>
          <w:sz w:val="18"/>
          <w:szCs w:val="18"/>
          <w:lang w:val="it-IT"/>
        </w:rPr>
        <w:t>to il certificato di esecuzione;</w:t>
      </w:r>
    </w:p>
    <w:p w14:paraId="550AAC95" w14:textId="77777777" w:rsidR="00D57605" w:rsidRDefault="00D57605" w:rsidP="00D57605">
      <w:pPr>
        <w:pStyle w:val="Paragrafoelenco"/>
        <w:widowControl w:val="0"/>
        <w:suppressAutoHyphens w:val="0"/>
        <w:ind w:left="360"/>
        <w:jc w:val="both"/>
        <w:rPr>
          <w:sz w:val="18"/>
          <w:szCs w:val="18"/>
          <w:lang w:val="it-IT"/>
        </w:rPr>
      </w:pPr>
    </w:p>
    <w:p w14:paraId="489E2551" w14:textId="1901C835" w:rsidR="006A2F33" w:rsidRPr="006A2F33" w:rsidRDefault="00D87666" w:rsidP="006A2F33">
      <w:pPr>
        <w:pStyle w:val="Paragrafoelenco"/>
        <w:widowControl w:val="0"/>
        <w:numPr>
          <w:ilvl w:val="0"/>
          <w:numId w:val="4"/>
        </w:numPr>
        <w:suppressAutoHyphens w:val="0"/>
        <w:jc w:val="both"/>
        <w:rPr>
          <w:sz w:val="18"/>
          <w:szCs w:val="18"/>
          <w:lang w:val="it-IT"/>
        </w:rPr>
      </w:pPr>
      <w:r w:rsidRPr="00D57605">
        <w:rPr>
          <w:sz w:val="18"/>
          <w:szCs w:val="18"/>
          <w:lang w:val="it-IT"/>
        </w:rPr>
        <w:t xml:space="preserve">che, ai sensi dell’art. 89, comma 1 </w:t>
      </w:r>
      <w:r w:rsidR="00D57605">
        <w:rPr>
          <w:sz w:val="18"/>
          <w:szCs w:val="18"/>
          <w:lang w:val="it-IT"/>
        </w:rPr>
        <w:t xml:space="preserve">del </w:t>
      </w:r>
      <w:r w:rsidR="008105A8" w:rsidRPr="008105A8">
        <w:rPr>
          <w:sz w:val="18"/>
          <w:szCs w:val="18"/>
          <w:lang w:val="it-IT"/>
        </w:rPr>
        <w:t xml:space="preserve">D.Lgs. 50/2016 </w:t>
      </w:r>
      <w:r w:rsidRPr="00D57605">
        <w:rPr>
          <w:sz w:val="18"/>
          <w:szCs w:val="18"/>
          <w:lang w:val="it-IT"/>
        </w:rPr>
        <w:t xml:space="preserve">allega in originale o copia autentica il contratto in virtù del quale l'impresa ausiliaria si obbliga nei confronti del concorrente </w:t>
      </w:r>
      <w:r w:rsidRPr="00D57605">
        <w:rPr>
          <w:b/>
          <w:sz w:val="18"/>
          <w:szCs w:val="18"/>
          <w:lang w:val="it-IT"/>
        </w:rPr>
        <w:t>a fornire i requisiti e a mettere a disposizione le risorse necessarie per tutta la durata dell'appalto</w:t>
      </w:r>
      <w:r w:rsidRPr="00D57605">
        <w:rPr>
          <w:sz w:val="18"/>
          <w:szCs w:val="18"/>
          <w:lang w:val="it-IT"/>
        </w:rPr>
        <w:t xml:space="preserve">; </w:t>
      </w:r>
      <w:r w:rsidRPr="00D57605">
        <w:rPr>
          <w:b/>
          <w:sz w:val="18"/>
          <w:szCs w:val="18"/>
          <w:u w:val="single"/>
          <w:lang w:val="it-IT"/>
        </w:rPr>
        <w:t>il contratto deve riportare in modo compiuto, esplicito ed esauriente: a) oggetto: le risorse e i mezzi prestati in modo determinato e specifico; b) durata; c) ogni altro utile el</w:t>
      </w:r>
      <w:r w:rsidR="005301D7" w:rsidRPr="00D57605">
        <w:rPr>
          <w:b/>
          <w:sz w:val="18"/>
          <w:szCs w:val="18"/>
          <w:u w:val="single"/>
          <w:lang w:val="it-IT"/>
        </w:rPr>
        <w:t>emento ai fini dell’avvalimento;</w:t>
      </w:r>
    </w:p>
    <w:p w14:paraId="06D0B3ED" w14:textId="77777777" w:rsidR="006A2F33" w:rsidRPr="006A2F33" w:rsidRDefault="006A2F33" w:rsidP="006A2F33">
      <w:pPr>
        <w:widowControl w:val="0"/>
        <w:suppressAutoHyphens w:val="0"/>
        <w:jc w:val="both"/>
        <w:rPr>
          <w:sz w:val="18"/>
          <w:szCs w:val="18"/>
          <w:lang w:val="it-IT"/>
        </w:rPr>
      </w:pPr>
    </w:p>
    <w:p w14:paraId="298B2F9E" w14:textId="16C94C9D" w:rsidR="00D87666" w:rsidRPr="006A2F33" w:rsidRDefault="00D17EBD" w:rsidP="006A2F33">
      <w:pPr>
        <w:pStyle w:val="Paragrafoelenco"/>
        <w:widowControl w:val="0"/>
        <w:numPr>
          <w:ilvl w:val="0"/>
          <w:numId w:val="4"/>
        </w:numPr>
        <w:suppressAutoHyphens w:val="0"/>
        <w:jc w:val="both"/>
        <w:rPr>
          <w:sz w:val="18"/>
          <w:szCs w:val="18"/>
          <w:lang w:val="it-IT"/>
        </w:rPr>
      </w:pPr>
      <w:r w:rsidRPr="006A2F33">
        <w:rPr>
          <w:sz w:val="18"/>
          <w:szCs w:val="18"/>
          <w:lang w:val="it-IT"/>
        </w:rPr>
        <w:t>che i</w:t>
      </w:r>
      <w:r w:rsidR="00D87666" w:rsidRPr="006A2F33">
        <w:rPr>
          <w:sz w:val="18"/>
          <w:szCs w:val="18"/>
          <w:lang w:val="it-IT"/>
        </w:rPr>
        <w:t xml:space="preserve">n caso di avvalimento dei requisiti relativi ai titoli di studio e professionali o alle esperienze professionali pertinenti </w:t>
      </w:r>
      <w:r w:rsidRPr="006A2F33">
        <w:rPr>
          <w:sz w:val="18"/>
          <w:szCs w:val="18"/>
          <w:lang w:val="it-IT"/>
        </w:rPr>
        <w:t xml:space="preserve">di cui all’ art. 89 co. 1 del </w:t>
      </w:r>
      <w:r w:rsidR="008105A8" w:rsidRPr="008105A8">
        <w:rPr>
          <w:sz w:val="18"/>
          <w:szCs w:val="18"/>
          <w:lang w:val="it-IT"/>
        </w:rPr>
        <w:t xml:space="preserve">D.Lgs. 50/2016 </w:t>
      </w:r>
      <w:r w:rsidR="00D87666" w:rsidRPr="006A2F33">
        <w:rPr>
          <w:sz w:val="18"/>
          <w:szCs w:val="18"/>
          <w:lang w:val="it-IT"/>
        </w:rPr>
        <w:t xml:space="preserve">e in generale in caso di avvalimento dei requisiti speciali di natura tecnico-professionale di cui all´art. 83 comma 1 lettera c) del </w:t>
      </w:r>
      <w:r w:rsidR="008105A8" w:rsidRPr="008105A8">
        <w:rPr>
          <w:sz w:val="18"/>
          <w:szCs w:val="18"/>
          <w:lang w:val="it-IT"/>
        </w:rPr>
        <w:t xml:space="preserve">D.Lgs. 50/2016 </w:t>
      </w:r>
      <w:r w:rsidRPr="006A2F33">
        <w:rPr>
          <w:b/>
          <w:sz w:val="18"/>
          <w:szCs w:val="18"/>
          <w:u w:val="single"/>
          <w:lang w:val="it-IT"/>
        </w:rPr>
        <w:t xml:space="preserve">nel contratto di avvalimento devono essere indicate le risorse – persone fisiche che l´ausiliario mette a disposizione dell´ausiliato e lo specifico obbligo per le stesse di eseguire personalmente i </w:t>
      </w:r>
      <w:proofErr w:type="gramStart"/>
      <w:r w:rsidRPr="006A2F33">
        <w:rPr>
          <w:b/>
          <w:sz w:val="18"/>
          <w:szCs w:val="18"/>
          <w:u w:val="single"/>
          <w:lang w:val="it-IT"/>
        </w:rPr>
        <w:t>servizi  per</w:t>
      </w:r>
      <w:proofErr w:type="gramEnd"/>
      <w:r w:rsidRPr="006A2F33">
        <w:rPr>
          <w:b/>
          <w:sz w:val="18"/>
          <w:szCs w:val="18"/>
          <w:u w:val="single"/>
          <w:lang w:val="it-IT"/>
        </w:rPr>
        <w:t xml:space="preserve"> i quali è richiesto il requisito oggetto di avvalimento.</w:t>
      </w:r>
    </w:p>
    <w:p w14:paraId="5BAE864E" w14:textId="77777777" w:rsidR="00D17EBD" w:rsidRPr="005301D7" w:rsidRDefault="00D17EBD" w:rsidP="00D17EBD">
      <w:pPr>
        <w:pStyle w:val="Paragrafoelenco"/>
        <w:rPr>
          <w:b/>
          <w:sz w:val="18"/>
          <w:szCs w:val="18"/>
          <w:u w:val="single"/>
          <w:lang w:val="it-IT"/>
        </w:rPr>
      </w:pPr>
    </w:p>
    <w:p w14:paraId="6923A8DA" w14:textId="77777777" w:rsidR="00D17EBD" w:rsidRPr="00D17EBD" w:rsidRDefault="00D17EBD" w:rsidP="00AF4D05">
      <w:pPr>
        <w:widowControl w:val="0"/>
        <w:suppressAutoHyphens w:val="0"/>
        <w:jc w:val="both"/>
        <w:rPr>
          <w:b/>
          <w:highlight w:val="yellow"/>
          <w:u w:val="single"/>
          <w:lang w:val="it-IT"/>
        </w:rPr>
      </w:pPr>
    </w:p>
    <w:tbl>
      <w:tblPr>
        <w:tblW w:w="96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D17EBD" w:rsidRPr="00254E05" w14:paraId="2611F9DE" w14:textId="77777777" w:rsidTr="007C5BFE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EFD58" w14:textId="77777777" w:rsidR="00D17EBD" w:rsidRPr="00254E05" w:rsidRDefault="00D17EBD" w:rsidP="007C5BFE">
            <w:pPr>
              <w:widowControl w:val="0"/>
              <w:autoSpaceDE w:val="0"/>
              <w:spacing w:line="360" w:lineRule="auto"/>
              <w:jc w:val="both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254E05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14:paraId="5752FF1E" w14:textId="1B2D9746" w:rsidR="00D17EBD" w:rsidRPr="00254E05" w:rsidRDefault="00D17EBD" w:rsidP="007C5BFE">
            <w:pPr>
              <w:widowControl w:val="0"/>
              <w:autoSpaceDE w:val="0"/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254E05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r w:rsidRPr="00254E05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254E05">
              <w:rPr>
                <w:sz w:val="18"/>
                <w:szCs w:val="18"/>
                <w:lang w:val="it-IT"/>
              </w:rPr>
            </w:r>
            <w:r w:rsidRPr="00254E05">
              <w:rPr>
                <w:sz w:val="18"/>
                <w:szCs w:val="18"/>
                <w:lang w:val="it-IT"/>
              </w:rPr>
              <w:fldChar w:fldCharType="separate"/>
            </w:r>
            <w:r w:rsidRPr="00254E05">
              <w:rPr>
                <w:sz w:val="18"/>
                <w:szCs w:val="18"/>
                <w:lang w:val="it-IT"/>
              </w:rPr>
              <w:t> </w:t>
            </w:r>
            <w:r w:rsidRPr="00254E05">
              <w:rPr>
                <w:sz w:val="18"/>
                <w:szCs w:val="18"/>
                <w:lang w:val="it-IT"/>
              </w:rPr>
              <w:t> </w:t>
            </w:r>
            <w:r w:rsidRPr="00254E05">
              <w:rPr>
                <w:sz w:val="18"/>
                <w:szCs w:val="18"/>
                <w:lang w:val="it-IT"/>
              </w:rPr>
              <w:t> </w:t>
            </w:r>
            <w:r w:rsidRPr="00254E05">
              <w:rPr>
                <w:sz w:val="18"/>
                <w:szCs w:val="18"/>
                <w:lang w:val="it-IT"/>
              </w:rPr>
              <w:t> </w:t>
            </w:r>
            <w:r w:rsidRPr="00254E05">
              <w:rPr>
                <w:sz w:val="18"/>
                <w:szCs w:val="18"/>
                <w:lang w:val="it-IT"/>
              </w:rPr>
              <w:t> </w:t>
            </w:r>
            <w:r w:rsidRPr="00254E05">
              <w:rPr>
                <w:sz w:val="18"/>
                <w:szCs w:val="18"/>
                <w:lang w:val="it-IT"/>
              </w:rPr>
              <w:fldChar w:fldCharType="end"/>
            </w:r>
          </w:p>
        </w:tc>
      </w:tr>
    </w:tbl>
    <w:p w14:paraId="3EF06601" w14:textId="77777777" w:rsidR="007F6ECE" w:rsidRDefault="007F6ECE" w:rsidP="007A0274">
      <w:pPr>
        <w:pStyle w:val="sche3"/>
        <w:spacing w:line="360" w:lineRule="auto"/>
        <w:jc w:val="left"/>
        <w:outlineLvl w:val="0"/>
        <w:rPr>
          <w:b/>
          <w:bCs/>
          <w:sz w:val="18"/>
          <w:szCs w:val="18"/>
          <w:lang w:val="it-IT"/>
        </w:rPr>
      </w:pPr>
    </w:p>
    <w:tbl>
      <w:tblPr>
        <w:tblW w:w="9746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0274" w:rsidRPr="0072234D" w14:paraId="25C68014" w14:textId="77777777" w:rsidTr="007A0274">
        <w:tc>
          <w:tcPr>
            <w:tcW w:w="4870" w:type="dxa"/>
          </w:tcPr>
          <w:p w14:paraId="2785F939" w14:textId="77777777" w:rsidR="007A0274" w:rsidRPr="0072234D" w:rsidRDefault="007A0274" w:rsidP="007A0274">
            <w:pPr>
              <w:suppressAutoHyphens w:val="0"/>
              <w:spacing w:after="160" w:line="259" w:lineRule="auto"/>
              <w:rPr>
                <w:sz w:val="18"/>
                <w:szCs w:val="18"/>
                <w:lang w:val="it-IT"/>
              </w:rPr>
            </w:pPr>
            <w:bookmarkStart w:id="10" w:name="_Hlk30673007"/>
          </w:p>
        </w:tc>
        <w:tc>
          <w:tcPr>
            <w:tcW w:w="4876" w:type="dxa"/>
          </w:tcPr>
          <w:p w14:paraId="59B6D6C6" w14:textId="77777777" w:rsidR="007A0274" w:rsidRPr="0072234D" w:rsidRDefault="007A0274" w:rsidP="007C5BFE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14:paraId="565A4651" w14:textId="77777777" w:rsidR="007A0274" w:rsidRPr="0072234D" w:rsidRDefault="007A0274" w:rsidP="007C5BFE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72234D">
              <w:rPr>
                <w:sz w:val="18"/>
                <w:szCs w:val="18"/>
                <w:lang w:val="it-IT"/>
              </w:rPr>
              <w:t>Il legale rappresentante / il procuratore</w:t>
            </w:r>
          </w:p>
          <w:p w14:paraId="604869D7" w14:textId="77777777" w:rsidR="007A0274" w:rsidRPr="00712E7E" w:rsidRDefault="007A0274" w:rsidP="007C5BFE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712E7E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11" w:name="Testo78"/>
            <w:r w:rsidRPr="00712E7E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712E7E">
              <w:rPr>
                <w:sz w:val="18"/>
                <w:szCs w:val="18"/>
                <w:lang w:val="it-IT"/>
              </w:rPr>
            </w:r>
            <w:r w:rsidRPr="00712E7E">
              <w:rPr>
                <w:sz w:val="18"/>
                <w:szCs w:val="18"/>
                <w:lang w:val="it-IT"/>
              </w:rPr>
              <w:fldChar w:fldCharType="separate"/>
            </w:r>
            <w:r w:rsidRPr="00712E7E">
              <w:rPr>
                <w:sz w:val="18"/>
                <w:szCs w:val="18"/>
                <w:lang w:val="it-IT"/>
              </w:rPr>
              <w:t> </w:t>
            </w:r>
            <w:r w:rsidRPr="00712E7E">
              <w:rPr>
                <w:sz w:val="18"/>
                <w:szCs w:val="18"/>
                <w:lang w:val="it-IT"/>
              </w:rPr>
              <w:t> </w:t>
            </w:r>
            <w:r w:rsidRPr="00712E7E">
              <w:rPr>
                <w:sz w:val="18"/>
                <w:szCs w:val="18"/>
                <w:lang w:val="it-IT"/>
              </w:rPr>
              <w:t> </w:t>
            </w:r>
            <w:r w:rsidRPr="00712E7E">
              <w:rPr>
                <w:sz w:val="18"/>
                <w:szCs w:val="18"/>
                <w:lang w:val="it-IT"/>
              </w:rPr>
              <w:t> </w:t>
            </w:r>
            <w:r w:rsidRPr="00712E7E">
              <w:rPr>
                <w:sz w:val="18"/>
                <w:szCs w:val="18"/>
                <w:lang w:val="it-IT"/>
              </w:rPr>
              <w:t> </w:t>
            </w:r>
            <w:r w:rsidRPr="00712E7E">
              <w:rPr>
                <w:sz w:val="18"/>
                <w:szCs w:val="18"/>
                <w:lang w:val="it-IT"/>
              </w:rPr>
              <w:fldChar w:fldCharType="end"/>
            </w:r>
            <w:bookmarkEnd w:id="11"/>
          </w:p>
          <w:p w14:paraId="551143D5" w14:textId="77777777" w:rsidR="007A0274" w:rsidRPr="0072234D" w:rsidRDefault="007A0274" w:rsidP="007C5BFE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8A183F">
              <w:rPr>
                <w:sz w:val="18"/>
                <w:szCs w:val="18"/>
                <w:lang w:val="it-IT"/>
              </w:rPr>
              <w:t>(sottoscritto con firma digitale)</w:t>
            </w:r>
          </w:p>
          <w:p w14:paraId="12641D58" w14:textId="77777777" w:rsidR="007A0274" w:rsidRPr="0072234D" w:rsidRDefault="007A0274" w:rsidP="007C5BFE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</w:tc>
      </w:tr>
    </w:tbl>
    <w:p w14:paraId="4B2C4134" w14:textId="1437BA10" w:rsidR="007A0274" w:rsidRDefault="007A0274" w:rsidP="007A0274">
      <w:pPr>
        <w:spacing w:line="360" w:lineRule="auto"/>
        <w:jc w:val="both"/>
        <w:rPr>
          <w:sz w:val="18"/>
          <w:szCs w:val="18"/>
          <w:lang w:val="it-IT"/>
        </w:rPr>
      </w:pPr>
    </w:p>
    <w:p w14:paraId="38E9A359" w14:textId="48F42EA0" w:rsidR="002C2E49" w:rsidRDefault="002C2E49" w:rsidP="007A0274">
      <w:pPr>
        <w:spacing w:line="360" w:lineRule="auto"/>
        <w:jc w:val="both"/>
        <w:rPr>
          <w:sz w:val="18"/>
          <w:szCs w:val="18"/>
          <w:lang w:val="it-IT"/>
        </w:rPr>
      </w:pPr>
    </w:p>
    <w:p w14:paraId="5AAD9EDE" w14:textId="121A4E00" w:rsidR="002C2E49" w:rsidRDefault="002C2E49" w:rsidP="007A0274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W w:w="970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2C2E49" w:rsidRPr="002C2E49" w14:paraId="6A597505" w14:textId="77777777" w:rsidTr="007C7D06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14:paraId="48F7953D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lastRenderedPageBreak/>
              <w:t>Informativa ai sensi degli artt. 13 e 14 del Regolamento UE 2016/679 (RGPD)</w:t>
            </w:r>
          </w:p>
          <w:p w14:paraId="5D2514BC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</w:p>
          <w:p w14:paraId="72994663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>Titolare del trattamento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>dei dati personali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 è l’ente committente (vedasi disciplinare di gara)</w:t>
            </w:r>
          </w:p>
          <w:p w14:paraId="7D2E38D9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>Responsabile del trattamento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>ex art. 28 RGPD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 è</w:t>
            </w: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 xml:space="preserve"> 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l’Agenzia per i procedimenti e la vigilanza in materia di contratti pubblici di lavori, servizi e forniture – ACP, via Dott. Julius Perathoner 10, 39100 Bolzano, e-mail: </w:t>
            </w:r>
            <w:hyperlink r:id="rId7">
              <w:r w:rsidRPr="002C2E49">
                <w:rPr>
                  <w:rFonts w:eastAsia="Arial"/>
                  <w:color w:val="0000FF"/>
                  <w:sz w:val="18"/>
                  <w:szCs w:val="18"/>
                  <w:u w:val="single"/>
                  <w:lang w:val="it-IT"/>
                </w:rPr>
                <w:t>acp@provincia.bz.it</w:t>
              </w:r>
            </w:hyperlink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r w:rsidRPr="002C2E49">
              <w:rPr>
                <w:rFonts w:eastAsia="Arial"/>
                <w:color w:val="0000FF"/>
                <w:sz w:val="18"/>
                <w:szCs w:val="18"/>
                <w:u w:val="single"/>
                <w:lang w:val="it-IT"/>
              </w:rPr>
              <w:t>agenturauftraege.agenziaappalti@pec.prov.bz.it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. Il legale rappresentante dell’ACP è il Direttore Mag. Dr. Thomas Mathà. </w:t>
            </w:r>
          </w:p>
          <w:p w14:paraId="7147EAD2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>Sub-responsabili del trattamento ex art. 28, par. 4 RGPD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 sono i soggetti terzi fornitori di servizi per l’ACP con compiti di gestione operativa inerenti alla procedura di gara, o comunque ad essa legati da rapporto contrattuale unicamente per le finalità sotto descritte.</w:t>
            </w:r>
          </w:p>
          <w:p w14:paraId="6F085C38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>Responsabile della protezione dei dati (RPD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): GRUPPO INQUIRIA SRL, via Macello 50, 39100 Bolzano, e-mail: </w:t>
            </w:r>
            <w:hyperlink r:id="rId8">
              <w:r w:rsidRPr="002C2E49">
                <w:rPr>
                  <w:rFonts w:eastAsia="Arial"/>
                  <w:color w:val="0000FF"/>
                  <w:sz w:val="18"/>
                  <w:szCs w:val="18"/>
                  <w:u w:val="single"/>
                  <w:lang w:val="it-IT"/>
                </w:rPr>
                <w:t>info@inquiria.it</w:t>
              </w:r>
            </w:hyperlink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hyperlink r:id="rId9">
              <w:r w:rsidRPr="002C2E49">
                <w:rPr>
                  <w:rFonts w:eastAsia="Arial"/>
                  <w:color w:val="0000FF"/>
                  <w:sz w:val="18"/>
                  <w:szCs w:val="18"/>
                  <w:u w:val="single"/>
                  <w:lang w:val="it-IT"/>
                </w:rPr>
                <w:t>inquiria@pec.it</w:t>
              </w:r>
            </w:hyperlink>
            <w:r w:rsidRPr="002C2E49">
              <w:rPr>
                <w:rFonts w:eastAsia="Arial"/>
                <w:sz w:val="18"/>
                <w:szCs w:val="18"/>
                <w:lang w:val="it-IT"/>
              </w:rPr>
              <w:t>.</w:t>
            </w:r>
          </w:p>
          <w:p w14:paraId="2EC6B9C5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>Origine dei dati: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 I dati vengono raccolti presso l’interessato (concorrenti) e presso archivi, registri, albi ed elenchi tenuti da soggetti pubblici ai sensi della legge.</w:t>
            </w:r>
          </w:p>
          <w:p w14:paraId="18D183ED" w14:textId="77777777" w:rsidR="002C2E49" w:rsidRPr="002C2E49" w:rsidRDefault="002C2E49" w:rsidP="002C2E49">
            <w:pPr>
              <w:jc w:val="both"/>
              <w:rPr>
                <w:rFonts w:eastAsia="Arial"/>
                <w:b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>Categorie dei dati: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 I dati raccolti sono: dati identificativi e dati giudiziari (</w:t>
            </w:r>
            <w:r w:rsidRPr="002C2E49">
              <w:rPr>
                <w:sz w:val="18"/>
                <w:szCs w:val="18"/>
                <w:lang w:val="it-IT"/>
              </w:rPr>
              <w:t xml:space="preserve">relativi a condanne, sanzioni e comunque provvedimenti derivanti da illeciti di natura penale, civile, amministrativa, previdenziale, contributiva e tributaria di cui all’art. 80 del D.lgs. n. 50/2016). In 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>particolare, tale trattamento risulta necessario al fine del corretto espletamento della procedura di gara. In caso di mancato conferimento la procedura stessa non potrà essere portata a buon fine.</w:t>
            </w:r>
          </w:p>
          <w:p w14:paraId="38BEC7E8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>Finalità e natura del trattamento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>: I dati forniti vengono</w:t>
            </w:r>
            <w:r w:rsidRPr="002C2E49">
              <w:rPr>
                <w:rFonts w:eastAsia="Calibri"/>
                <w:b/>
                <w:sz w:val="18"/>
                <w:szCs w:val="18"/>
                <w:lang w:val="it-IT"/>
              </w:rPr>
              <w:t xml:space="preserve"> 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>raccolti e trattati da ACP, anche in forma elettronica, in adempimento di precisi obblighi di legge derivanti dalla normativa in materia di appalti e contrattualistica pubblica, unicamente ai fini dell’espletamento della procedura di gara, nonché delle attività ad essa correlate e conseguenti.</w:t>
            </w:r>
          </w:p>
          <w:p w14:paraId="0A07DA96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</w:rPr>
            </w:pPr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Il trattamento dei dati giudiziari è effettuato esclusivamente per valutare il possesso dei requisiti previsti dalla vigente normativa applicabile ed avviene sulla base dell’”Autorizzazione al trattamento dei dati a carattere giudiziario da parte di privati, di enti pubblici economici e di soggetti pubblici”, rilasciata dal Garante per la protezione dei dati personali. Il conferimento dei dati è obbligatorio per lo svolgimento dei compiti amministrativi richiesti. </w:t>
            </w:r>
            <w:r w:rsidRPr="002C2E49">
              <w:rPr>
                <w:rFonts w:eastAsia="Arial"/>
                <w:sz w:val="18"/>
                <w:szCs w:val="18"/>
              </w:rPr>
              <w:t>Il rifiuto può precludere l’effettuazione della relativa istruttoria.</w:t>
            </w:r>
          </w:p>
        </w:tc>
      </w:tr>
      <w:tr w:rsidR="002C2E49" w:rsidRPr="00D332AF" w14:paraId="5AA8E25C" w14:textId="77777777" w:rsidTr="007C7D06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14:paraId="04EB3A6E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color w:val="000000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b/>
                <w:color w:val="000000"/>
                <w:sz w:val="18"/>
                <w:szCs w:val="18"/>
                <w:lang w:val="it-IT"/>
              </w:rPr>
              <w:t>Comunicazione e destinatari dei dati:</w:t>
            </w:r>
            <w:r w:rsidRPr="002C2E49">
              <w:rPr>
                <w:rFonts w:eastAsia="Arial"/>
                <w:color w:val="000000"/>
                <w:sz w:val="18"/>
                <w:szCs w:val="18"/>
                <w:lang w:val="it-IT"/>
              </w:rPr>
              <w:t xml:space="preserve"> I dati raccolti potranno altresì essere conosciuti da:</w:t>
            </w:r>
          </w:p>
          <w:p w14:paraId="4F2D39DE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color w:val="000000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color w:val="000000"/>
                <w:sz w:val="18"/>
                <w:szCs w:val="18"/>
                <w:lang w:val="it-IT"/>
              </w:rPr>
              <w:t>- soggetti incaricati del trattamento che a vario titolo operano nell’ambito di ACP a cui sono impartite per iscritto le dovute istruzioni per un lecito trattamento dei dati;</w:t>
            </w:r>
          </w:p>
          <w:p w14:paraId="1511E46D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color w:val="000000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color w:val="000000"/>
                <w:sz w:val="18"/>
                <w:szCs w:val="18"/>
                <w:lang w:val="it-IT"/>
              </w:rPr>
              <w:t xml:space="preserve">- altre Amministrazioni e Autorità pubbliche, cui i dati potranno essere comunicati per adempimenti procedimentali; </w:t>
            </w:r>
          </w:p>
          <w:p w14:paraId="6A74D6DA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color w:val="000000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color w:val="000000"/>
                <w:sz w:val="18"/>
                <w:szCs w:val="18"/>
                <w:lang w:val="it-IT"/>
              </w:rPr>
              <w:t xml:space="preserve">- altri concorrenti che facciano richiesta di accesso ai documenti di gara, secondo le modalità e nei limiti di quanto previsto dalla vigente normativa in materia; </w:t>
            </w:r>
          </w:p>
          <w:p w14:paraId="1F635E4F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hanging="123"/>
              <w:jc w:val="both"/>
              <w:rPr>
                <w:rFonts w:eastAsia="Arial"/>
                <w:color w:val="000000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color w:val="000000"/>
                <w:sz w:val="18"/>
                <w:szCs w:val="18"/>
                <w:lang w:val="it-IT"/>
              </w:rPr>
              <w:t>- soggetti esterni, i cui nominativi sono a disposizione degli interessati, facenti parte delle Commissioni di valutazione di volta in volta costituite;</w:t>
            </w:r>
          </w:p>
          <w:p w14:paraId="4225D2DE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color w:val="000000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color w:val="000000"/>
                <w:sz w:val="18"/>
                <w:szCs w:val="18"/>
                <w:lang w:val="it-IT"/>
              </w:rPr>
              <w:t xml:space="preserve">- legali incaricati per la tutela dell’ACP in sede giudiziaria. </w:t>
            </w:r>
          </w:p>
          <w:p w14:paraId="40176424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color w:val="000000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color w:val="000000"/>
                <w:sz w:val="18"/>
                <w:szCs w:val="18"/>
                <w:lang w:val="it-IT"/>
              </w:rPr>
              <w:t>In ogni caso, operazioni di comunicazione di dati personali, diversi da quelli sensibili e giudiziari, potranno essere effettuate dall’ACP nel rispetto di quanto previsto Regolamento UE/2016/679 (RGPD).</w:t>
            </w:r>
          </w:p>
          <w:p w14:paraId="5C699C95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color w:val="000000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color w:val="000000"/>
                <w:sz w:val="18"/>
                <w:szCs w:val="18"/>
                <w:lang w:val="it-IT"/>
              </w:rPr>
              <w:t>I dati non saranno in alcun modo trasferiti e comunicati all’estero e non saranno in alcun modo diffusi e comunicati a soggetti non autorizzati.</w:t>
            </w:r>
          </w:p>
        </w:tc>
      </w:tr>
      <w:tr w:rsidR="002C2E49" w:rsidRPr="00D332AF" w14:paraId="170D251F" w14:textId="77777777" w:rsidTr="007C7D06">
        <w:trPr>
          <w:trHeight w:val="38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14:paraId="1C00C249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>Diffusione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: Laddove la diffusione dei dati sia obbligatoria per adempiere a specifici obblighi di pubblicità previsti dall’ordinamento vigente, rimangono salve le garanzie previste da disposizioni di legge a protezione dei dati personali che riguardano l’interessato/l’interessata. </w:t>
            </w:r>
          </w:p>
          <w:p w14:paraId="642A1C58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Arial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>Durata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>: I dati conferiti saranno conservati secondo quanto stabilito dalla vigente normativa.</w:t>
            </w:r>
          </w:p>
          <w:p w14:paraId="3E8E5427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color w:val="0000FF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>Diritti dell’interessato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>: In base alla normativa vigente l’interessato/l’interessata ha diritto di ottenere in ogni momento, con richiesta, l’accesso ai propri dati; qualora li ritenga inesatti o incompleti, può richiederne rispettivamente la rettifica e l’integrazione; ricorrendone i presupposti di legge opporsi al loro trattamento, richiederne la cancellazione ovvero la limitazione del trattamento. In tale ultimo caso, esclusa la conservazione, i dati personali, oggetto di limitazione del trattamento, potranno essere trattati solo con il consenso del/della richiedente, per l’esercizio giudiziale di un diritto del Titolare, per la tutela dei diritti di un terzo ovvero per motivi di rilevante interesse pubblico. La richiesta è disponibile alla seguente pagina web</w:t>
            </w:r>
            <w:r w:rsidRPr="002C2E49">
              <w:rPr>
                <w:rFonts w:eastAsia="Arial"/>
                <w:i/>
                <w:sz w:val="18"/>
                <w:szCs w:val="18"/>
                <w:lang w:val="it-IT"/>
              </w:rPr>
              <w:t>:</w:t>
            </w:r>
            <w:r w:rsidRPr="002C2E49">
              <w:rPr>
                <w:rFonts w:eastAsia="Calibri"/>
                <w:sz w:val="18"/>
                <w:szCs w:val="18"/>
                <w:lang w:val="it-IT"/>
              </w:rPr>
              <w:t xml:space="preserve"> </w:t>
            </w:r>
            <w:hyperlink r:id="rId10">
              <w:r w:rsidRPr="002C2E49">
                <w:rPr>
                  <w:rFonts w:eastAsia="Arial"/>
                  <w:color w:val="0000FF"/>
                  <w:sz w:val="18"/>
                  <w:szCs w:val="18"/>
                  <w:u w:val="single"/>
                  <w:lang w:val="it-IT"/>
                </w:rPr>
                <w:t>http://acp.provincia.bz.it/amministrazione-trasparente/dati-ulteriori.asp</w:t>
              </w:r>
            </w:hyperlink>
          </w:p>
          <w:p w14:paraId="753F437E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b/>
                <w:sz w:val="18"/>
                <w:szCs w:val="18"/>
                <w:lang w:val="it-IT"/>
              </w:rPr>
              <w:t>Rimedi</w:t>
            </w:r>
            <w:r w:rsidRPr="002C2E49">
              <w:rPr>
                <w:rFonts w:eastAsia="Arial"/>
                <w:sz w:val="18"/>
                <w:szCs w:val="18"/>
                <w:lang w:val="it-IT"/>
              </w:rPr>
              <w:t xml:space="preserve">: In caso di mancata risposta entro il termine di 30 giorni dalla presentazione della richiesta, salvo proroga motivata fino a 60 giorni per ragioni dovute alla complessità o all’elevato numero di richieste, l’interessato/l’interessata può proporre reclamo all’Autorità Garante per la protezione dei dati o inoltrare ricorso all’autorità giurisdizionale. </w:t>
            </w:r>
          </w:p>
        </w:tc>
      </w:tr>
    </w:tbl>
    <w:p w14:paraId="6E55E2E9" w14:textId="77777777" w:rsidR="002C2E49" w:rsidRPr="002C2E49" w:rsidRDefault="002C2E49" w:rsidP="002C2E49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  <w:lang w:val="it-IT"/>
        </w:rPr>
      </w:pPr>
    </w:p>
    <w:p w14:paraId="6FEEFDE0" w14:textId="77777777" w:rsidR="002C2E49" w:rsidRPr="002C2E49" w:rsidRDefault="002C2E49" w:rsidP="002C2E49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  <w:r w:rsidRPr="002C2E49">
        <w:rPr>
          <w:rFonts w:eastAsia="Arial"/>
          <w:sz w:val="18"/>
          <w:szCs w:val="18"/>
        </w:rPr>
        <w:t>Letto, confermato e sottoscritto.</w:t>
      </w:r>
    </w:p>
    <w:p w14:paraId="3E8E76AE" w14:textId="77777777" w:rsidR="002C2E49" w:rsidRPr="002C2E49" w:rsidRDefault="002C2E49" w:rsidP="002C2E49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</w:p>
    <w:tbl>
      <w:tblPr>
        <w:tblW w:w="9746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2C2E49" w:rsidRPr="002C2E49" w14:paraId="3A9B3670" w14:textId="77777777" w:rsidTr="007C7D06">
        <w:tc>
          <w:tcPr>
            <w:tcW w:w="4870" w:type="dxa"/>
          </w:tcPr>
          <w:p w14:paraId="7A6BD83C" w14:textId="77777777" w:rsidR="002C2E49" w:rsidRPr="002C2E49" w:rsidRDefault="002C2E49" w:rsidP="002C2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4876" w:type="dxa"/>
          </w:tcPr>
          <w:p w14:paraId="16536CA3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  <w:lang w:val="it-IT"/>
              </w:rPr>
            </w:pPr>
          </w:p>
          <w:p w14:paraId="197B5FFD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C2E49">
              <w:rPr>
                <w:rFonts w:eastAsia="Arial"/>
                <w:sz w:val="18"/>
                <w:szCs w:val="18"/>
                <w:lang w:val="it-IT"/>
              </w:rPr>
              <w:t>Il legale rappresentante / il procuratore</w:t>
            </w:r>
            <w:bookmarkStart w:id="12" w:name="gjdgxs" w:colFirst="0" w:colLast="0"/>
            <w:bookmarkEnd w:id="12"/>
          </w:p>
          <w:p w14:paraId="2D1E3E49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2C2E49">
              <w:rPr>
                <w:rFonts w:eastAsia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3" w:name="Text23"/>
            <w:r w:rsidRPr="002C2E49">
              <w:rPr>
                <w:rFonts w:eastAsia="Arial"/>
                <w:sz w:val="18"/>
                <w:szCs w:val="18"/>
              </w:rPr>
              <w:instrText xml:space="preserve"> FORMTEXT </w:instrText>
            </w:r>
            <w:r w:rsidRPr="002C2E49">
              <w:rPr>
                <w:rFonts w:eastAsia="Arial"/>
                <w:sz w:val="18"/>
                <w:szCs w:val="18"/>
              </w:rPr>
            </w:r>
            <w:r w:rsidRPr="002C2E49">
              <w:rPr>
                <w:rFonts w:eastAsia="Arial"/>
                <w:sz w:val="18"/>
                <w:szCs w:val="18"/>
              </w:rPr>
              <w:fldChar w:fldCharType="separate"/>
            </w:r>
            <w:r w:rsidRPr="002C2E49">
              <w:rPr>
                <w:rFonts w:eastAsia="Arial"/>
                <w:noProof/>
                <w:sz w:val="18"/>
                <w:szCs w:val="18"/>
              </w:rPr>
              <w:t> </w:t>
            </w:r>
            <w:r w:rsidRPr="002C2E49">
              <w:rPr>
                <w:rFonts w:eastAsia="Arial"/>
                <w:noProof/>
                <w:sz w:val="18"/>
                <w:szCs w:val="18"/>
              </w:rPr>
              <w:t> </w:t>
            </w:r>
            <w:r w:rsidRPr="002C2E49">
              <w:rPr>
                <w:rFonts w:eastAsia="Arial"/>
                <w:noProof/>
                <w:sz w:val="18"/>
                <w:szCs w:val="18"/>
              </w:rPr>
              <w:t> </w:t>
            </w:r>
            <w:r w:rsidRPr="002C2E49">
              <w:rPr>
                <w:rFonts w:eastAsia="Arial"/>
                <w:noProof/>
                <w:sz w:val="18"/>
                <w:szCs w:val="18"/>
              </w:rPr>
              <w:t> </w:t>
            </w:r>
            <w:r w:rsidRPr="002C2E49">
              <w:rPr>
                <w:rFonts w:eastAsia="Arial"/>
                <w:noProof/>
                <w:sz w:val="18"/>
                <w:szCs w:val="18"/>
              </w:rPr>
              <w:t> </w:t>
            </w:r>
            <w:r w:rsidRPr="002C2E49">
              <w:rPr>
                <w:rFonts w:eastAsia="Arial"/>
                <w:sz w:val="18"/>
                <w:szCs w:val="18"/>
              </w:rPr>
              <w:fldChar w:fldCharType="end"/>
            </w:r>
            <w:bookmarkEnd w:id="13"/>
          </w:p>
          <w:p w14:paraId="7C483408" w14:textId="77777777" w:rsidR="002C2E49" w:rsidRPr="002C2E49" w:rsidRDefault="002C2E49" w:rsidP="002C2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2C2E49">
              <w:rPr>
                <w:rFonts w:eastAsia="Arial"/>
                <w:sz w:val="18"/>
                <w:szCs w:val="18"/>
              </w:rPr>
              <w:t>(sottoscritto con firma digitale)</w:t>
            </w:r>
          </w:p>
          <w:p w14:paraId="79011BFA" w14:textId="77777777" w:rsidR="002C2E49" w:rsidRPr="002C2E49" w:rsidRDefault="002C2E49" w:rsidP="002C2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</w:tr>
    </w:tbl>
    <w:p w14:paraId="162F0A4E" w14:textId="77777777" w:rsidR="002C2E49" w:rsidRDefault="002C2E49" w:rsidP="007A0274">
      <w:pPr>
        <w:spacing w:line="360" w:lineRule="auto"/>
        <w:jc w:val="both"/>
        <w:rPr>
          <w:sz w:val="18"/>
          <w:szCs w:val="18"/>
          <w:lang w:val="it-IT"/>
        </w:rPr>
      </w:pPr>
    </w:p>
    <w:bookmarkEnd w:id="10"/>
    <w:sectPr w:rsidR="002C2E49" w:rsidSect="007C5BFE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endnotePr>
        <w:numFmt w:val="decimal"/>
      </w:endnotePr>
      <w:type w:val="continuous"/>
      <w:pgSz w:w="11905" w:h="16837"/>
      <w:pgMar w:top="192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E6A25" w14:textId="77777777" w:rsidR="006A2F33" w:rsidRDefault="006A2F33">
      <w:r>
        <w:separator/>
      </w:r>
    </w:p>
  </w:endnote>
  <w:endnote w:type="continuationSeparator" w:id="0">
    <w:p w14:paraId="1F911920" w14:textId="77777777" w:rsidR="006A2F33" w:rsidRDefault="006A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ourier New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EDDE9" w14:textId="77777777" w:rsidR="006A2F33" w:rsidRDefault="006A2F33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227"/>
      <w:gridCol w:w="907"/>
      <w:gridCol w:w="227"/>
      <w:gridCol w:w="4990"/>
    </w:tblGrid>
    <w:tr w:rsidR="002C2E49" w:rsidRPr="002C2E49" w14:paraId="4675F235" w14:textId="77777777" w:rsidTr="007C5BFE">
      <w:trPr>
        <w:cantSplit/>
      </w:trPr>
      <w:tc>
        <w:tcPr>
          <w:tcW w:w="4990" w:type="dxa"/>
        </w:tcPr>
        <w:p w14:paraId="657A2005" w14:textId="77777777" w:rsidR="006A2F33" w:rsidRPr="002C2E49" w:rsidRDefault="006A2F33" w:rsidP="007C5BFE">
          <w:pPr>
            <w:spacing w:before="80" w:line="180" w:lineRule="exact"/>
            <w:jc w:val="right"/>
            <w:rPr>
              <w:sz w:val="16"/>
              <w:lang w:val="de-DE"/>
            </w:rPr>
          </w:pPr>
          <w:r w:rsidRPr="002C2E49">
            <w:rPr>
              <w:sz w:val="16"/>
              <w:lang w:val="de-DE"/>
            </w:rPr>
            <w:t xml:space="preserve">Dr.-Julius-Perathoner-Straße 10 </w:t>
          </w:r>
          <w:r w:rsidRPr="002C2E49">
            <w:rPr>
              <w:rFonts w:ascii="Wingdings" w:hAnsi="Wingdings"/>
              <w:sz w:val="14"/>
            </w:rPr>
            <w:t></w:t>
          </w:r>
          <w:r w:rsidRPr="002C2E49">
            <w:rPr>
              <w:sz w:val="16"/>
              <w:lang w:val="de-DE"/>
            </w:rPr>
            <w:t xml:space="preserve"> 39100 Bozen</w:t>
          </w:r>
        </w:p>
        <w:p w14:paraId="192B5216" w14:textId="77777777" w:rsidR="006A2F33" w:rsidRPr="002C2E49" w:rsidRDefault="006A2F33" w:rsidP="007C5BFE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2C2E49">
            <w:rPr>
              <w:sz w:val="16"/>
              <w:lang w:val="de-DE"/>
            </w:rPr>
            <w:t xml:space="preserve">Tel. </w:t>
          </w:r>
          <w:r w:rsidRPr="002C2E49">
            <w:rPr>
              <w:sz w:val="16"/>
              <w:szCs w:val="16"/>
              <w:lang w:val="de-DE"/>
            </w:rPr>
            <w:t xml:space="preserve">0471 41 40 10 </w:t>
          </w:r>
          <w:r w:rsidRPr="002C2E49">
            <w:rPr>
              <w:rFonts w:ascii="Wingdings" w:hAnsi="Wingdings"/>
              <w:sz w:val="16"/>
              <w:szCs w:val="16"/>
            </w:rPr>
            <w:t></w:t>
          </w:r>
          <w:r w:rsidRPr="002C2E49">
            <w:rPr>
              <w:sz w:val="16"/>
              <w:szCs w:val="16"/>
              <w:lang w:val="de-DE"/>
            </w:rPr>
            <w:t xml:space="preserve"> Fax 0471 41 40 09</w:t>
          </w:r>
        </w:p>
        <w:p w14:paraId="2DF8C98B" w14:textId="77777777" w:rsidR="006A2F33" w:rsidRPr="002C2E49" w:rsidRDefault="002537C3" w:rsidP="007C5BFE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hyperlink r:id="rId1" w:history="1">
            <w:r w:rsidR="006A2F33" w:rsidRPr="002C2E49">
              <w:rPr>
                <w:sz w:val="16"/>
                <w:szCs w:val="16"/>
                <w:lang w:val="de-DE"/>
              </w:rPr>
              <w:t>http://aov.provinz.bz.it</w:t>
            </w:r>
            <w:r w:rsidR="006A2F33" w:rsidRPr="002C2E49">
              <w:rPr>
                <w:rStyle w:val="Collegamentoipertestuale"/>
                <w:color w:val="auto"/>
                <w:sz w:val="16"/>
                <w:szCs w:val="16"/>
                <w:lang w:val="de-DE"/>
              </w:rPr>
              <w:t>/</w:t>
            </w:r>
          </w:hyperlink>
        </w:p>
        <w:p w14:paraId="3C58B223" w14:textId="77777777" w:rsidR="006A2F33" w:rsidRPr="002C2E49" w:rsidRDefault="006A2F33" w:rsidP="007C5BFE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2C2E49">
            <w:rPr>
              <w:sz w:val="16"/>
              <w:szCs w:val="16"/>
              <w:lang w:val="de-DE"/>
            </w:rPr>
            <w:t>aov-acp.servicesupply@pec.prov.bz.it</w:t>
          </w:r>
        </w:p>
        <w:p w14:paraId="31B6BDFC" w14:textId="77777777" w:rsidR="006A2F33" w:rsidRPr="002C2E49" w:rsidRDefault="006A2F33" w:rsidP="007C5BFE">
          <w:pPr>
            <w:spacing w:line="180" w:lineRule="exact"/>
            <w:jc w:val="right"/>
            <w:rPr>
              <w:sz w:val="16"/>
              <w:lang w:val="de-DE"/>
            </w:rPr>
          </w:pPr>
          <w:r w:rsidRPr="002C2E49">
            <w:rPr>
              <w:sz w:val="16"/>
              <w:szCs w:val="16"/>
              <w:lang w:val="de-DE"/>
            </w:rPr>
            <w:t>aov.dienst-lieferung@provinz.bz</w:t>
          </w:r>
          <w:r w:rsidRPr="002C2E49">
            <w:rPr>
              <w:sz w:val="16"/>
              <w:lang w:val="de-DE"/>
            </w:rPr>
            <w:t>.it</w:t>
          </w:r>
        </w:p>
        <w:p w14:paraId="4AA33B25" w14:textId="77777777" w:rsidR="006A2F33" w:rsidRPr="002C2E49" w:rsidRDefault="006A2F33" w:rsidP="007C5BFE">
          <w:pPr>
            <w:spacing w:line="180" w:lineRule="exact"/>
            <w:jc w:val="right"/>
            <w:rPr>
              <w:sz w:val="16"/>
              <w:lang w:val="de-DE"/>
            </w:rPr>
          </w:pPr>
          <w:proofErr w:type="gramStart"/>
          <w:r w:rsidRPr="002C2E49">
            <w:rPr>
              <w:sz w:val="16"/>
            </w:rPr>
            <w:t>Steuernr./</w:t>
          </w:r>
          <w:proofErr w:type="gramEnd"/>
          <w:r w:rsidRPr="002C2E49">
            <w:rPr>
              <w:sz w:val="16"/>
            </w:rPr>
            <w:t>Mwst.Nr. 94116410211</w:t>
          </w:r>
        </w:p>
      </w:tc>
      <w:tc>
        <w:tcPr>
          <w:tcW w:w="227" w:type="dxa"/>
          <w:vAlign w:val="center"/>
        </w:tcPr>
        <w:p w14:paraId="7320E908" w14:textId="77777777" w:rsidR="006A2F33" w:rsidRPr="002C2E49" w:rsidRDefault="006A2F33" w:rsidP="007C5BFE">
          <w:pPr>
            <w:spacing w:before="80"/>
            <w:jc w:val="center"/>
            <w:rPr>
              <w:sz w:val="16"/>
              <w:lang w:val="de-DE"/>
            </w:rPr>
          </w:pPr>
        </w:p>
      </w:tc>
      <w:tc>
        <w:tcPr>
          <w:tcW w:w="907" w:type="dxa"/>
          <w:vAlign w:val="center"/>
        </w:tcPr>
        <w:p w14:paraId="5098DC01" w14:textId="77777777" w:rsidR="006A2F33" w:rsidRPr="002C2E49" w:rsidRDefault="006A2F33" w:rsidP="007C5BFE">
          <w:pPr>
            <w:rPr>
              <w:lang w:val="de-DE"/>
            </w:rPr>
          </w:pPr>
        </w:p>
      </w:tc>
      <w:tc>
        <w:tcPr>
          <w:tcW w:w="227" w:type="dxa"/>
          <w:vAlign w:val="center"/>
        </w:tcPr>
        <w:p w14:paraId="133CF532" w14:textId="77777777" w:rsidR="006A2F33" w:rsidRPr="002C2E49" w:rsidRDefault="006A2F33" w:rsidP="007C5BFE">
          <w:pPr>
            <w:spacing w:before="80"/>
            <w:jc w:val="center"/>
            <w:rPr>
              <w:sz w:val="16"/>
              <w:lang w:val="de-DE"/>
            </w:rPr>
          </w:pPr>
        </w:p>
      </w:tc>
      <w:tc>
        <w:tcPr>
          <w:tcW w:w="4990" w:type="dxa"/>
        </w:tcPr>
        <w:p w14:paraId="2497490C" w14:textId="77777777" w:rsidR="006A2F33" w:rsidRPr="002C2E49" w:rsidRDefault="006A2F33" w:rsidP="007C5BFE">
          <w:pPr>
            <w:spacing w:before="80" w:line="180" w:lineRule="exact"/>
            <w:rPr>
              <w:sz w:val="16"/>
              <w:lang w:val="it-IT"/>
            </w:rPr>
          </w:pPr>
          <w:r w:rsidRPr="002C2E49">
            <w:rPr>
              <w:sz w:val="16"/>
              <w:lang w:val="it-IT"/>
            </w:rPr>
            <w:t xml:space="preserve">via Dr. Julius Perathoner 10 </w:t>
          </w:r>
          <w:r w:rsidRPr="002C2E49">
            <w:rPr>
              <w:rFonts w:ascii="Wingdings" w:hAnsi="Wingdings"/>
              <w:sz w:val="14"/>
            </w:rPr>
            <w:t></w:t>
          </w:r>
          <w:r w:rsidRPr="002C2E49">
            <w:rPr>
              <w:sz w:val="16"/>
              <w:lang w:val="it-IT"/>
            </w:rPr>
            <w:t xml:space="preserve"> 39100 Bolzano</w:t>
          </w:r>
        </w:p>
        <w:p w14:paraId="5ADA0895" w14:textId="77777777" w:rsidR="006A2F33" w:rsidRPr="002C2E49" w:rsidRDefault="006A2F33" w:rsidP="007C5BFE">
          <w:pPr>
            <w:spacing w:line="180" w:lineRule="exact"/>
            <w:rPr>
              <w:sz w:val="16"/>
              <w:lang w:val="it-IT"/>
            </w:rPr>
          </w:pPr>
          <w:r w:rsidRPr="002C2E49">
            <w:rPr>
              <w:sz w:val="16"/>
              <w:lang w:val="it-IT"/>
            </w:rPr>
            <w:t xml:space="preserve">Tel. 0471 41 40 10 </w:t>
          </w:r>
          <w:r w:rsidRPr="002C2E49">
            <w:rPr>
              <w:rFonts w:ascii="Wingdings" w:hAnsi="Wingdings"/>
              <w:sz w:val="14"/>
            </w:rPr>
            <w:t></w:t>
          </w:r>
          <w:r w:rsidRPr="002C2E49">
            <w:rPr>
              <w:sz w:val="16"/>
              <w:lang w:val="it-IT"/>
            </w:rPr>
            <w:t xml:space="preserve"> Fax 0471 41 40 09</w:t>
          </w:r>
        </w:p>
        <w:p w14:paraId="798810F2" w14:textId="77777777" w:rsidR="006A2F33" w:rsidRPr="002C2E49" w:rsidRDefault="00D332AF" w:rsidP="007C5BFE">
          <w:pPr>
            <w:spacing w:line="180" w:lineRule="exact"/>
            <w:rPr>
              <w:sz w:val="16"/>
              <w:szCs w:val="16"/>
              <w:lang w:val="it-IT"/>
            </w:rPr>
          </w:pPr>
          <w:r>
            <w:fldChar w:fldCharType="begin"/>
          </w:r>
          <w:r w:rsidRPr="00D332AF">
            <w:rPr>
              <w:lang w:val="it-IT"/>
            </w:rPr>
            <w:instrText xml:space="preserve"> HYPERLINK "http://acp.provincia.bz.it/" </w:instrText>
          </w:r>
          <w:r>
            <w:fldChar w:fldCharType="separate"/>
          </w:r>
          <w:r w:rsidR="006A2F33" w:rsidRPr="002C2E49">
            <w:rPr>
              <w:sz w:val="16"/>
              <w:szCs w:val="16"/>
              <w:lang w:val="it-IT"/>
            </w:rPr>
            <w:t>http://acp.provincia.bz.it/</w:t>
          </w:r>
          <w:r>
            <w:rPr>
              <w:sz w:val="16"/>
              <w:szCs w:val="16"/>
              <w:lang w:val="it-IT"/>
            </w:rPr>
            <w:fldChar w:fldCharType="end"/>
          </w:r>
        </w:p>
        <w:p w14:paraId="73FF056D" w14:textId="77777777" w:rsidR="006A2F33" w:rsidRPr="002C2E49" w:rsidRDefault="006A2F33" w:rsidP="007C5BFE">
          <w:pPr>
            <w:spacing w:line="180" w:lineRule="exact"/>
            <w:rPr>
              <w:sz w:val="16"/>
              <w:lang w:val="it-IT"/>
            </w:rPr>
          </w:pPr>
          <w:r w:rsidRPr="002C2E49">
            <w:rPr>
              <w:sz w:val="16"/>
              <w:lang w:val="it-IT"/>
            </w:rPr>
            <w:t>aov-acp.servicesupply@pec.prov.bz.it</w:t>
          </w:r>
        </w:p>
        <w:p w14:paraId="19802DFF" w14:textId="77777777" w:rsidR="006A2F33" w:rsidRPr="002C2E49" w:rsidRDefault="006A2F33" w:rsidP="007C5BFE">
          <w:pPr>
            <w:spacing w:line="180" w:lineRule="exact"/>
            <w:rPr>
              <w:sz w:val="16"/>
              <w:lang w:val="it-IT"/>
            </w:rPr>
          </w:pPr>
          <w:r w:rsidRPr="002C2E49">
            <w:rPr>
              <w:sz w:val="16"/>
              <w:lang w:val="it-IT"/>
            </w:rPr>
            <w:t>acp.serv-forniture@provincia.bz.it</w:t>
          </w:r>
        </w:p>
        <w:p w14:paraId="65714BCD" w14:textId="77777777" w:rsidR="006A2F33" w:rsidRPr="002C2E49" w:rsidRDefault="006A2F33" w:rsidP="007C5BFE">
          <w:pPr>
            <w:spacing w:line="180" w:lineRule="exact"/>
            <w:rPr>
              <w:sz w:val="16"/>
              <w:lang w:val="it-IT"/>
            </w:rPr>
          </w:pPr>
          <w:r w:rsidRPr="002C2E49">
            <w:rPr>
              <w:sz w:val="16"/>
              <w:lang w:val="it-IT"/>
            </w:rPr>
            <w:t>Codice fiscale/Partita Iva 94116410211</w:t>
          </w:r>
        </w:p>
      </w:tc>
    </w:tr>
  </w:tbl>
  <w:p w14:paraId="35D9A2F6" w14:textId="77777777" w:rsidR="006A2F33" w:rsidRPr="002C2E49" w:rsidRDefault="006A2F33">
    <w:pPr>
      <w:pStyle w:val="Pidipagina"/>
      <w:tabs>
        <w:tab w:val="clear" w:pos="4536"/>
        <w:tab w:val="clear" w:pos="9072"/>
      </w:tabs>
      <w:spacing w:line="20" w:lineRule="exact"/>
      <w:rPr>
        <w:lang w:val="de-DE"/>
      </w:rPr>
    </w:pPr>
  </w:p>
  <w:p w14:paraId="794D8AAF" w14:textId="77777777" w:rsidR="006A2F33" w:rsidRPr="002C2E49" w:rsidRDefault="006A2F33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4CF22" w14:textId="77777777" w:rsidR="006A2F33" w:rsidRDefault="006A2F33">
      <w:r>
        <w:separator/>
      </w:r>
    </w:p>
  </w:footnote>
  <w:footnote w:type="continuationSeparator" w:id="0">
    <w:p w14:paraId="2523E83D" w14:textId="77777777" w:rsidR="006A2F33" w:rsidRDefault="006A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2C2E49" w:rsidRPr="00D332AF" w14:paraId="77AFD6B8" w14:textId="77777777">
      <w:trPr>
        <w:cantSplit/>
        <w:trHeight w:hRule="exact" w:val="460"/>
      </w:trPr>
      <w:tc>
        <w:tcPr>
          <w:tcW w:w="5245" w:type="dxa"/>
        </w:tcPr>
        <w:p w14:paraId="269CED30" w14:textId="77777777" w:rsidR="006A2F33" w:rsidRPr="002C2E49" w:rsidRDefault="006A2F33">
          <w:pPr>
            <w:snapToGrid w:val="0"/>
            <w:spacing w:before="220" w:after="60"/>
            <w:jc w:val="right"/>
            <w:rPr>
              <w:spacing w:val="2"/>
              <w:sz w:val="15"/>
              <w:szCs w:val="15"/>
            </w:rPr>
          </w:pPr>
          <w:r w:rsidRPr="002C2E49">
            <w:rPr>
              <w:spacing w:val="2"/>
              <w:sz w:val="15"/>
              <w:szCs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14:paraId="6D43FFEF" w14:textId="77777777" w:rsidR="006A2F33" w:rsidRPr="002C2E49" w:rsidRDefault="006A2F33">
          <w:pPr>
            <w:snapToGrid w:val="0"/>
            <w:jc w:val="center"/>
            <w:rPr>
              <w:spacing w:val="-2"/>
              <w:sz w:val="15"/>
              <w:szCs w:val="15"/>
              <w:lang w:val="it-IT"/>
            </w:rPr>
          </w:pPr>
          <w:r w:rsidRPr="002C2E49">
            <w:rPr>
              <w:noProof/>
              <w:lang w:val="de-DE" w:eastAsia="de-DE"/>
            </w:rPr>
            <w:drawing>
              <wp:inline distT="0" distB="0" distL="0" distR="0" wp14:anchorId="59E517DD" wp14:editId="44D166C1">
                <wp:extent cx="285750" cy="361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14:paraId="64BE6830" w14:textId="77777777" w:rsidR="006A2F33" w:rsidRPr="002C2E49" w:rsidRDefault="006A2F33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20" w:after="60"/>
            <w:rPr>
              <w:spacing w:val="-2"/>
              <w:sz w:val="15"/>
              <w:szCs w:val="15"/>
              <w:lang w:val="it-IT"/>
            </w:rPr>
          </w:pPr>
          <w:r w:rsidRPr="002C2E49">
            <w:rPr>
              <w:spacing w:val="-2"/>
              <w:sz w:val="15"/>
              <w:szCs w:val="15"/>
              <w:lang w:val="it-IT"/>
            </w:rPr>
            <w:t>PROVINCIA AUTONOMA DI BOLZANO - ALTO ADIGE</w:t>
          </w:r>
        </w:p>
      </w:tc>
    </w:tr>
    <w:tr w:rsidR="002C2E49" w:rsidRPr="002C2E49" w14:paraId="7A280FC8" w14:textId="77777777">
      <w:trPr>
        <w:cantSplit/>
      </w:trPr>
      <w:tc>
        <w:tcPr>
          <w:tcW w:w="5245" w:type="dxa"/>
          <w:tcBorders>
            <w:top w:val="single" w:sz="2" w:space="0" w:color="000000"/>
          </w:tcBorders>
        </w:tcPr>
        <w:p w14:paraId="2FCD5684" w14:textId="77777777" w:rsidR="006A2F33" w:rsidRPr="002C2E49" w:rsidRDefault="006A2F33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  <w:vMerge/>
        </w:tcPr>
        <w:p w14:paraId="737CE196" w14:textId="77777777" w:rsidR="006A2F33" w:rsidRPr="002C2E49" w:rsidRDefault="006A2F33">
          <w:pPr>
            <w:rPr>
              <w:lang w:val="it-IT"/>
            </w:rPr>
          </w:pPr>
        </w:p>
      </w:tc>
      <w:tc>
        <w:tcPr>
          <w:tcW w:w="5245" w:type="dxa"/>
          <w:tcBorders>
            <w:top w:val="single" w:sz="2" w:space="0" w:color="000000"/>
          </w:tcBorders>
        </w:tcPr>
        <w:p w14:paraId="18E73D51" w14:textId="77777777" w:rsidR="006A2F33" w:rsidRPr="002C2E49" w:rsidRDefault="006A2F33">
          <w:pPr>
            <w:snapToGrid w:val="0"/>
            <w:spacing w:before="80" w:line="180" w:lineRule="exact"/>
            <w:ind w:right="856"/>
            <w:jc w:val="right"/>
          </w:pPr>
          <w:r w:rsidRPr="002C2E49">
            <w:rPr>
              <w:rStyle w:val="Numeropagina"/>
              <w:sz w:val="16"/>
              <w:szCs w:val="16"/>
            </w:rPr>
            <w:t xml:space="preserve">Pag. </w:t>
          </w:r>
          <w:r w:rsidRPr="002C2E49">
            <w:rPr>
              <w:rStyle w:val="Numeropagina"/>
              <w:sz w:val="16"/>
              <w:szCs w:val="16"/>
            </w:rPr>
            <w:fldChar w:fldCharType="begin"/>
          </w:r>
          <w:r w:rsidRPr="002C2E49">
            <w:rPr>
              <w:rStyle w:val="Numeropagina"/>
              <w:sz w:val="16"/>
              <w:szCs w:val="16"/>
            </w:rPr>
            <w:instrText xml:space="preserve"> PAGE </w:instrText>
          </w:r>
          <w:r w:rsidRPr="002C2E49">
            <w:rPr>
              <w:rStyle w:val="Numeropagina"/>
              <w:sz w:val="16"/>
              <w:szCs w:val="16"/>
            </w:rPr>
            <w:fldChar w:fldCharType="separate"/>
          </w:r>
          <w:r w:rsidR="003E17DD" w:rsidRPr="002C2E49">
            <w:rPr>
              <w:rStyle w:val="Numeropagina"/>
              <w:noProof/>
              <w:sz w:val="16"/>
              <w:szCs w:val="16"/>
            </w:rPr>
            <w:t>4</w:t>
          </w:r>
          <w:r w:rsidRPr="002C2E49">
            <w:rPr>
              <w:rStyle w:val="Numeropagina"/>
              <w:sz w:val="16"/>
              <w:szCs w:val="16"/>
            </w:rPr>
            <w:fldChar w:fldCharType="end"/>
          </w:r>
        </w:p>
      </w:tc>
    </w:tr>
  </w:tbl>
  <w:p w14:paraId="6DF2772C" w14:textId="77777777" w:rsidR="006A2F33" w:rsidRPr="002C2E49" w:rsidRDefault="006A2F33">
    <w:pPr>
      <w:pStyle w:val="Intestazion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6A2F33" w:rsidRPr="00D332AF" w14:paraId="63834D76" w14:textId="77777777" w:rsidTr="007C5BFE">
      <w:trPr>
        <w:cantSplit/>
        <w:trHeight w:hRule="exact" w:val="460"/>
      </w:trPr>
      <w:tc>
        <w:tcPr>
          <w:tcW w:w="4990" w:type="dxa"/>
        </w:tcPr>
        <w:p w14:paraId="53E1F478" w14:textId="77777777" w:rsidR="006A2F33" w:rsidRPr="002C2E49" w:rsidRDefault="006A2F33">
          <w:pPr>
            <w:pStyle w:val="NameNachname"/>
            <w:snapToGrid w:val="0"/>
            <w:spacing w:before="200" w:after="40" w:line="100" w:lineRule="atLeast"/>
            <w:rPr>
              <w:spacing w:val="2"/>
            </w:rPr>
          </w:pPr>
          <w:r w:rsidRPr="002C2E49">
            <w:rPr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14:paraId="1E6C953C" w14:textId="77777777" w:rsidR="006A2F33" w:rsidRPr="002C2E49" w:rsidRDefault="006A2F33">
          <w:pPr>
            <w:snapToGrid w:val="0"/>
            <w:jc w:val="center"/>
            <w:rPr>
              <w:spacing w:val="-2"/>
              <w:lang w:val="it-IT"/>
            </w:rPr>
          </w:pPr>
          <w:r w:rsidRPr="002C2E49">
            <w:rPr>
              <w:noProof/>
              <w:lang w:val="de-DE" w:eastAsia="de-DE"/>
            </w:rPr>
            <w:drawing>
              <wp:inline distT="0" distB="0" distL="0" distR="0" wp14:anchorId="305FE26A" wp14:editId="697DD05A">
                <wp:extent cx="561975" cy="73342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14:paraId="46A5D904" w14:textId="77777777" w:rsidR="006A2F33" w:rsidRPr="002C2E49" w:rsidRDefault="006A2F33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00" w:after="40"/>
            <w:rPr>
              <w:spacing w:val="-2"/>
              <w:lang w:val="it-IT"/>
            </w:rPr>
          </w:pPr>
          <w:r w:rsidRPr="002C2E49">
            <w:rPr>
              <w:spacing w:val="-2"/>
              <w:lang w:val="it-IT"/>
            </w:rPr>
            <w:t>PROVINCIA AUTONOMA DI BOLZANO - ALTO ADIGE</w:t>
          </w:r>
        </w:p>
      </w:tc>
    </w:tr>
    <w:tr w:rsidR="006A2F33" w:rsidRPr="00D332AF" w14:paraId="6ABDDC40" w14:textId="77777777" w:rsidTr="007C5BFE">
      <w:trPr>
        <w:cantSplit/>
        <w:trHeight w:hRule="exact" w:val="1248"/>
      </w:trPr>
      <w:tc>
        <w:tcPr>
          <w:tcW w:w="4990" w:type="dxa"/>
          <w:tcBorders>
            <w:top w:val="single" w:sz="2" w:space="0" w:color="000000"/>
          </w:tcBorders>
        </w:tcPr>
        <w:p w14:paraId="3F3F8DFF" w14:textId="77777777" w:rsidR="006A2F33" w:rsidRPr="002C2E49" w:rsidRDefault="006A2F33" w:rsidP="007C5BFE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 w:rsidRPr="002C2E49">
            <w:rPr>
              <w:b/>
              <w:sz w:val="18"/>
              <w:lang w:val="de-DE"/>
            </w:rPr>
            <w:t>AOV - Agentur für die Verfahren und die Aufsicht im Bereich öffentliche Bau-, Dienstleistungs- und Lieferaufträge</w:t>
          </w:r>
        </w:p>
        <w:p w14:paraId="04373938" w14:textId="77777777" w:rsidR="006A2F33" w:rsidRPr="002C2E49" w:rsidRDefault="006A2F33" w:rsidP="007C5BFE">
          <w:pPr>
            <w:spacing w:before="70" w:line="200" w:lineRule="exact"/>
            <w:jc w:val="right"/>
            <w:rPr>
              <w:sz w:val="18"/>
              <w:lang w:val="de-DE"/>
            </w:rPr>
          </w:pPr>
          <w:r w:rsidRPr="002C2E49">
            <w:rPr>
              <w:sz w:val="18"/>
              <w:lang w:val="de-DE"/>
            </w:rPr>
            <w:t>EVS DL - Einheitliche Vergabestelle Dienstleistungen und Lieferungen</w:t>
          </w:r>
        </w:p>
        <w:p w14:paraId="559ADB0E" w14:textId="77777777" w:rsidR="006A2F33" w:rsidRPr="002C2E49" w:rsidRDefault="006A2F33">
          <w:pPr>
            <w:spacing w:before="60" w:line="200" w:lineRule="exact"/>
            <w:jc w:val="right"/>
            <w:rPr>
              <w:b/>
              <w:bCs/>
              <w:sz w:val="18"/>
              <w:szCs w:val="18"/>
              <w:lang w:val="de-DE"/>
            </w:rPr>
          </w:pPr>
        </w:p>
      </w:tc>
      <w:tc>
        <w:tcPr>
          <w:tcW w:w="1361" w:type="dxa"/>
          <w:vMerge/>
        </w:tcPr>
        <w:p w14:paraId="30D28D64" w14:textId="77777777" w:rsidR="006A2F33" w:rsidRPr="002C2E49" w:rsidRDefault="006A2F33">
          <w:pPr>
            <w:rPr>
              <w:lang w:val="de-DE"/>
            </w:rPr>
          </w:pPr>
        </w:p>
      </w:tc>
      <w:tc>
        <w:tcPr>
          <w:tcW w:w="4990" w:type="dxa"/>
          <w:tcBorders>
            <w:top w:val="single" w:sz="2" w:space="0" w:color="000000"/>
          </w:tcBorders>
        </w:tcPr>
        <w:p w14:paraId="1886FEFC" w14:textId="77777777" w:rsidR="006A2F33" w:rsidRPr="002C2E49" w:rsidRDefault="006A2F33" w:rsidP="007C5BFE">
          <w:pPr>
            <w:spacing w:before="70" w:line="200" w:lineRule="exact"/>
            <w:rPr>
              <w:b/>
              <w:sz w:val="18"/>
              <w:lang w:val="it-IT"/>
            </w:rPr>
          </w:pPr>
          <w:r w:rsidRPr="002C2E49">
            <w:rPr>
              <w:b/>
              <w:sz w:val="18"/>
              <w:lang w:val="it-IT"/>
            </w:rPr>
            <w:t>ACP - Agenzia per i procedimenti e la vigilanza in materia di contratti pubblici di lavori, servizi e forniture</w:t>
          </w:r>
        </w:p>
        <w:p w14:paraId="0DF0D23B" w14:textId="77777777" w:rsidR="006A2F33" w:rsidRPr="002C2E49" w:rsidRDefault="006A2F33">
          <w:pPr>
            <w:spacing w:before="70" w:line="200" w:lineRule="exact"/>
            <w:rPr>
              <w:sz w:val="18"/>
              <w:szCs w:val="18"/>
              <w:lang w:val="it-IT"/>
            </w:rPr>
          </w:pPr>
          <w:r w:rsidRPr="002C2E49">
            <w:rPr>
              <w:sz w:val="18"/>
              <w:lang w:val="it-IT"/>
            </w:rPr>
            <w:br/>
            <w:t>SUA SF - Stazione Unica Appaltante Servizi e Forniture</w:t>
          </w:r>
        </w:p>
      </w:tc>
    </w:tr>
  </w:tbl>
  <w:p w14:paraId="10B773A5" w14:textId="77777777" w:rsidR="006A2F33" w:rsidRPr="00C814E9" w:rsidRDefault="006A2F33">
    <w:pPr>
      <w:pStyle w:val="Intestazion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A73C1"/>
    <w:multiLevelType w:val="hybridMultilevel"/>
    <w:tmpl w:val="7D84BC56"/>
    <w:lvl w:ilvl="0" w:tplc="FD0C37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85B9C"/>
    <w:multiLevelType w:val="hybridMultilevel"/>
    <w:tmpl w:val="619CFE00"/>
    <w:lvl w:ilvl="0" w:tplc="FD0C378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4418F3"/>
    <w:multiLevelType w:val="hybridMultilevel"/>
    <w:tmpl w:val="31E0A95A"/>
    <w:lvl w:ilvl="0" w:tplc="43D6BA14">
      <w:start w:val="1"/>
      <w:numFmt w:val="lowerLetter"/>
      <w:lvlText w:val="%1)"/>
      <w:lvlJc w:val="left"/>
      <w:pPr>
        <w:ind w:left="577" w:hanging="435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74"/>
    <w:rsid w:val="00073323"/>
    <w:rsid w:val="001C71EC"/>
    <w:rsid w:val="0023239F"/>
    <w:rsid w:val="002537C3"/>
    <w:rsid w:val="00254E05"/>
    <w:rsid w:val="002C2E49"/>
    <w:rsid w:val="002E1A2B"/>
    <w:rsid w:val="002F427C"/>
    <w:rsid w:val="00363F72"/>
    <w:rsid w:val="003E17DD"/>
    <w:rsid w:val="00435030"/>
    <w:rsid w:val="005301D7"/>
    <w:rsid w:val="005649BD"/>
    <w:rsid w:val="00594CCB"/>
    <w:rsid w:val="005A7316"/>
    <w:rsid w:val="006A2F33"/>
    <w:rsid w:val="0071240A"/>
    <w:rsid w:val="0072735C"/>
    <w:rsid w:val="00777379"/>
    <w:rsid w:val="007A0274"/>
    <w:rsid w:val="007A6AA8"/>
    <w:rsid w:val="007B79AF"/>
    <w:rsid w:val="007C5BFE"/>
    <w:rsid w:val="007D7F2F"/>
    <w:rsid w:val="007F3E8B"/>
    <w:rsid w:val="007F6ECE"/>
    <w:rsid w:val="008105A8"/>
    <w:rsid w:val="00813CD2"/>
    <w:rsid w:val="0084126D"/>
    <w:rsid w:val="00865629"/>
    <w:rsid w:val="008F293E"/>
    <w:rsid w:val="00A00155"/>
    <w:rsid w:val="00A72F5C"/>
    <w:rsid w:val="00AA7A20"/>
    <w:rsid w:val="00AC68B7"/>
    <w:rsid w:val="00AD75EE"/>
    <w:rsid w:val="00AD7F78"/>
    <w:rsid w:val="00AF4D05"/>
    <w:rsid w:val="00B00A35"/>
    <w:rsid w:val="00B23199"/>
    <w:rsid w:val="00D06190"/>
    <w:rsid w:val="00D17D02"/>
    <w:rsid w:val="00D17EBD"/>
    <w:rsid w:val="00D332AF"/>
    <w:rsid w:val="00D41382"/>
    <w:rsid w:val="00D57605"/>
    <w:rsid w:val="00D70BF1"/>
    <w:rsid w:val="00D76F61"/>
    <w:rsid w:val="00D87666"/>
    <w:rsid w:val="00DE6F08"/>
    <w:rsid w:val="00E34BAD"/>
    <w:rsid w:val="00EC289A"/>
    <w:rsid w:val="00FA73B8"/>
    <w:rsid w:val="00FD2ACB"/>
    <w:rsid w:val="00FE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477680"/>
  <w15:docId w15:val="{81F940EC-FD76-4B3A-AE7B-25292848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7A0274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A0274"/>
    <w:rPr>
      <w:rFonts w:cs="Times New Roman"/>
      <w:color w:val="0000FF"/>
      <w:u w:val="single"/>
    </w:rPr>
  </w:style>
  <w:style w:type="character" w:styleId="Numeropagina">
    <w:name w:val="page number"/>
    <w:rsid w:val="007A0274"/>
    <w:rPr>
      <w:rFonts w:cs="Times New Roman"/>
    </w:rPr>
  </w:style>
  <w:style w:type="paragraph" w:styleId="Intestazione">
    <w:name w:val="header"/>
    <w:basedOn w:val="Normale"/>
    <w:link w:val="IntestazioneCarattere"/>
    <w:rsid w:val="007A0274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A0274"/>
    <w:rPr>
      <w:rFonts w:ascii="Arial" w:eastAsia="Times New Roman" w:hAnsi="Arial" w:cs="Arial"/>
      <w:sz w:val="20"/>
      <w:szCs w:val="20"/>
      <w:lang w:val="en-US" w:eastAsia="ar-SA"/>
    </w:rPr>
  </w:style>
  <w:style w:type="paragraph" w:styleId="Pidipagina">
    <w:name w:val="footer"/>
    <w:basedOn w:val="Normale"/>
    <w:link w:val="PidipaginaCarattere"/>
    <w:rsid w:val="007A0274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rsid w:val="007A0274"/>
    <w:rPr>
      <w:rFonts w:ascii="Arial" w:eastAsia="Times New Roman" w:hAnsi="Arial" w:cs="Arial"/>
      <w:sz w:val="20"/>
      <w:szCs w:val="20"/>
      <w:lang w:val="en-US" w:eastAsia="ar-SA"/>
    </w:rPr>
  </w:style>
  <w:style w:type="paragraph" w:customStyle="1" w:styleId="NameNachname">
    <w:name w:val="Name Nachname"/>
    <w:basedOn w:val="Normale"/>
    <w:rsid w:val="007A0274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7A0274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 w:eastAsia="ar-SA"/>
    </w:rPr>
  </w:style>
  <w:style w:type="paragraph" w:customStyle="1" w:styleId="Rientrocorpodeltesto31">
    <w:name w:val="Rientro corpo del testo 31"/>
    <w:basedOn w:val="Normale"/>
    <w:rsid w:val="007A0274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rsid w:val="007A0274"/>
    <w:pPr>
      <w:spacing w:after="120" w:line="480" w:lineRule="auto"/>
      <w:ind w:left="283"/>
    </w:pPr>
  </w:style>
  <w:style w:type="paragraph" w:customStyle="1" w:styleId="sche22">
    <w:name w:val="sche2_2"/>
    <w:rsid w:val="007A0274"/>
    <w:pPr>
      <w:widowControl w:val="0"/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Stile1">
    <w:name w:val="Stile1"/>
    <w:basedOn w:val="Normale"/>
    <w:rsid w:val="007A0274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styleId="NormaleWeb">
    <w:name w:val="Normal (Web)"/>
    <w:basedOn w:val="Normale"/>
    <w:rsid w:val="007A0274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styleId="Nessunaspaziatura">
    <w:name w:val="No Spacing"/>
    <w:uiPriority w:val="1"/>
    <w:qFormat/>
    <w:rsid w:val="007A0274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val="en-US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027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0274"/>
    <w:rPr>
      <w:rFonts w:ascii="Segoe UI" w:eastAsia="Times New Roman" w:hAnsi="Segoe UI" w:cs="Segoe UI"/>
      <w:sz w:val="18"/>
      <w:szCs w:val="18"/>
      <w:lang w:val="en-US" w:eastAsia="ar-SA"/>
    </w:rPr>
  </w:style>
  <w:style w:type="character" w:styleId="Rimandonotadichiusura">
    <w:name w:val="endnote reference"/>
    <w:semiHidden/>
    <w:rsid w:val="00DE6F08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semiHidden/>
    <w:rsid w:val="00DE6F08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DE6F08"/>
    <w:rPr>
      <w:rFonts w:ascii="Arial" w:eastAsia="Times New Roman" w:hAnsi="Arial" w:cs="Arial"/>
      <w:sz w:val="20"/>
      <w:szCs w:val="20"/>
      <w:lang w:val="en-US" w:eastAsia="ar-SA"/>
    </w:rPr>
  </w:style>
  <w:style w:type="paragraph" w:styleId="Paragrafoelenco">
    <w:name w:val="List Paragraph"/>
    <w:basedOn w:val="Normale"/>
    <w:uiPriority w:val="34"/>
    <w:qFormat/>
    <w:rsid w:val="007A6AA8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3E17DD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7DD"/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7DD"/>
    <w:rPr>
      <w:rFonts w:ascii="Arial" w:eastAsia="Times New Roman" w:hAnsi="Arial" w:cs="Arial"/>
      <w:sz w:val="24"/>
      <w:szCs w:val="24"/>
      <w:lang w:val="en-US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7DD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7DD"/>
    <w:rPr>
      <w:rFonts w:ascii="Arial" w:eastAsia="Times New Roman" w:hAnsi="Arial" w:cs="Arial"/>
      <w:b/>
      <w:bCs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quiria.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cp@provincia.bz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cp.provincia.bz.it/amministrazione-trasparente/dati-ulteriori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quiria@pec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aov.provinz.bz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B7D4A8E7.dotm</Template>
  <TotalTime>0</TotalTime>
  <Pages>5</Pages>
  <Words>2255</Words>
  <Characters>12857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Gutgsell, Georg</dc:creator>
  <cp:lastModifiedBy>Filippi, Valeria</cp:lastModifiedBy>
  <cp:revision>5</cp:revision>
  <dcterms:created xsi:type="dcterms:W3CDTF">2020-07-06T14:02:00Z</dcterms:created>
  <dcterms:modified xsi:type="dcterms:W3CDTF">2020-07-27T14:55:00Z</dcterms:modified>
</cp:coreProperties>
</file>