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175A" w:rsidRDefault="000F17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27A05" w:rsidRPr="00290BF7" w:rsidTr="000F175A">
        <w:tc>
          <w:tcPr>
            <w:tcW w:w="9628" w:type="dxa"/>
            <w:shd w:val="clear" w:color="auto" w:fill="auto"/>
          </w:tcPr>
          <w:p w:rsidR="000F175A" w:rsidRDefault="000F175A" w:rsidP="00EF5EBE">
            <w:pPr>
              <w:pStyle w:val="Rientrocorpodeltesto2"/>
              <w:spacing w:after="0" w:line="360" w:lineRule="auto"/>
              <w:ind w:left="0"/>
              <w:jc w:val="center"/>
              <w:rPr>
                <w:rFonts w:cs="Arial"/>
                <w:b/>
                <w:noProof w:val="0"/>
                <w:lang w:val="de-DE"/>
              </w:rPr>
            </w:pPr>
          </w:p>
          <w:p w:rsidR="00C4641F" w:rsidRPr="00CF638F" w:rsidRDefault="00C4641F" w:rsidP="00EF5EBE">
            <w:pPr>
              <w:pStyle w:val="Rientrocorpodeltesto2"/>
              <w:spacing w:after="0" w:line="360" w:lineRule="auto"/>
              <w:ind w:left="0"/>
              <w:jc w:val="center"/>
              <w:rPr>
                <w:rFonts w:cs="Arial"/>
                <w:b/>
                <w:bCs/>
                <w:noProof w:val="0"/>
                <w:lang w:val="de-DE"/>
              </w:rPr>
            </w:pPr>
            <w:r w:rsidRPr="00CF638F">
              <w:rPr>
                <w:rFonts w:cs="Arial"/>
                <w:b/>
                <w:noProof w:val="0"/>
                <w:lang w:val="de-DE"/>
              </w:rPr>
              <w:t xml:space="preserve">Anlage </w:t>
            </w:r>
            <w:r w:rsidRPr="00CF638F">
              <w:rPr>
                <w:rFonts w:cs="Arial"/>
                <w:b/>
                <w:bCs/>
                <w:noProof w:val="0"/>
                <w:lang w:val="de-DE"/>
              </w:rPr>
              <w:t>A1 bis</w:t>
            </w:r>
            <w:r w:rsidRPr="00CF638F">
              <w:rPr>
                <w:rStyle w:val="Rimandonotadichiusura"/>
                <w:rFonts w:cs="Arial"/>
                <w:b/>
                <w:bCs/>
                <w:noProof w:val="0"/>
                <w:lang w:val="de-DE"/>
              </w:rPr>
              <w:endnoteReference w:id="1"/>
            </w:r>
          </w:p>
          <w:p w:rsidR="00676C4F" w:rsidRDefault="0000536E" w:rsidP="00EF5EBE">
            <w:pPr>
              <w:pStyle w:val="Rientrocorpodeltesto2"/>
              <w:spacing w:after="0" w:line="360" w:lineRule="auto"/>
              <w:ind w:left="0"/>
              <w:jc w:val="center"/>
              <w:rPr>
                <w:rFonts w:cs="Arial"/>
                <w:b/>
                <w:noProof w:val="0"/>
                <w:sz w:val="18"/>
                <w:szCs w:val="16"/>
                <w:lang w:val="de-DE" w:eastAsia="ar-SA"/>
              </w:rPr>
            </w:pPr>
            <w:r w:rsidRPr="0040779A">
              <w:rPr>
                <w:rFonts w:cs="Arial"/>
                <w:b/>
                <w:noProof w:val="0"/>
                <w:sz w:val="18"/>
                <w:szCs w:val="16"/>
                <w:lang w:val="de-DE" w:eastAsia="ar-SA"/>
              </w:rPr>
              <w:t>Er</w:t>
            </w:r>
            <w:r w:rsidR="004114A9" w:rsidRPr="0040779A">
              <w:rPr>
                <w:rFonts w:cs="Arial"/>
                <w:b/>
                <w:noProof w:val="0"/>
                <w:sz w:val="18"/>
                <w:szCs w:val="16"/>
                <w:lang w:val="de-DE" w:eastAsia="ar-SA"/>
              </w:rPr>
              <w:t>klärung</w:t>
            </w:r>
            <w:r w:rsidRPr="0040779A">
              <w:rPr>
                <w:rFonts w:cs="Arial"/>
                <w:b/>
                <w:noProof w:val="0"/>
                <w:sz w:val="18"/>
                <w:szCs w:val="16"/>
                <w:lang w:val="de-DE" w:eastAsia="ar-SA"/>
              </w:rPr>
              <w:t>en</w:t>
            </w:r>
          </w:p>
          <w:p w:rsidR="002E67A6" w:rsidRPr="004D67C2" w:rsidRDefault="002E67A6" w:rsidP="002E67A6">
            <w:pPr>
              <w:suppressAutoHyphens/>
              <w:spacing w:line="360" w:lineRule="auto"/>
              <w:ind w:left="1440" w:hanging="1440"/>
              <w:jc w:val="center"/>
              <w:rPr>
                <w:rFonts w:cs="Arial"/>
                <w:b/>
                <w:noProof w:val="0"/>
                <w:sz w:val="18"/>
                <w:szCs w:val="18"/>
                <w:lang w:val="de-DE" w:eastAsia="ar-SA"/>
              </w:rPr>
            </w:pPr>
          </w:p>
          <w:p w:rsidR="002E67A6" w:rsidRPr="004D67C2" w:rsidRDefault="002E67A6" w:rsidP="002E67A6">
            <w:pPr>
              <w:suppressAutoHyphens/>
              <w:spacing w:line="360" w:lineRule="auto"/>
              <w:ind w:left="1440" w:hanging="1440"/>
              <w:jc w:val="center"/>
              <w:rPr>
                <w:rFonts w:cs="Arial"/>
                <w:b/>
                <w:bCs/>
                <w:noProof w:val="0"/>
                <w:lang w:val="de-DE" w:eastAsia="ar-SA"/>
              </w:rPr>
            </w:pPr>
            <w:r w:rsidRPr="002E67A6">
              <w:rPr>
                <w:rFonts w:cs="Arial"/>
                <w:b/>
                <w:noProof w:val="0"/>
                <w:sz w:val="18"/>
                <w:szCs w:val="18"/>
                <w:lang w:val="it-IT" w:eastAsia="ar-SA"/>
              </w:rPr>
              <w:fldChar w:fldCharType="begin">
                <w:ffData>
                  <w:name w:val="Controllo2"/>
                  <w:enabled/>
                  <w:calcOnExit w:val="0"/>
                  <w:checkBox>
                    <w:sizeAuto/>
                    <w:default w:val="0"/>
                    <w:checked w:val="0"/>
                  </w:checkBox>
                </w:ffData>
              </w:fldChar>
            </w:r>
            <w:r w:rsidRPr="004D67C2">
              <w:rPr>
                <w:rFonts w:cs="Arial"/>
                <w:b/>
                <w:noProof w:val="0"/>
                <w:sz w:val="18"/>
                <w:szCs w:val="18"/>
                <w:lang w:val="de-DE" w:eastAsia="ar-SA"/>
              </w:rPr>
              <w:instrText xml:space="preserve"> FORMCHECKBOX </w:instrText>
            </w:r>
            <w:r w:rsidR="00B87F2C">
              <w:rPr>
                <w:rFonts w:cs="Arial"/>
                <w:b/>
                <w:noProof w:val="0"/>
                <w:sz w:val="18"/>
                <w:szCs w:val="18"/>
                <w:lang w:val="it-IT" w:eastAsia="ar-SA"/>
              </w:rPr>
            </w:r>
            <w:r w:rsidR="00B87F2C">
              <w:rPr>
                <w:rFonts w:cs="Arial"/>
                <w:b/>
                <w:noProof w:val="0"/>
                <w:sz w:val="18"/>
                <w:szCs w:val="18"/>
                <w:lang w:val="it-IT" w:eastAsia="ar-SA"/>
              </w:rPr>
              <w:fldChar w:fldCharType="separate"/>
            </w:r>
            <w:r w:rsidRPr="002E67A6">
              <w:rPr>
                <w:rFonts w:cs="Arial"/>
                <w:b/>
                <w:noProof w:val="0"/>
                <w:sz w:val="18"/>
                <w:szCs w:val="18"/>
                <w:lang w:val="it-IT" w:eastAsia="ar-SA"/>
              </w:rPr>
              <w:fldChar w:fldCharType="end"/>
            </w:r>
            <w:r w:rsidRPr="004D67C2">
              <w:rPr>
                <w:rFonts w:cs="Arial"/>
                <w:b/>
                <w:noProof w:val="0"/>
                <w:sz w:val="18"/>
                <w:szCs w:val="18"/>
                <w:lang w:val="de-DE" w:eastAsia="ar-SA"/>
              </w:rPr>
              <w:t xml:space="preserve"> LOS </w:t>
            </w:r>
            <w:r w:rsidR="00A84B79">
              <w:rPr>
                <w:rFonts w:cs="Arial"/>
                <w:b/>
                <w:noProof w:val="0"/>
                <w:sz w:val="18"/>
                <w:szCs w:val="18"/>
                <w:lang w:val="de-DE" w:eastAsia="ar-SA"/>
              </w:rPr>
              <w:t>3</w:t>
            </w:r>
          </w:p>
          <w:p w:rsidR="002E67A6" w:rsidRPr="0040779A" w:rsidRDefault="002E67A6" w:rsidP="00EF5EBE">
            <w:pPr>
              <w:pStyle w:val="Rientrocorpodeltesto2"/>
              <w:spacing w:after="0" w:line="360" w:lineRule="auto"/>
              <w:ind w:left="0"/>
              <w:jc w:val="center"/>
              <w:rPr>
                <w:rFonts w:cs="Arial"/>
                <w:b/>
                <w:bCs/>
                <w:noProof w:val="0"/>
                <w:sz w:val="18"/>
                <w:szCs w:val="18"/>
                <w:lang w:val="de-DE"/>
              </w:rPr>
            </w:pPr>
          </w:p>
          <w:p w:rsidR="002442F3" w:rsidRPr="00EF5EBE" w:rsidRDefault="002442F3" w:rsidP="002442F3">
            <w:pPr>
              <w:pStyle w:val="Rientrocorpodeltesto31"/>
              <w:spacing w:after="0" w:line="360" w:lineRule="auto"/>
              <w:ind w:left="142" w:hanging="1"/>
              <w:jc w:val="both"/>
              <w:rPr>
                <w:b/>
                <w:bCs/>
                <w:i/>
                <w:sz w:val="18"/>
                <w:szCs w:val="18"/>
                <w:lang w:val="de-DE"/>
              </w:rPr>
            </w:pPr>
            <w:r w:rsidRPr="0040779A">
              <w:rPr>
                <w:b/>
                <w:bCs/>
                <w:i/>
                <w:sz w:val="18"/>
                <w:szCs w:val="18"/>
                <w:lang w:val="de-DE"/>
              </w:rPr>
              <w:t>[NB: Diese Anlage muss von allen auftraggebenden Unternehmen und allen den Vertrag ausführenden Unternehmen</w:t>
            </w:r>
            <w:r w:rsidRPr="0040779A">
              <w:rPr>
                <w:lang w:val="de-DE"/>
              </w:rPr>
              <w:t xml:space="preserve"> </w:t>
            </w:r>
            <w:r w:rsidRPr="0040779A">
              <w:rPr>
                <w:b/>
                <w:bCs/>
                <w:i/>
                <w:sz w:val="18"/>
                <w:szCs w:val="18"/>
                <w:lang w:val="de-DE"/>
              </w:rPr>
              <w:t xml:space="preserve">(einschließlich der vom ausführenden Konsortiumsmitglied, das seinerseits ein Konsortium im Sinne von Art. 45, Absatz 2, Buchstabe b ist, angegebenen ausführenden Unternehmen) ausgefüllt werden </w:t>
            </w:r>
            <w:r w:rsidRPr="0040779A">
              <w:rPr>
                <w:b/>
                <w:i/>
                <w:sz w:val="18"/>
                <w:szCs w:val="18"/>
                <w:lang w:val="de-DE"/>
              </w:rPr>
              <w:t>– außer vom Einzel- oder federführenden Unternehmen welches die Anlage A1 ausfüllt</w:t>
            </w:r>
            <w:r w:rsidRPr="0040779A">
              <w:rPr>
                <w:sz w:val="18"/>
                <w:szCs w:val="18"/>
                <w:lang w:val="de-DE"/>
              </w:rPr>
              <w:t>]</w:t>
            </w:r>
          </w:p>
          <w:p w:rsidR="002906AD" w:rsidRPr="00CF638F" w:rsidRDefault="002906AD" w:rsidP="00EF5EBE">
            <w:pPr>
              <w:spacing w:line="360" w:lineRule="auto"/>
              <w:jc w:val="both"/>
              <w:rPr>
                <w:rFonts w:cs="Arial"/>
                <w:b/>
                <w:bCs/>
                <w:i/>
                <w:noProof w:val="0"/>
                <w:sz w:val="18"/>
                <w:szCs w:val="18"/>
                <w:lang w:val="de-DE"/>
              </w:rPr>
            </w:pPr>
          </w:p>
          <w:p w:rsidR="002906AD" w:rsidRPr="002E67A6"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der AUSSCHREIBUNG: </w:t>
            </w:r>
            <w:r w:rsidR="002E67A6" w:rsidRPr="002E67A6">
              <w:rPr>
                <w:b/>
                <w:bCs/>
                <w:sz w:val="18"/>
                <w:szCs w:val="18"/>
                <w:lang w:val="de-DE"/>
              </w:rPr>
              <w:t>AOV/SUA-SF 008/2021</w:t>
            </w:r>
          </w:p>
          <w:p w:rsidR="002906AD" w:rsidRPr="00CF638F"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CIG: </w:t>
            </w:r>
            <w:r w:rsidR="00A84B79" w:rsidRPr="00A84B79">
              <w:rPr>
                <w:b/>
                <w:bCs/>
                <w:sz w:val="18"/>
                <w:szCs w:val="18"/>
                <w:lang w:val="it-IT"/>
              </w:rPr>
              <w:t>8620837BBC</w:t>
            </w:r>
          </w:p>
          <w:p w:rsidR="00527A05" w:rsidRPr="00CF638F" w:rsidRDefault="00527A05" w:rsidP="002E67A6">
            <w:pPr>
              <w:pStyle w:val="Rientrocorpodeltesto31"/>
              <w:spacing w:after="0" w:line="360" w:lineRule="auto"/>
              <w:jc w:val="both"/>
              <w:rPr>
                <w:sz w:val="18"/>
                <w:szCs w:val="18"/>
                <w:lang w:val="de-DE"/>
              </w:rPr>
            </w:pPr>
          </w:p>
        </w:tc>
      </w:tr>
    </w:tbl>
    <w:p w:rsidR="00E23BAD" w:rsidRPr="00CF638F" w:rsidRDefault="00E23BAD" w:rsidP="008271BC">
      <w:pPr>
        <w:spacing w:line="360" w:lineRule="auto"/>
        <w:jc w:val="center"/>
        <w:rPr>
          <w:rFonts w:cs="Arial"/>
          <w:b/>
          <w:noProof w:val="0"/>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CF638F">
        <w:rPr>
          <w:rFonts w:ascii="Arial" w:hAnsi="Arial" w:cs="Arial"/>
          <w:b/>
          <w:bCs/>
          <w:i/>
          <w:iCs/>
          <w:sz w:val="18"/>
          <w:szCs w:val="18"/>
          <w:lang w:val="de-DE"/>
        </w:rPr>
        <w:t>Teil I</w:t>
      </w:r>
    </w:p>
    <w:p w:rsidR="002906AD" w:rsidRPr="008A5EEA" w:rsidRDefault="002906AD" w:rsidP="00E8373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CF638F">
        <w:rPr>
          <w:rFonts w:ascii="Arial" w:hAnsi="Arial" w:cs="Arial"/>
          <w:b/>
          <w:i/>
          <w:sz w:val="18"/>
          <w:szCs w:val="18"/>
          <w:lang w:val="de-DE"/>
        </w:rPr>
        <w:t xml:space="preserve">ERKLÄRUNG </w:t>
      </w:r>
      <w:r w:rsidR="00A104F0" w:rsidRPr="00CF638F">
        <w:rPr>
          <w:rFonts w:ascii="Arial" w:hAnsi="Arial" w:cs="Arial"/>
          <w:b/>
          <w:i/>
          <w:sz w:val="18"/>
          <w:szCs w:val="18"/>
          <w:lang w:val="de-DE"/>
        </w:rPr>
        <w:t>gemäß</w:t>
      </w:r>
      <w:r w:rsidRPr="00CF638F">
        <w:rPr>
          <w:rFonts w:ascii="Arial" w:hAnsi="Arial" w:cs="Arial"/>
          <w:b/>
          <w:i/>
          <w:sz w:val="18"/>
          <w:szCs w:val="18"/>
          <w:lang w:val="de-DE"/>
        </w:rPr>
        <w:t xml:space="preserve"> LG Nr. 17 vom 22. Oktober 1993</w:t>
      </w:r>
    </w:p>
    <w:p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E23BAD" w:rsidRPr="008A5EEA" w:rsidRDefault="00E23BAD" w:rsidP="008271BC">
      <w:pPr>
        <w:pStyle w:val="Rientrocorpodeltesto3"/>
        <w:spacing w:after="0" w:line="360" w:lineRule="auto"/>
        <w:rPr>
          <w:rFonts w:cs="Arial"/>
          <w:b/>
          <w:noProof w:val="0"/>
          <w:sz w:val="18"/>
          <w:szCs w:val="18"/>
          <w:lang w:val="de-DE"/>
        </w:rPr>
      </w:pPr>
    </w:p>
    <w:p w:rsidR="002906AD" w:rsidRPr="008A5EEA" w:rsidRDefault="002906AD" w:rsidP="0020609D">
      <w:pPr>
        <w:spacing w:line="360" w:lineRule="auto"/>
        <w:ind w:left="1134" w:hanging="1134"/>
        <w:jc w:val="both"/>
        <w:rPr>
          <w:rFonts w:cs="Arial"/>
          <w:b/>
          <w:bCs/>
          <w:i/>
          <w:noProof w:val="0"/>
          <w:sz w:val="18"/>
          <w:szCs w:val="18"/>
          <w:lang w:val="de-DE"/>
        </w:rPr>
      </w:pPr>
      <w:r w:rsidRPr="008A5EEA">
        <w:rPr>
          <w:rFonts w:cs="Arial"/>
          <w:b/>
          <w:i/>
          <w:noProof w:val="0"/>
          <w:sz w:val="18"/>
          <w:szCs w:val="18"/>
          <w:lang w:val="de-DE"/>
        </w:rPr>
        <w:t>ACHTUNG:</w:t>
      </w:r>
      <w:r w:rsidR="0020609D" w:rsidRPr="008A5EEA">
        <w:rPr>
          <w:rFonts w:cs="Arial"/>
          <w:b/>
          <w:i/>
          <w:noProof w:val="0"/>
          <w:sz w:val="18"/>
          <w:szCs w:val="18"/>
          <w:lang w:val="de-DE"/>
        </w:rPr>
        <w:tab/>
      </w:r>
      <w:r w:rsidRPr="008A5EEA">
        <w:rPr>
          <w:rFonts w:cs="Arial"/>
          <w:b/>
          <w:i/>
          <w:noProof w:val="0"/>
          <w:sz w:val="18"/>
          <w:szCs w:val="18"/>
          <w:lang w:val="de-DE"/>
        </w:rPr>
        <w:t>Die Person, welche die Anlage A1</w:t>
      </w:r>
      <w:r w:rsidR="00E3192D" w:rsidRPr="008A5EEA">
        <w:rPr>
          <w:rFonts w:cs="Arial"/>
          <w:b/>
          <w:i/>
          <w:noProof w:val="0"/>
          <w:sz w:val="18"/>
          <w:szCs w:val="18"/>
          <w:lang w:val="de-DE"/>
        </w:rPr>
        <w:t xml:space="preserve"> bis</w:t>
      </w:r>
      <w:r w:rsidRPr="008A5EEA">
        <w:rPr>
          <w:rFonts w:cs="Arial"/>
          <w:b/>
          <w:i/>
          <w:noProof w:val="0"/>
          <w:sz w:val="18"/>
          <w:szCs w:val="18"/>
          <w:lang w:val="de-DE"/>
        </w:rPr>
        <w:t xml:space="preserve"> ausfüllt, </w:t>
      </w:r>
      <w:r w:rsidRPr="008A5EEA">
        <w:rPr>
          <w:rFonts w:cs="Arial"/>
          <w:b/>
          <w:i/>
          <w:noProof w:val="0"/>
          <w:sz w:val="18"/>
          <w:szCs w:val="18"/>
          <w:u w:val="single"/>
          <w:lang w:val="de-DE"/>
        </w:rPr>
        <w:t>MUSS</w:t>
      </w:r>
      <w:r w:rsidRPr="008A5EEA">
        <w:rPr>
          <w:rFonts w:cs="Arial"/>
          <w:b/>
          <w:i/>
          <w:noProof w:val="0"/>
          <w:sz w:val="18"/>
          <w:szCs w:val="18"/>
          <w:lang w:val="de-DE"/>
        </w:rPr>
        <w:t xml:space="preserve"> die gleiche Person sein, welche die digitale Signatur anbringt</w:t>
      </w:r>
      <w:r w:rsidRPr="008A5EEA">
        <w:rPr>
          <w:rFonts w:cs="Arial"/>
          <w:b/>
          <w:bCs/>
          <w:i/>
          <w:noProof w:val="0"/>
          <w:sz w:val="18"/>
          <w:szCs w:val="18"/>
          <w:lang w:val="de-DE"/>
        </w:rPr>
        <w:t>.</w:t>
      </w:r>
    </w:p>
    <w:p w:rsidR="002906AD" w:rsidRPr="008A5EEA" w:rsidRDefault="002906AD" w:rsidP="008271BC">
      <w:pPr>
        <w:pStyle w:val="Stile1"/>
        <w:spacing w:line="360" w:lineRule="auto"/>
        <w:rPr>
          <w:rFonts w:ascii="Arial" w:hAnsi="Arial" w:cs="Arial"/>
          <w:sz w:val="18"/>
          <w:szCs w:val="18"/>
        </w:rPr>
      </w:pPr>
    </w:p>
    <w:p w:rsidR="002906AD" w:rsidRPr="008A5EEA" w:rsidRDefault="002906AD" w:rsidP="008271BC">
      <w:pPr>
        <w:pStyle w:val="Stile1"/>
        <w:spacing w:line="360" w:lineRule="auto"/>
        <w:rPr>
          <w:rFonts w:ascii="Arial" w:hAnsi="Arial" w:cs="Arial"/>
          <w:sz w:val="18"/>
          <w:szCs w:val="18"/>
        </w:rPr>
      </w:pPr>
      <w:r w:rsidRPr="008A5EEA">
        <w:rPr>
          <w:rFonts w:ascii="Arial" w:hAnsi="Arial" w:cs="Arial"/>
          <w:sz w:val="18"/>
          <w:szCs w:val="18"/>
        </w:rPr>
        <w:t>Der /die Unterfertigte</w:t>
      </w:r>
      <w:r w:rsidRPr="008A5EEA">
        <w:rPr>
          <w:rStyle w:val="Caratterenotadichiusura"/>
          <w:rFonts w:ascii="Arial" w:hAnsi="Arial" w:cs="Arial"/>
          <w:sz w:val="18"/>
          <w:szCs w:val="18"/>
        </w:rPr>
        <w:t xml:space="preserve"> </w:t>
      </w:r>
      <w:r w:rsidRPr="008A5EEA">
        <w:rPr>
          <w:rStyle w:val="Caratterenotadichiusura"/>
          <w:rFonts w:ascii="Arial" w:hAnsi="Arial" w:cs="Arial"/>
          <w:sz w:val="18"/>
          <w:szCs w:val="18"/>
        </w:rPr>
        <w:endnoteReference w:id="2"/>
      </w:r>
      <w:r w:rsidRPr="008A5EEA">
        <w:rPr>
          <w:rFonts w:ascii="Arial" w:hAnsi="Arial" w:cs="Arial"/>
          <w:sz w:val="18"/>
          <w:szCs w:val="18"/>
        </w:rPr>
        <w:t xml:space="preserve"> </w:t>
      </w:r>
      <w:r w:rsidRPr="008A5EEA">
        <w:rPr>
          <w:rFonts w:ascii="Arial" w:hAnsi="Arial" w:cs="Arial"/>
          <w:sz w:val="18"/>
          <w:szCs w:val="18"/>
        </w:rPr>
        <w:fldChar w:fldCharType="begin">
          <w:ffData>
            <w:name w:val="Testo8"/>
            <w:enabled/>
            <w:calcOnExit w:val="0"/>
            <w:textInput/>
          </w:ffData>
        </w:fldChar>
      </w:r>
      <w:r w:rsidRPr="008A5EEA">
        <w:rPr>
          <w:rFonts w:ascii="Arial" w:hAnsi="Arial" w:cs="Arial"/>
          <w:sz w:val="18"/>
          <w:szCs w:val="18"/>
        </w:rPr>
        <w:instrText xml:space="preserve"> FORMTEXT </w:instrText>
      </w:r>
      <w:r w:rsidRPr="008A5EEA">
        <w:rPr>
          <w:rFonts w:ascii="Arial" w:hAnsi="Arial" w:cs="Arial"/>
          <w:sz w:val="18"/>
          <w:szCs w:val="18"/>
        </w:rPr>
      </w:r>
      <w:r w:rsidRPr="008A5EEA">
        <w:rPr>
          <w:rFonts w:ascii="Arial" w:hAnsi="Arial" w:cs="Arial"/>
          <w:sz w:val="18"/>
          <w:szCs w:val="18"/>
        </w:rPr>
        <w:fldChar w:fldCharType="separate"/>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fldChar w:fldCharType="end"/>
      </w:r>
      <w:r w:rsidRPr="008A5EEA">
        <w:rPr>
          <w:rFonts w:ascii="Arial" w:hAnsi="Arial" w:cs="Arial"/>
          <w:sz w:val="18"/>
          <w:szCs w:val="18"/>
        </w:rPr>
        <w:t>,</w:t>
      </w:r>
    </w:p>
    <w:p w:rsidR="002906AD" w:rsidRPr="008A5EEA" w:rsidRDefault="002906AD" w:rsidP="008271BC">
      <w:pPr>
        <w:spacing w:line="360" w:lineRule="auto"/>
        <w:jc w:val="both"/>
        <w:rPr>
          <w:rFonts w:cs="Arial"/>
          <w:bCs/>
          <w:iCs/>
          <w:noProof w:val="0"/>
          <w:sz w:val="18"/>
          <w:szCs w:val="18"/>
          <w:lang w:val="de-DE" w:eastAsia="it-IT"/>
        </w:rPr>
      </w:pPr>
      <w:r w:rsidRPr="008A5EEA">
        <w:rPr>
          <w:rFonts w:cs="Arial"/>
          <w:bCs/>
          <w:iCs/>
          <w:noProof w:val="0"/>
          <w:sz w:val="18"/>
          <w:szCs w:val="18"/>
          <w:lang w:val="de-DE" w:eastAsia="it-IT"/>
        </w:rPr>
        <w:t xml:space="preserve">Steuernummer </w:t>
      </w:r>
      <w:r w:rsidRPr="008A5EEA">
        <w:rPr>
          <w:rFonts w:cs="Arial"/>
          <w:bCs/>
          <w:iCs/>
          <w:noProof w:val="0"/>
          <w:sz w:val="18"/>
          <w:szCs w:val="18"/>
          <w:lang w:val="de-DE" w:eastAsia="it-IT"/>
        </w:rPr>
        <w:fldChar w:fldCharType="begin">
          <w:ffData>
            <w:name w:val="Testo57"/>
            <w:enabled/>
            <w:calcOnExit w:val="0"/>
            <w:textInput/>
          </w:ffData>
        </w:fldChar>
      </w:r>
      <w:r w:rsidRPr="008A5EEA">
        <w:rPr>
          <w:rFonts w:cs="Arial"/>
          <w:bCs/>
          <w:iCs/>
          <w:noProof w:val="0"/>
          <w:sz w:val="18"/>
          <w:szCs w:val="18"/>
          <w:lang w:val="de-DE" w:eastAsia="it-IT"/>
        </w:rPr>
        <w:instrText xml:space="preserve"> FORMTEXT </w:instrText>
      </w:r>
      <w:r w:rsidRPr="008A5EEA">
        <w:rPr>
          <w:rFonts w:cs="Arial"/>
          <w:bCs/>
          <w:iCs/>
          <w:noProof w:val="0"/>
          <w:sz w:val="18"/>
          <w:szCs w:val="18"/>
          <w:lang w:val="de-DE" w:eastAsia="it-IT"/>
        </w:rPr>
      </w:r>
      <w:r w:rsidRPr="008A5EEA">
        <w:rPr>
          <w:rFonts w:cs="Arial"/>
          <w:bCs/>
          <w:iCs/>
          <w:noProof w:val="0"/>
          <w:sz w:val="18"/>
          <w:szCs w:val="18"/>
          <w:lang w:val="de-DE" w:eastAsia="it-IT"/>
        </w:rPr>
        <w:fldChar w:fldCharType="separate"/>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fldChar w:fldCharType="end"/>
      </w:r>
    </w:p>
    <w:p w:rsidR="002906AD" w:rsidRPr="008A5EEA" w:rsidRDefault="00606709" w:rsidP="008271BC">
      <w:pPr>
        <w:spacing w:line="360" w:lineRule="auto"/>
        <w:jc w:val="both"/>
        <w:rPr>
          <w:rFonts w:cs="Arial"/>
          <w:noProof w:val="0"/>
          <w:sz w:val="18"/>
          <w:szCs w:val="18"/>
          <w:lang w:val="de-DE"/>
        </w:rPr>
      </w:pPr>
      <w:r>
        <w:rPr>
          <w:rFonts w:cs="Arial"/>
          <w:noProof w:val="0"/>
          <w:sz w:val="18"/>
          <w:szCs w:val="18"/>
          <w:lang w:val="de-DE"/>
        </w:rPr>
        <w:t>g</w:t>
      </w:r>
      <w:r w:rsidR="002906AD" w:rsidRPr="008A5EEA">
        <w:rPr>
          <w:rFonts w:cs="Arial"/>
          <w:noProof w:val="0"/>
          <w:sz w:val="18"/>
          <w:szCs w:val="18"/>
          <w:lang w:val="de-DE"/>
        </w:rPr>
        <w:t xml:space="preserve">eboren in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(Provinz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Land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am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wohnhaft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r w:rsidR="000317D4" w:rsidRPr="008A5EEA">
        <w:rPr>
          <w:rFonts w:cs="Arial"/>
          <w:noProof w:val="0"/>
          <w:sz w:val="18"/>
          <w:szCs w:val="18"/>
          <w:lang w:val="de-DE"/>
        </w:rPr>
        <w:t xml:space="preserve"> </w:t>
      </w:r>
      <w:r w:rsidRPr="008A5EEA">
        <w:rPr>
          <w:rFonts w:cs="Arial"/>
          <w:noProof w:val="0"/>
          <w:sz w:val="18"/>
          <w:szCs w:val="18"/>
          <w:lang w:val="de-DE"/>
        </w:rPr>
        <w:t>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A83B66" w:rsidRPr="004D0F64" w:rsidRDefault="00C42E84" w:rsidP="008D0C98">
      <w:pPr>
        <w:spacing w:line="360" w:lineRule="auto"/>
        <w:jc w:val="both"/>
        <w:rPr>
          <w:sz w:val="18"/>
          <w:szCs w:val="18"/>
          <w:lang w:val="de-DE"/>
        </w:rPr>
      </w:pPr>
      <w:bookmarkStart w:id="0" w:name="_Hlk507072938"/>
      <w:r w:rsidRPr="004D0F64">
        <w:rPr>
          <w:sz w:val="18"/>
          <w:szCs w:val="18"/>
          <w:lang w:val="de-DE"/>
        </w:rPr>
        <w:t>in seiner/ihrer Eigenschaft als:</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B87F2C">
        <w:rPr>
          <w:sz w:val="18"/>
          <w:szCs w:val="18"/>
          <w:lang w:val="it-IT"/>
        </w:rPr>
      </w:r>
      <w:r w:rsidR="00B87F2C">
        <w:rPr>
          <w:sz w:val="18"/>
          <w:szCs w:val="18"/>
          <w:lang w:val="it-IT"/>
        </w:rPr>
        <w:fldChar w:fldCharType="separate"/>
      </w:r>
      <w:r w:rsidR="00A83B66" w:rsidRPr="004D0F64">
        <w:rPr>
          <w:sz w:val="18"/>
          <w:szCs w:val="18"/>
          <w:lang w:val="it-IT"/>
        </w:rPr>
        <w:fldChar w:fldCharType="end"/>
      </w:r>
      <w:r w:rsidR="00A83B66" w:rsidRPr="004D0F64">
        <w:rPr>
          <w:sz w:val="18"/>
          <w:szCs w:val="18"/>
          <w:lang w:val="de-DE"/>
        </w:rPr>
        <w:t xml:space="preserve"> </w:t>
      </w:r>
      <w:r w:rsidRPr="004D0F64">
        <w:rPr>
          <w:sz w:val="18"/>
          <w:szCs w:val="18"/>
          <w:lang w:val="de-DE"/>
        </w:rPr>
        <w:t>gesetzliche/r Vertreter(in)/Inhaber(in)</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B87F2C">
        <w:rPr>
          <w:sz w:val="18"/>
          <w:szCs w:val="18"/>
          <w:lang w:val="it-IT"/>
        </w:rPr>
      </w:r>
      <w:r w:rsidR="00B87F2C">
        <w:rPr>
          <w:sz w:val="18"/>
          <w:szCs w:val="18"/>
          <w:lang w:val="it-IT"/>
        </w:rPr>
        <w:fldChar w:fldCharType="separate"/>
      </w:r>
      <w:r w:rsidR="00A83B66" w:rsidRPr="004D0F64">
        <w:rPr>
          <w:sz w:val="18"/>
          <w:szCs w:val="18"/>
          <w:lang w:val="it-IT"/>
        </w:rPr>
        <w:fldChar w:fldCharType="end"/>
      </w:r>
      <w:r w:rsidR="008D0C98">
        <w:rPr>
          <w:sz w:val="18"/>
          <w:szCs w:val="18"/>
          <w:lang w:val="de-DE"/>
        </w:rPr>
        <w:t xml:space="preserve"> </w:t>
      </w:r>
      <w:r w:rsidRPr="004D0F64">
        <w:rPr>
          <w:sz w:val="18"/>
          <w:szCs w:val="18"/>
          <w:lang w:val="de-DE"/>
        </w:rPr>
        <w:t>Generalbevollmächtigte/r</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B87F2C">
        <w:rPr>
          <w:sz w:val="18"/>
          <w:szCs w:val="18"/>
          <w:lang w:val="it-IT"/>
        </w:rPr>
      </w:r>
      <w:r w:rsidR="00B87F2C">
        <w:rPr>
          <w:sz w:val="18"/>
          <w:szCs w:val="18"/>
          <w:lang w:val="it-IT"/>
        </w:rPr>
        <w:fldChar w:fldCharType="separate"/>
      </w:r>
      <w:r w:rsidR="00A83B66" w:rsidRPr="004D0F64">
        <w:rPr>
          <w:sz w:val="18"/>
          <w:szCs w:val="18"/>
          <w:lang w:val="it-IT"/>
        </w:rPr>
        <w:fldChar w:fldCharType="end"/>
      </w:r>
      <w:r w:rsidRPr="004D0F64">
        <w:rPr>
          <w:sz w:val="18"/>
          <w:szCs w:val="18"/>
          <w:lang w:val="de-DE"/>
        </w:rPr>
        <w:t xml:space="preserve"> Sonderbevollmächtigte/r</w:t>
      </w:r>
    </w:p>
    <w:bookmarkEnd w:id="0"/>
    <w:p w:rsidR="002906AD" w:rsidRPr="0083195A" w:rsidRDefault="002906AD" w:rsidP="008271BC">
      <w:pPr>
        <w:spacing w:line="360" w:lineRule="auto"/>
        <w:jc w:val="both"/>
        <w:rPr>
          <w:rFonts w:cs="Arial"/>
          <w:noProof w:val="0"/>
          <w:sz w:val="18"/>
          <w:szCs w:val="18"/>
          <w:lang w:val="de-DE"/>
        </w:rPr>
      </w:pPr>
      <w:r w:rsidRPr="004D0F64">
        <w:rPr>
          <w:rFonts w:cs="Arial"/>
          <w:noProof w:val="0"/>
          <w:sz w:val="18"/>
          <w:szCs w:val="18"/>
          <w:lang w:val="de-DE"/>
        </w:rPr>
        <w:t>des Unternehmens</w:t>
      </w:r>
      <w:r w:rsidR="006C2006" w:rsidRPr="004D0F64">
        <w:rPr>
          <w:rFonts w:cs="Arial"/>
          <w:noProof w:val="0"/>
          <w:sz w:val="18"/>
          <w:szCs w:val="18"/>
          <w:lang w:val="de-DE"/>
        </w:rPr>
        <w:t>/Konsortiums/</w:t>
      </w:r>
      <w:r w:rsidR="002D43AD" w:rsidRPr="004D0F64">
        <w:rPr>
          <w:rFonts w:cs="Arial"/>
          <w:noProof w:val="0"/>
          <w:sz w:val="18"/>
          <w:szCs w:val="18"/>
          <w:lang w:val="de-DE"/>
        </w:rPr>
        <w:t>ausführenden Konsortiumsmitglied</w:t>
      </w:r>
      <w:r w:rsidR="00723629" w:rsidRPr="004D0F64">
        <w:rPr>
          <w:rFonts w:cs="Arial"/>
          <w:noProof w:val="0"/>
          <w:sz w:val="18"/>
          <w:szCs w:val="18"/>
          <w:lang w:val="de-DE"/>
        </w:rPr>
        <w:t>e</w:t>
      </w:r>
      <w:r w:rsidR="002D43AD" w:rsidRPr="004D0F64">
        <w:rPr>
          <w:rFonts w:cs="Arial"/>
          <w:noProof w:val="0"/>
          <w:sz w:val="18"/>
          <w:szCs w:val="18"/>
          <w:lang w:val="de-DE"/>
        </w:rPr>
        <w:t>s</w:t>
      </w:r>
      <w:r w:rsidRPr="004D0F64">
        <w:rPr>
          <w:rFonts w:cs="Arial"/>
          <w:noProof w:val="0"/>
          <w:sz w:val="18"/>
          <w:szCs w:val="18"/>
          <w:lang w:val="de-DE"/>
        </w:rPr>
        <w:t xml:space="preserve">: </w:t>
      </w:r>
      <w:r w:rsidRPr="004D0F64">
        <w:rPr>
          <w:rFonts w:cs="Arial"/>
          <w:noProof w:val="0"/>
          <w:sz w:val="18"/>
          <w:szCs w:val="18"/>
          <w:lang w:val="de-DE"/>
        </w:rPr>
        <w:fldChar w:fldCharType="begin">
          <w:ffData>
            <w:name w:val="Testo8"/>
            <w:enabled/>
            <w:calcOnExit w:val="0"/>
            <w:textInput/>
          </w:ffData>
        </w:fldChar>
      </w:r>
      <w:r w:rsidRPr="004D0F64">
        <w:rPr>
          <w:rFonts w:cs="Arial"/>
          <w:noProof w:val="0"/>
          <w:sz w:val="18"/>
          <w:szCs w:val="18"/>
          <w:lang w:val="de-DE"/>
        </w:rPr>
        <w:instrText xml:space="preserve"> FORMTEXT </w:instrText>
      </w:r>
      <w:r w:rsidRPr="004D0F64">
        <w:rPr>
          <w:rFonts w:cs="Arial"/>
          <w:noProof w:val="0"/>
          <w:sz w:val="18"/>
          <w:szCs w:val="18"/>
          <w:lang w:val="de-DE"/>
        </w:rPr>
      </w:r>
      <w:r w:rsidRPr="004D0F64">
        <w:rPr>
          <w:rFonts w:cs="Arial"/>
          <w:noProof w:val="0"/>
          <w:sz w:val="18"/>
          <w:szCs w:val="18"/>
          <w:lang w:val="de-DE"/>
        </w:rPr>
        <w:fldChar w:fldCharType="separate"/>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fldChar w:fldCharType="end"/>
      </w:r>
    </w:p>
    <w:p w:rsidR="002906AD" w:rsidRPr="0083195A" w:rsidRDefault="00606709" w:rsidP="008271BC">
      <w:pPr>
        <w:spacing w:line="360" w:lineRule="auto"/>
        <w:jc w:val="both"/>
        <w:rPr>
          <w:rFonts w:cs="Arial"/>
          <w:noProof w:val="0"/>
          <w:sz w:val="18"/>
          <w:szCs w:val="18"/>
          <w:lang w:val="de-DE"/>
        </w:rPr>
      </w:pPr>
      <w:r>
        <w:rPr>
          <w:rFonts w:cs="Arial"/>
          <w:noProof w:val="0"/>
          <w:sz w:val="18"/>
          <w:szCs w:val="18"/>
          <w:lang w:val="de-DE"/>
        </w:rPr>
        <w:t>MwSt-</w:t>
      </w:r>
      <w:r w:rsidR="002906AD" w:rsidRPr="0083195A">
        <w:rPr>
          <w:rFonts w:cs="Arial"/>
          <w:noProof w:val="0"/>
          <w:sz w:val="18"/>
          <w:szCs w:val="18"/>
          <w:lang w:val="de-DE"/>
        </w:rPr>
        <w:t xml:space="preserve">Nr.: </w:t>
      </w:r>
      <w:r w:rsidR="002906AD" w:rsidRPr="0083195A">
        <w:rPr>
          <w:rFonts w:cs="Arial"/>
          <w:noProof w:val="0"/>
          <w:sz w:val="18"/>
          <w:szCs w:val="18"/>
          <w:lang w:val="de-DE"/>
        </w:rPr>
        <w:fldChar w:fldCharType="begin">
          <w:ffData>
            <w:name w:val="Testo8"/>
            <w:enabled/>
            <w:calcOnExit w:val="0"/>
            <w:textInput/>
          </w:ffData>
        </w:fldChar>
      </w:r>
      <w:r w:rsidR="002906AD" w:rsidRPr="0083195A">
        <w:rPr>
          <w:rFonts w:cs="Arial"/>
          <w:noProof w:val="0"/>
          <w:sz w:val="18"/>
          <w:szCs w:val="18"/>
          <w:lang w:val="de-DE"/>
        </w:rPr>
        <w:instrText xml:space="preserve"> FORMTEXT </w:instrText>
      </w:r>
      <w:r w:rsidR="002906AD" w:rsidRPr="0083195A">
        <w:rPr>
          <w:rFonts w:cs="Arial"/>
          <w:noProof w:val="0"/>
          <w:sz w:val="18"/>
          <w:szCs w:val="18"/>
          <w:lang w:val="de-DE"/>
        </w:rPr>
      </w:r>
      <w:r w:rsidR="002906AD" w:rsidRPr="0083195A">
        <w:rPr>
          <w:rFonts w:cs="Arial"/>
          <w:noProof w:val="0"/>
          <w:sz w:val="18"/>
          <w:szCs w:val="18"/>
          <w:lang w:val="de-DE"/>
        </w:rPr>
        <w:fldChar w:fldCharType="separate"/>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cs="Arial"/>
          <w:noProof w:val="0"/>
          <w:sz w:val="18"/>
          <w:szCs w:val="18"/>
          <w:lang w:val="de-DE"/>
        </w:rPr>
        <w:fldChar w:fldCharType="end"/>
      </w:r>
      <w:r w:rsidR="002906AD"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Steuernummer: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mit Rechtssitz in der Gemeinde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PLZ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Provinz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Land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E-Mail-Adresse: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Zertifizierte E-Mail-Adresse (PEC):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Telefonnummer: </w:t>
      </w:r>
      <w:r w:rsidRPr="0083195A">
        <w:rPr>
          <w:rFonts w:cs="Arial"/>
          <w:noProof w:val="0"/>
          <w:sz w:val="18"/>
          <w:szCs w:val="18"/>
          <w:lang w:val="de-DE"/>
        </w:rPr>
        <w:fldChar w:fldCharType="begin">
          <w:ffData>
            <w:name w:val="Testo9"/>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C4641F" w:rsidRPr="002E67A6" w:rsidRDefault="002906AD" w:rsidP="002E67A6">
      <w:pPr>
        <w:spacing w:line="360" w:lineRule="auto"/>
        <w:jc w:val="both"/>
        <w:rPr>
          <w:rFonts w:cs="Arial"/>
          <w:noProof w:val="0"/>
          <w:sz w:val="18"/>
          <w:szCs w:val="18"/>
          <w:lang w:val="de-DE"/>
        </w:rPr>
      </w:pPr>
      <w:r w:rsidRPr="0083195A">
        <w:rPr>
          <w:rFonts w:cs="Arial"/>
          <w:noProof w:val="0"/>
          <w:sz w:val="18"/>
          <w:szCs w:val="18"/>
          <w:lang w:val="de-DE"/>
        </w:rPr>
        <w:t xml:space="preserve">Fax: </w:t>
      </w:r>
      <w:r w:rsidRPr="0083195A">
        <w:rPr>
          <w:rFonts w:cs="Arial"/>
          <w:noProof w:val="0"/>
          <w:sz w:val="18"/>
          <w:szCs w:val="18"/>
          <w:lang w:val="de-DE"/>
        </w:rPr>
        <w:fldChar w:fldCharType="begin">
          <w:ffData>
            <w:name w:val="Testo10"/>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r w:rsidR="007D3CD4" w:rsidRPr="008A5EEA">
        <w:rPr>
          <w:rFonts w:cs="Arial"/>
          <w:b/>
          <w:bCs/>
          <w:iCs/>
          <w:sz w:val="18"/>
          <w:szCs w:val="18"/>
          <w:lang w:val="de-DE"/>
        </w:rPr>
        <w:br w:type="page"/>
      </w:r>
    </w:p>
    <w:p w:rsidR="002906AD" w:rsidRPr="0083195A" w:rsidRDefault="002906AD" w:rsidP="008271BC">
      <w:pPr>
        <w:spacing w:line="360" w:lineRule="auto"/>
        <w:jc w:val="both"/>
        <w:rPr>
          <w:rFonts w:cs="Arial"/>
          <w:noProof w:val="0"/>
          <w:sz w:val="18"/>
          <w:szCs w:val="18"/>
          <w:lang w:val="de-DE"/>
        </w:rPr>
      </w:pPr>
      <w:r w:rsidRPr="008A5EEA">
        <w:rPr>
          <w:rFonts w:cs="Arial"/>
          <w:noProof w:val="0"/>
          <w:sz w:val="18"/>
          <w:szCs w:val="18"/>
          <w:lang w:val="de-DE"/>
        </w:rPr>
        <w:lastRenderedPageBreak/>
        <w:t>Gemäß L</w:t>
      </w:r>
      <w:r w:rsidR="00066519" w:rsidRPr="008A5EEA">
        <w:rPr>
          <w:rFonts w:cs="Arial"/>
          <w:noProof w:val="0"/>
          <w:sz w:val="18"/>
          <w:szCs w:val="18"/>
          <w:lang w:val="de-DE"/>
        </w:rPr>
        <w:t>.</w:t>
      </w:r>
      <w:r w:rsidRPr="008A5EEA">
        <w:rPr>
          <w:rFonts w:cs="Arial"/>
          <w:noProof w:val="0"/>
          <w:sz w:val="18"/>
          <w:szCs w:val="18"/>
          <w:lang w:val="de-DE"/>
        </w:rPr>
        <w:t>G</w:t>
      </w:r>
      <w:r w:rsidR="00066519" w:rsidRPr="008A5EEA">
        <w:rPr>
          <w:rFonts w:cs="Arial"/>
          <w:noProof w:val="0"/>
          <w:sz w:val="18"/>
          <w:szCs w:val="18"/>
          <w:lang w:val="de-DE"/>
        </w:rPr>
        <w:t>.</w:t>
      </w:r>
      <w:r w:rsidRPr="008A5EEA">
        <w:rPr>
          <w:rFonts w:cs="Arial"/>
          <w:noProof w:val="0"/>
          <w:sz w:val="18"/>
          <w:szCs w:val="18"/>
          <w:lang w:val="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066519" w:rsidRPr="008A5EEA">
        <w:rPr>
          <w:rFonts w:cs="Arial"/>
          <w:noProof w:val="0"/>
          <w:sz w:val="18"/>
          <w:szCs w:val="18"/>
          <w:lang w:val="de-DE"/>
        </w:rPr>
        <w:t>50/2016</w:t>
      </w:r>
      <w:r w:rsidRPr="008A5EEA">
        <w:rPr>
          <w:rFonts w:cs="Arial"/>
          <w:noProof w:val="0"/>
          <w:sz w:val="18"/>
          <w:szCs w:val="18"/>
          <w:lang w:val="de-DE"/>
        </w:rPr>
        <w:t xml:space="preserve"> sowie den einschlägigen gesetzlichen Bestimmungen bewusst und</w:t>
      </w:r>
    </w:p>
    <w:p w:rsidR="00F0186E" w:rsidRPr="0083195A" w:rsidRDefault="00F0186E" w:rsidP="008271BC">
      <w:pPr>
        <w:pStyle w:val="sche30"/>
        <w:spacing w:before="0" w:beforeAutospacing="0" w:after="0" w:afterAutospacing="0" w:line="360" w:lineRule="auto"/>
        <w:jc w:val="both"/>
        <w:rPr>
          <w:rFonts w:ascii="Arial" w:hAnsi="Arial" w:cs="Arial"/>
          <w:bCs/>
          <w:color w:val="000000"/>
          <w:sz w:val="18"/>
          <w:szCs w:val="18"/>
          <w:lang w:val="de-DE"/>
        </w:rPr>
      </w:pPr>
    </w:p>
    <w:p w:rsidR="004114A9" w:rsidRPr="00F675EC" w:rsidRDefault="004114A9" w:rsidP="004114A9">
      <w:pPr>
        <w:tabs>
          <w:tab w:val="center" w:pos="4819"/>
          <w:tab w:val="left" w:pos="5715"/>
        </w:tabs>
        <w:spacing w:line="480" w:lineRule="auto"/>
        <w:jc w:val="center"/>
        <w:rPr>
          <w:b/>
          <w:sz w:val="18"/>
          <w:szCs w:val="18"/>
          <w:lang w:val="de-DE"/>
        </w:rPr>
      </w:pPr>
      <w:r w:rsidRPr="00F675EC">
        <w:rPr>
          <w:b/>
          <w:sz w:val="18"/>
          <w:szCs w:val="18"/>
          <w:lang w:val="de-DE"/>
        </w:rPr>
        <w:t xml:space="preserve">ERKLÄRT </w:t>
      </w:r>
      <w:r w:rsidRPr="00F675EC">
        <w:rPr>
          <w:i/>
          <w:sz w:val="18"/>
          <w:szCs w:val="18"/>
          <w:lang w:val="de-DE"/>
        </w:rPr>
        <w:t>(gegebenenfalls)</w:t>
      </w:r>
    </w:p>
    <w:p w:rsidR="004114A9" w:rsidRPr="004D0F64" w:rsidRDefault="004114A9" w:rsidP="004114A9">
      <w:pPr>
        <w:pStyle w:val="sche3"/>
        <w:spacing w:line="480" w:lineRule="auto"/>
        <w:rPr>
          <w:b/>
          <w:bCs/>
          <w:sz w:val="18"/>
          <w:szCs w:val="18"/>
          <w:lang w:val="de-DE"/>
        </w:rPr>
      </w:pPr>
      <w:r w:rsidRPr="004D0F64">
        <w:rPr>
          <w:b/>
          <w:bCs/>
          <w:sz w:val="18"/>
          <w:szCs w:val="18"/>
          <w:lang w:val="de-DE"/>
        </w:rPr>
        <w:t>befugt zu sein, obgenanntes Unternehmen zu verpflichten und dieses Dokument und/oder weitere Dokumente betreffend das gegenständliche Verfahren</w:t>
      </w:r>
      <w:r w:rsidR="00E50247" w:rsidRPr="004D0F64">
        <w:rPr>
          <w:b/>
          <w:bCs/>
          <w:sz w:val="18"/>
          <w:szCs w:val="18"/>
          <w:lang w:val="de-DE"/>
        </w:rPr>
        <w:t xml:space="preserve"> zu unterzeichnen</w:t>
      </w:r>
      <w:r w:rsidRPr="004D0F64">
        <w:rPr>
          <w:b/>
          <w:bCs/>
          <w:sz w:val="18"/>
          <w:szCs w:val="18"/>
          <w:lang w:val="de-DE"/>
        </w:rPr>
        <w:t xml:space="preserve"> und</w:t>
      </w:r>
    </w:p>
    <w:p w:rsidR="004114A9" w:rsidRPr="004D0F64" w:rsidRDefault="004114A9" w:rsidP="004114A9">
      <w:pPr>
        <w:tabs>
          <w:tab w:val="left" w:pos="540"/>
        </w:tabs>
        <w:autoSpaceDE w:val="0"/>
        <w:autoSpaceDN w:val="0"/>
        <w:adjustRightInd w:val="0"/>
        <w:spacing w:line="480" w:lineRule="auto"/>
        <w:jc w:val="both"/>
        <w:rPr>
          <w:rFonts w:cs="Arial"/>
          <w:sz w:val="18"/>
          <w:szCs w:val="18"/>
          <w:lang w:val="de-DE"/>
        </w:rPr>
      </w:pPr>
      <w:r w:rsidRPr="004D0F64">
        <w:rPr>
          <w:sz w:val="18"/>
          <w:szCs w:val="18"/>
          <w:lang w:val="de-DE" w:eastAsia="de-DE"/>
        </w:rPr>
        <w:t>dass es sich beim genannten Unternehmen handelt um ein</w:t>
      </w:r>
      <w:r w:rsidRPr="004D0F64">
        <w:rPr>
          <w:rFonts w:cs="Arial"/>
          <w:sz w:val="18"/>
          <w:szCs w:val="18"/>
          <w:lang w:val="de-DE"/>
        </w:rPr>
        <w:t xml:space="preserve"> </w:t>
      </w:r>
    </w:p>
    <w:p w:rsidR="004114A9" w:rsidRPr="004D0F64" w:rsidRDefault="004114A9" w:rsidP="00AF3FBE">
      <w:pPr>
        <w:numPr>
          <w:ilvl w:val="0"/>
          <w:numId w:val="11"/>
        </w:numPr>
        <w:tabs>
          <w:tab w:val="left" w:pos="540"/>
        </w:tabs>
        <w:autoSpaceDE w:val="0"/>
        <w:autoSpaceDN w:val="0"/>
        <w:adjustRightInd w:val="0"/>
        <w:spacing w:line="480" w:lineRule="auto"/>
        <w:jc w:val="both"/>
        <w:rPr>
          <w:rFonts w:cs="Arial"/>
          <w:sz w:val="18"/>
          <w:szCs w:val="18"/>
          <w:lang w:val="it-IT"/>
        </w:rPr>
      </w:pPr>
      <w:r w:rsidRPr="004D0F64">
        <w:rPr>
          <w:b/>
          <w:sz w:val="18"/>
          <w:szCs w:val="18"/>
          <w:lang w:val="de-DE" w:eastAsia="de-DE"/>
        </w:rPr>
        <w:t>Mitglied</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4114A9" w:rsidRPr="00156E06" w:rsidTr="00E50247">
        <w:trPr>
          <w:trHeight w:val="4821"/>
        </w:trPr>
        <w:tc>
          <w:tcPr>
            <w:tcW w:w="4644" w:type="dxa"/>
            <w:shd w:val="clear" w:color="auto" w:fill="auto"/>
          </w:tcPr>
          <w:p w:rsidR="004114A9" w:rsidRPr="004D0F64" w:rsidRDefault="004114A9" w:rsidP="00E50247">
            <w:pPr>
              <w:pStyle w:val="sche3"/>
              <w:autoSpaceDE/>
              <w:spacing w:line="360" w:lineRule="auto"/>
              <w:ind w:left="284" w:hanging="284"/>
              <w:rPr>
                <w:sz w:val="18"/>
                <w:szCs w:val="18"/>
                <w:lang w:val="it-IT"/>
              </w:rPr>
            </w:pPr>
          </w:p>
          <w:p w:rsidR="004114A9" w:rsidRPr="004D0F64" w:rsidRDefault="004114A9" w:rsidP="00E50247">
            <w:pPr>
              <w:pStyle w:val="sche3"/>
              <w:autoSpaceDE/>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B87F2C">
              <w:rPr>
                <w:sz w:val="18"/>
                <w:szCs w:val="18"/>
                <w:lang w:val="it-IT"/>
              </w:rPr>
            </w:r>
            <w:r w:rsidR="00B87F2C">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eines </w:t>
            </w:r>
            <w:r w:rsidRPr="004D0F64">
              <w:rPr>
                <w:b/>
                <w:sz w:val="18"/>
                <w:szCs w:val="18"/>
                <w:u w:val="single"/>
                <w:lang w:val="de-DE"/>
              </w:rPr>
              <w:t>ordentlichen Konsortiums</w:t>
            </w:r>
            <w:r w:rsidRPr="004D0F64">
              <w:rPr>
                <w:sz w:val="18"/>
                <w:szCs w:val="18"/>
                <w:lang w:val="de-DE"/>
              </w:rPr>
              <w:t xml:space="preserve"> gemäß Art. 2602 ZGB sowie laut Art. 45 Abs. 2 Buchst. e) GVD. 50/2016)</w:t>
            </w:r>
            <w:r w:rsidRPr="004D0F64">
              <w:rPr>
                <w:rStyle w:val="Rimandonotadichiusura"/>
                <w:sz w:val="18"/>
                <w:szCs w:val="18"/>
                <w:lang w:val="it-IT"/>
              </w:rPr>
              <w:endnoteReference w:id="3"/>
            </w:r>
            <w:r w:rsidRPr="004D0F64">
              <w:rPr>
                <w:sz w:val="18"/>
                <w:szCs w:val="18"/>
                <w:lang w:val="de-DE"/>
              </w:rPr>
              <w:t>:</w:t>
            </w:r>
          </w:p>
          <w:p w:rsidR="004114A9" w:rsidRPr="004D0F64" w:rsidRDefault="004114A9" w:rsidP="00E50247">
            <w:pPr>
              <w:pStyle w:val="sche3"/>
              <w:autoSpaceDE/>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B87F2C">
              <w:rPr>
                <w:sz w:val="18"/>
                <w:szCs w:val="18"/>
                <w:lang w:val="it-IT"/>
              </w:rPr>
            </w:r>
            <w:r w:rsidR="00B87F2C">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einer </w:t>
            </w:r>
            <w:r w:rsidRPr="004D0F64">
              <w:rPr>
                <w:b/>
                <w:sz w:val="18"/>
                <w:szCs w:val="18"/>
                <w:u w:val="single"/>
                <w:lang w:val="de-DE"/>
              </w:rPr>
              <w:t>Bietergemeinschaft</w:t>
            </w:r>
            <w:r w:rsidRPr="004D0F64">
              <w:rPr>
                <w:sz w:val="18"/>
                <w:szCs w:val="18"/>
                <w:lang w:val="de-DE"/>
              </w:rPr>
              <w:t xml:space="preserve"> nach Art. 45 Abs. 2 Buchstabe d) des GV D. Nr. 50/2016)</w:t>
            </w:r>
            <w:r w:rsidRPr="004D0F64">
              <w:rPr>
                <w:rStyle w:val="Rimandonotadichiusura"/>
                <w:sz w:val="18"/>
                <w:szCs w:val="18"/>
                <w:lang w:val="it-IT"/>
              </w:rPr>
              <w:endnoteReference w:id="4"/>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B87F2C">
              <w:rPr>
                <w:sz w:val="18"/>
                <w:szCs w:val="18"/>
                <w:lang w:val="it-IT"/>
              </w:rPr>
            </w:r>
            <w:r w:rsidR="00B87F2C">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eines</w:t>
            </w:r>
            <w:r w:rsidRPr="004D0F64">
              <w:rPr>
                <w:sz w:val="18"/>
                <w:szCs w:val="18"/>
                <w:lang w:val="de-DE"/>
              </w:rPr>
              <w:t xml:space="preserve"> </w:t>
            </w:r>
            <w:r w:rsidRPr="004D0F64">
              <w:rPr>
                <w:b/>
                <w:sz w:val="18"/>
                <w:szCs w:val="18"/>
                <w:u w:val="single"/>
                <w:lang w:val="de-DE"/>
              </w:rPr>
              <w:t>Unternehmensnetzwerks</w:t>
            </w:r>
            <w:r w:rsidRPr="004D0F64">
              <w:rPr>
                <w:sz w:val="18"/>
                <w:szCs w:val="18"/>
                <w:lang w:val="de-DE"/>
              </w:rPr>
              <w:t xml:space="preserve"> gemäß Art. 45 Abs. 2, Buchstabe f) des GVD Nr. 50/2016)</w:t>
            </w:r>
            <w:r w:rsidRPr="004D0F64">
              <w:rPr>
                <w:rStyle w:val="Rimandonotadichiusura"/>
                <w:sz w:val="18"/>
                <w:szCs w:val="18"/>
                <w:lang w:val="it-IT"/>
              </w:rPr>
              <w:endnoteReference w:id="5"/>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bCs/>
                <w:sz w:val="18"/>
                <w:szCs w:val="18"/>
                <w:lang w:val="de-DE"/>
              </w:rPr>
            </w:pPr>
            <w:r w:rsidRPr="004D0F64">
              <w:rPr>
                <w:sz w:val="18"/>
                <w:szCs w:val="18"/>
                <w:lang w:val="it-IT"/>
              </w:rPr>
              <w:fldChar w:fldCharType="begin">
                <w:ffData>
                  <w:name w:val="Controllo131"/>
                  <w:enabled/>
                  <w:calcOnExit w:val="0"/>
                  <w:checkBox>
                    <w:sizeAuto/>
                    <w:default w:val="0"/>
                  </w:checkBox>
                </w:ffData>
              </w:fldChar>
            </w:r>
            <w:r w:rsidRPr="004D0F64">
              <w:rPr>
                <w:sz w:val="18"/>
                <w:szCs w:val="18"/>
                <w:lang w:val="de-DE"/>
              </w:rPr>
              <w:instrText xml:space="preserve"> FORMCHECKBOX </w:instrText>
            </w:r>
            <w:r w:rsidR="00B87F2C">
              <w:rPr>
                <w:sz w:val="18"/>
                <w:szCs w:val="18"/>
                <w:lang w:val="it-IT"/>
              </w:rPr>
            </w:r>
            <w:r w:rsidR="00B87F2C">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als </w:t>
            </w:r>
            <w:r w:rsidRPr="004D0F64">
              <w:rPr>
                <w:b/>
                <w:sz w:val="18"/>
                <w:szCs w:val="18"/>
                <w:u w:val="single"/>
                <w:lang w:val="de-DE"/>
              </w:rPr>
              <w:t>europäischen wirtschaftlichen Interessen-vereinigung</w:t>
            </w:r>
            <w:r w:rsidRPr="004D0F64">
              <w:rPr>
                <w:sz w:val="18"/>
                <w:szCs w:val="18"/>
                <w:lang w:val="de-DE"/>
              </w:rPr>
              <w:t xml:space="preserve"> (EWIV) nach GV D. Nr. 240 vom 23. Juli 1991 nach Art. 45 Abs. 2 Buchstabe g) des GVD. Nr. 50/2016</w:t>
            </w:r>
            <w:r w:rsidRPr="004D0F64">
              <w:rPr>
                <w:rStyle w:val="Rimandonotadichiusura"/>
                <w:sz w:val="18"/>
                <w:szCs w:val="18"/>
                <w:lang w:val="it-IT"/>
              </w:rPr>
              <w:endnoteReference w:id="6"/>
            </w:r>
            <w:r w:rsidRPr="004D0F64">
              <w:rPr>
                <w:sz w:val="18"/>
                <w:szCs w:val="18"/>
                <w:lang w:val="de-DE"/>
              </w:rPr>
              <w:t xml:space="preserve">: </w:t>
            </w:r>
          </w:p>
        </w:tc>
        <w:tc>
          <w:tcPr>
            <w:tcW w:w="2410" w:type="dxa"/>
            <w:tcBorders>
              <w:top w:val="single" w:sz="4" w:space="0" w:color="auto"/>
            </w:tcBorders>
            <w:shd w:val="clear" w:color="auto" w:fill="auto"/>
            <w:vAlign w:val="center"/>
          </w:tcPr>
          <w:p w:rsidR="004114A9" w:rsidRPr="004D0F64" w:rsidRDefault="004114A9" w:rsidP="00E50247">
            <w:pPr>
              <w:pStyle w:val="sche3"/>
              <w:autoSpaceDE/>
              <w:spacing w:line="360" w:lineRule="auto"/>
              <w:jc w:val="center"/>
              <w:rPr>
                <w:bCs/>
                <w:sz w:val="18"/>
                <w:szCs w:val="18"/>
                <w:lang w:val="de-DE"/>
              </w:rPr>
            </w:pPr>
            <w:r w:rsidRPr="004D0F64">
              <w:rPr>
                <w:sz w:val="18"/>
                <w:szCs w:val="18"/>
                <w:lang w:val="de-DE"/>
              </w:rPr>
              <w:t>mit einem der folgenden Systeme</w:t>
            </w:r>
          </w:p>
        </w:tc>
        <w:tc>
          <w:tcPr>
            <w:tcW w:w="2977" w:type="dxa"/>
            <w:tcBorders>
              <w:top w:val="single" w:sz="4" w:space="0" w:color="auto"/>
            </w:tcBorders>
            <w:shd w:val="clear" w:color="auto" w:fill="auto"/>
            <w:vAlign w:val="center"/>
          </w:tcPr>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6"/>
                  <w:enabled/>
                  <w:calcOnExit w:val="0"/>
                  <w:checkBox>
                    <w:sizeAuto/>
                    <w:default w:val="0"/>
                    <w:checked w:val="0"/>
                  </w:checkBox>
                </w:ffData>
              </w:fldChar>
            </w:r>
            <w:r w:rsidRPr="002E67A6">
              <w:rPr>
                <w:sz w:val="18"/>
                <w:szCs w:val="18"/>
                <w:lang w:val="de-DE"/>
              </w:rPr>
              <w:instrText xml:space="preserve"> FORMCHECKBOX </w:instrText>
            </w:r>
            <w:r w:rsidR="00B87F2C">
              <w:rPr>
                <w:sz w:val="18"/>
                <w:szCs w:val="18"/>
                <w:lang w:val="it-IT"/>
              </w:rPr>
            </w:r>
            <w:r w:rsidR="00B87F2C">
              <w:rPr>
                <w:sz w:val="18"/>
                <w:szCs w:val="18"/>
                <w:lang w:val="it-IT"/>
              </w:rPr>
              <w:fldChar w:fldCharType="separate"/>
            </w:r>
            <w:r w:rsidRPr="002E67A6">
              <w:rPr>
                <w:sz w:val="18"/>
                <w:szCs w:val="18"/>
                <w:lang w:val="it-IT"/>
              </w:rPr>
              <w:fldChar w:fldCharType="end"/>
            </w:r>
            <w:r w:rsidRPr="002E67A6">
              <w:rPr>
                <w:sz w:val="18"/>
                <w:szCs w:val="18"/>
                <w:lang w:val="de-DE"/>
              </w:rPr>
              <w:tab/>
              <w:t>vertikal,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8"/>
                  <w:enabled/>
                  <w:calcOnExit w:val="0"/>
                  <w:checkBox>
                    <w:sizeAuto/>
                    <w:default w:val="0"/>
                    <w:checked w:val="0"/>
                  </w:checkBox>
                </w:ffData>
              </w:fldChar>
            </w:r>
            <w:r w:rsidRPr="002E67A6">
              <w:rPr>
                <w:sz w:val="18"/>
                <w:szCs w:val="18"/>
                <w:lang w:val="de-DE"/>
              </w:rPr>
              <w:instrText xml:space="preserve"> FORMCHECKBOX </w:instrText>
            </w:r>
            <w:r w:rsidR="00B87F2C">
              <w:rPr>
                <w:sz w:val="18"/>
                <w:szCs w:val="18"/>
                <w:lang w:val="it-IT"/>
              </w:rPr>
            </w:r>
            <w:r w:rsidR="00B87F2C">
              <w:rPr>
                <w:sz w:val="18"/>
                <w:szCs w:val="18"/>
                <w:lang w:val="it-IT"/>
              </w:rPr>
              <w:fldChar w:fldCharType="separate"/>
            </w:r>
            <w:r w:rsidRPr="002E67A6">
              <w:rPr>
                <w:sz w:val="18"/>
                <w:szCs w:val="18"/>
                <w:lang w:val="it-IT"/>
              </w:rPr>
              <w:fldChar w:fldCharType="end"/>
            </w:r>
            <w:r w:rsidRPr="002E67A6">
              <w:rPr>
                <w:sz w:val="18"/>
                <w:szCs w:val="18"/>
                <w:lang w:val="de-DE"/>
              </w:rPr>
              <w:tab/>
              <w:t>vertikal, noch nicht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5"/>
                  <w:enabled/>
                  <w:calcOnExit w:val="0"/>
                  <w:checkBox>
                    <w:sizeAuto/>
                    <w:default w:val="0"/>
                  </w:checkBox>
                </w:ffData>
              </w:fldChar>
            </w:r>
            <w:r w:rsidRPr="002E67A6">
              <w:rPr>
                <w:sz w:val="18"/>
                <w:szCs w:val="18"/>
                <w:lang w:val="de-DE"/>
              </w:rPr>
              <w:instrText xml:space="preserve"> FORMCHECKBOX </w:instrText>
            </w:r>
            <w:r w:rsidR="00B87F2C">
              <w:rPr>
                <w:sz w:val="18"/>
                <w:szCs w:val="18"/>
                <w:lang w:val="it-IT"/>
              </w:rPr>
            </w:r>
            <w:r w:rsidR="00B87F2C">
              <w:rPr>
                <w:sz w:val="18"/>
                <w:szCs w:val="18"/>
                <w:lang w:val="it-IT"/>
              </w:rPr>
              <w:fldChar w:fldCharType="separate"/>
            </w:r>
            <w:r w:rsidRPr="002E67A6">
              <w:rPr>
                <w:sz w:val="18"/>
                <w:szCs w:val="18"/>
                <w:lang w:val="it-IT"/>
              </w:rPr>
              <w:fldChar w:fldCharType="end"/>
            </w:r>
            <w:r w:rsidRPr="002E67A6">
              <w:rPr>
                <w:sz w:val="18"/>
                <w:szCs w:val="18"/>
                <w:lang w:val="de-DE"/>
              </w:rPr>
              <w:tab/>
              <w:t>gemischt,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6"/>
                  <w:enabled/>
                  <w:calcOnExit w:val="0"/>
                  <w:checkBox>
                    <w:sizeAuto/>
                    <w:default w:val="0"/>
                  </w:checkBox>
                </w:ffData>
              </w:fldChar>
            </w:r>
            <w:r w:rsidRPr="002E67A6">
              <w:rPr>
                <w:sz w:val="18"/>
                <w:szCs w:val="18"/>
                <w:lang w:val="de-DE"/>
              </w:rPr>
              <w:instrText xml:space="preserve"> FORMCHECKBOX </w:instrText>
            </w:r>
            <w:r w:rsidR="00B87F2C">
              <w:rPr>
                <w:sz w:val="18"/>
                <w:szCs w:val="18"/>
                <w:lang w:val="it-IT"/>
              </w:rPr>
            </w:r>
            <w:r w:rsidR="00B87F2C">
              <w:rPr>
                <w:sz w:val="18"/>
                <w:szCs w:val="18"/>
                <w:lang w:val="it-IT"/>
              </w:rPr>
              <w:fldChar w:fldCharType="separate"/>
            </w:r>
            <w:r w:rsidRPr="002E67A6">
              <w:rPr>
                <w:sz w:val="18"/>
                <w:szCs w:val="18"/>
                <w:lang w:val="it-IT"/>
              </w:rPr>
              <w:fldChar w:fldCharType="end"/>
            </w:r>
            <w:r w:rsidRPr="002E67A6">
              <w:rPr>
                <w:sz w:val="18"/>
                <w:szCs w:val="18"/>
                <w:lang w:val="de-DE"/>
              </w:rPr>
              <w:tab/>
              <w:t>gemischt, noch nicht gegründet</w:t>
            </w:r>
          </w:p>
          <w:p w:rsidR="004114A9" w:rsidRPr="004D0F64" w:rsidRDefault="004114A9" w:rsidP="00E50247">
            <w:pPr>
              <w:pStyle w:val="sche3"/>
              <w:autoSpaceDE/>
              <w:spacing w:line="360" w:lineRule="auto"/>
              <w:rPr>
                <w:bCs/>
                <w:sz w:val="18"/>
                <w:szCs w:val="18"/>
                <w:lang w:val="de-DE"/>
              </w:rPr>
            </w:pPr>
          </w:p>
        </w:tc>
      </w:tr>
    </w:tbl>
    <w:p w:rsidR="004114A9" w:rsidRPr="004D0F64" w:rsidRDefault="004114A9" w:rsidP="004114A9">
      <w:pPr>
        <w:pStyle w:val="sche3"/>
        <w:spacing w:line="360" w:lineRule="auto"/>
        <w:rPr>
          <w:sz w:val="18"/>
          <w:szCs w:val="18"/>
          <w:lang w:val="de-DE"/>
        </w:rPr>
      </w:pPr>
    </w:p>
    <w:p w:rsidR="004114A9" w:rsidRPr="004D0F64" w:rsidRDefault="004114A9" w:rsidP="004114A9">
      <w:pPr>
        <w:pStyle w:val="sche3"/>
        <w:spacing w:line="360" w:lineRule="auto"/>
        <w:rPr>
          <w:b/>
          <w:bCs/>
          <w:sz w:val="18"/>
          <w:szCs w:val="18"/>
          <w:lang w:val="de-DE"/>
        </w:rPr>
      </w:pPr>
      <w:r w:rsidRPr="004D0F64">
        <w:rPr>
          <w:lang w:val="de-DE"/>
        </w:rPr>
        <w:t xml:space="preserve">unter den folgenden </w:t>
      </w:r>
      <w:r w:rsidRPr="004D0F64">
        <w:rPr>
          <w:b/>
          <w:sz w:val="18"/>
          <w:szCs w:val="18"/>
          <w:lang w:val="de-DE" w:eastAsia="de-DE"/>
        </w:rPr>
        <w:t>Unternehmen</w:t>
      </w: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line="360" w:lineRule="auto"/>
              <w:rPr>
                <w:b/>
                <w:bCs/>
                <w:sz w:val="18"/>
                <w:szCs w:val="18"/>
                <w:lang w:val="de-DE"/>
              </w:rPr>
            </w:pPr>
          </w:p>
          <w:p w:rsidR="004114A9" w:rsidRPr="004D0F64" w:rsidRDefault="004114A9" w:rsidP="00E50247">
            <w:pPr>
              <w:pStyle w:val="sche3"/>
              <w:spacing w:line="360" w:lineRule="auto"/>
              <w:rPr>
                <w:rStyle w:val="Rimandonotadichiusura"/>
                <w:b/>
                <w:bCs/>
                <w:noProof/>
                <w:sz w:val="18"/>
                <w:szCs w:val="18"/>
                <w:lang w:val="de-DE" w:eastAsia="en-US"/>
              </w:rPr>
            </w:pPr>
            <w:r w:rsidRPr="004D0F64">
              <w:rPr>
                <w:b/>
                <w:sz w:val="18"/>
                <w:szCs w:val="18"/>
                <w:u w:val="single"/>
                <w:lang w:val="de-DE"/>
              </w:rPr>
              <w:t>Das federführende Unternehmen</w:t>
            </w:r>
            <w:r w:rsidRPr="004D0F64">
              <w:rPr>
                <w:b/>
                <w:sz w:val="18"/>
                <w:szCs w:val="18"/>
                <w:lang w:val="de-DE"/>
              </w:rPr>
              <w:t xml:space="preserve"> und alle anderen Mitglieder der Bietergemeinschaft, des Konsortiums, des Unternehmensnetzwerks nennen, die an </w:t>
            </w:r>
            <w:r w:rsidR="00566EDB" w:rsidRPr="004D0F64">
              <w:rPr>
                <w:b/>
                <w:sz w:val="18"/>
                <w:szCs w:val="18"/>
                <w:lang w:val="de-DE"/>
              </w:rPr>
              <w:t>diesem Verfahren teilnehmen, sowie</w:t>
            </w:r>
            <w:r w:rsidRPr="004D0F64">
              <w:rPr>
                <w:b/>
                <w:sz w:val="18"/>
                <w:szCs w:val="18"/>
                <w:lang w:val="de-DE"/>
              </w:rPr>
              <w:t xml:space="preserve"> evt</w:t>
            </w:r>
            <w:r w:rsidR="00566EDB" w:rsidRPr="004D0F64">
              <w:rPr>
                <w:b/>
                <w:sz w:val="18"/>
                <w:szCs w:val="18"/>
                <w:lang w:val="de-DE"/>
              </w:rPr>
              <w:t>l. kooptierte Unternehmen, wobei</w:t>
            </w:r>
            <w:r w:rsidRPr="004D0F64">
              <w:rPr>
                <w:b/>
                <w:sz w:val="18"/>
                <w:szCs w:val="18"/>
                <w:lang w:val="de-DE"/>
              </w:rPr>
              <w:t xml:space="preserve"> für </w:t>
            </w:r>
            <w:r w:rsidRPr="004D0F64">
              <w:rPr>
                <w:b/>
                <w:sz w:val="18"/>
                <w:szCs w:val="18"/>
                <w:u w:val="single"/>
                <w:lang w:val="de-DE"/>
              </w:rPr>
              <w:t>jedes</w:t>
            </w:r>
            <w:r w:rsidR="00566EDB" w:rsidRPr="004D0F64">
              <w:rPr>
                <w:b/>
                <w:sz w:val="18"/>
                <w:szCs w:val="18"/>
                <w:u w:val="single"/>
                <w:lang w:val="de-DE"/>
              </w:rPr>
              <w:t xml:space="preserve"> dieser Unternehmen</w:t>
            </w:r>
            <w:r w:rsidRPr="004D0F64">
              <w:rPr>
                <w:b/>
                <w:sz w:val="18"/>
                <w:szCs w:val="18"/>
                <w:lang w:val="de-DE"/>
              </w:rPr>
              <w:t xml:space="preserve"> folgende</w:t>
            </w:r>
            <w:r w:rsidR="00566EDB" w:rsidRPr="004D0F64">
              <w:rPr>
                <w:b/>
                <w:sz w:val="18"/>
                <w:szCs w:val="18"/>
                <w:lang w:val="de-DE"/>
              </w:rPr>
              <w:t xml:space="preserve"> Angaben gemacht</w:t>
            </w:r>
            <w:r w:rsidRPr="004D0F64">
              <w:rPr>
                <w:b/>
                <w:sz w:val="18"/>
                <w:szCs w:val="18"/>
                <w:lang w:val="de-DE"/>
              </w:rPr>
              <w:t xml:space="preserve"> werden</w:t>
            </w:r>
            <w:r w:rsidRPr="004D0F64">
              <w:rPr>
                <w:rStyle w:val="Rimandonotadichiusura"/>
                <w:b/>
                <w:bCs/>
                <w:noProof/>
                <w:sz w:val="18"/>
                <w:szCs w:val="18"/>
                <w:lang w:val="de-DE" w:eastAsia="en-US"/>
              </w:rPr>
              <w:t xml:space="preserve"> </w:t>
            </w:r>
            <w:r w:rsidRPr="004D0F64">
              <w:rPr>
                <w:rStyle w:val="Rimandonotadichiusura"/>
                <w:b/>
                <w:bCs/>
                <w:noProof/>
                <w:sz w:val="18"/>
                <w:szCs w:val="18"/>
                <w:lang w:val="it-IT" w:eastAsia="en-US"/>
              </w:rPr>
              <w:endnoteReference w:id="7"/>
            </w:r>
          </w:p>
          <w:p w:rsidR="004114A9" w:rsidRPr="004D0F64" w:rsidRDefault="004114A9" w:rsidP="00E50247">
            <w:pPr>
              <w:pStyle w:val="Stile1"/>
              <w:spacing w:line="360" w:lineRule="auto"/>
              <w:rPr>
                <w:rFonts w:ascii="Arial" w:hAnsi="Arial" w:cs="Arial"/>
                <w:sz w:val="18"/>
                <w:szCs w:val="18"/>
              </w:rPr>
            </w:pP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566EDB" w:rsidRPr="004D0F64" w:rsidRDefault="00566EDB" w:rsidP="007168FB">
      <w:pPr>
        <w:pStyle w:val="sche3"/>
        <w:spacing w:line="360" w:lineRule="auto"/>
        <w:ind w:left="142" w:right="-285"/>
        <w:rPr>
          <w:b/>
          <w:sz w:val="18"/>
          <w:szCs w:val="18"/>
          <w:lang w:val="de-DE"/>
        </w:rPr>
      </w:pPr>
    </w:p>
    <w:p w:rsidR="007168FB" w:rsidRPr="004326B2" w:rsidRDefault="007168FB" w:rsidP="007168FB">
      <w:pPr>
        <w:numPr>
          <w:ilvl w:val="0"/>
          <w:numId w:val="12"/>
        </w:numPr>
        <w:autoSpaceDE w:val="0"/>
        <w:autoSpaceDN w:val="0"/>
        <w:spacing w:line="360" w:lineRule="auto"/>
        <w:jc w:val="both"/>
        <w:rPr>
          <w:rFonts w:cs="Arial"/>
          <w:noProof w:val="0"/>
          <w:lang w:val="de-DE" w:eastAsia="de-DE"/>
        </w:rPr>
      </w:pPr>
      <w:r w:rsidRPr="004326B2">
        <w:rPr>
          <w:sz w:val="18"/>
          <w:szCs w:val="18"/>
          <w:lang w:val="de-DE" w:eastAsia="de-DE"/>
        </w:rPr>
        <w:t xml:space="preserve">dass die Anteile, mit welchen sich die einzelnen Wirtschaftsteilnehmer an der Bietergemeinschaft, am Konsortium oder an der EWIV beteiligen, der Anteil des jeweiligen Mitglieds an der Ausführung, sowie auch die </w:t>
      </w:r>
      <w:r w:rsidR="008C5AE2" w:rsidRPr="00375026">
        <w:rPr>
          <w:sz w:val="18"/>
          <w:szCs w:val="18"/>
          <w:lang w:val="de-DE" w:eastAsia="de-DE"/>
        </w:rPr>
        <w:t>T</w:t>
      </w:r>
      <w:r w:rsidRPr="00375026">
        <w:rPr>
          <w:sz w:val="18"/>
          <w:szCs w:val="18"/>
          <w:lang w:val="de-DE" w:eastAsia="de-DE"/>
        </w:rPr>
        <w:t>eile</w:t>
      </w:r>
      <w:r w:rsidRPr="004326B2">
        <w:rPr>
          <w:sz w:val="18"/>
          <w:szCs w:val="18"/>
          <w:lang w:val="de-DE" w:eastAsia="de-DE"/>
        </w:rPr>
        <w:t xml:space="preserve"> der Leistungen, welche weitervergeben werden sollen - wobei insbesondere auf jene Fälle Bezug genommen wird, </w:t>
      </w:r>
      <w:r w:rsidRPr="004326B2">
        <w:rPr>
          <w:sz w:val="18"/>
          <w:szCs w:val="18"/>
          <w:lang w:val="de-DE" w:eastAsia="de-DE"/>
        </w:rPr>
        <w:lastRenderedPageBreak/>
        <w:t>in denen die Weitervergabe notwendig ist, um jene Voraussetzungen, welche der Zusammenschluss nicht verfügt, abzudecken (sog. zwingende Weitervergabe) - den Angaben gemäß Anlage A1 entsprechen.</w:t>
      </w:r>
    </w:p>
    <w:p w:rsidR="004114A9" w:rsidRPr="004D0F64" w:rsidRDefault="004114A9" w:rsidP="007168FB">
      <w:pPr>
        <w:pStyle w:val="sche3"/>
        <w:spacing w:line="360" w:lineRule="auto"/>
        <w:ind w:left="142" w:right="-285"/>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r w:rsidRPr="004D0F64">
        <w:rPr>
          <w:b/>
          <w:sz w:val="18"/>
          <w:szCs w:val="18"/>
          <w:lang w:val="de-DE"/>
        </w:rPr>
        <w:t xml:space="preserve">ERKLÄRT </w:t>
      </w:r>
      <w:r w:rsidRPr="004D0F64">
        <w:rPr>
          <w:i/>
          <w:sz w:val="18"/>
          <w:szCs w:val="18"/>
          <w:lang w:val="de-DE"/>
        </w:rPr>
        <w:t>(gegebenenfalls)</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Dass das es sich beim genannten Unternehmen handelt um</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B87F2C">
        <w:rPr>
          <w:rFonts w:cs="Arial"/>
          <w:sz w:val="18"/>
          <w:szCs w:val="18"/>
          <w:lang w:val="it-IT"/>
        </w:rPr>
      </w:r>
      <w:r w:rsidR="00B87F2C">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lang w:val="de-DE" w:eastAsia="de-DE"/>
        </w:rPr>
        <w:t xml:space="preserve">ein Konsortium </w:t>
      </w:r>
      <w:r w:rsidRPr="004D0F64">
        <w:rPr>
          <w:b/>
          <w:sz w:val="18"/>
          <w:szCs w:val="18"/>
          <w:lang w:val="de-DE" w:eastAsia="de-DE"/>
        </w:rPr>
        <w:t>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B87F2C">
        <w:rPr>
          <w:rFonts w:cs="Arial"/>
          <w:sz w:val="18"/>
          <w:szCs w:val="18"/>
          <w:lang w:val="it-IT"/>
        </w:rPr>
      </w:r>
      <w:r w:rsidR="00B87F2C">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sz w:val="18"/>
          <w:szCs w:val="18"/>
          <w:lang w:val="de-DE" w:eastAsia="de-DE"/>
        </w:rPr>
        <w:t>ein Konsortium nach Art. 45, Abs. 2 Buchstabe c) des GVD Nr. 50/2016;</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Oder</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B87F2C">
        <w:rPr>
          <w:rFonts w:cs="Arial"/>
          <w:sz w:val="18"/>
          <w:szCs w:val="18"/>
          <w:lang w:val="it-IT"/>
        </w:rPr>
      </w:r>
      <w:r w:rsidR="00B87F2C">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B87F2C">
        <w:rPr>
          <w:rFonts w:cs="Arial"/>
          <w:sz w:val="18"/>
          <w:szCs w:val="18"/>
          <w:lang w:val="it-IT"/>
        </w:rPr>
      </w:r>
      <w:r w:rsidR="00B87F2C">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 2 Buchstabe c) des GVD Nr. 50/2016</w:t>
      </w:r>
      <w:r w:rsidRPr="004D0F64">
        <w:rPr>
          <w:rFonts w:cs="Arial"/>
          <w:b/>
          <w:sz w:val="18"/>
          <w:szCs w:val="18"/>
          <w:lang w:val="de-DE"/>
        </w:rPr>
        <w:t>;</w:t>
      </w:r>
    </w:p>
    <w:p w:rsidR="004114A9" w:rsidRPr="004D0F64" w:rsidRDefault="004114A9" w:rsidP="004114A9">
      <w:pPr>
        <w:tabs>
          <w:tab w:val="left" w:pos="540"/>
        </w:tabs>
        <w:autoSpaceDE w:val="0"/>
        <w:autoSpaceDN w:val="0"/>
        <w:adjustRightInd w:val="0"/>
        <w:spacing w:line="360" w:lineRule="auto"/>
        <w:ind w:left="532" w:hanging="255"/>
        <w:jc w:val="both"/>
        <w:rPr>
          <w:sz w:val="18"/>
          <w:szCs w:val="18"/>
          <w:lang w:val="de-DE" w:eastAsia="de-DE"/>
        </w:rPr>
      </w:pPr>
    </w:p>
    <w:p w:rsidR="004114A9" w:rsidRPr="004D0F64" w:rsidRDefault="004114A9" w:rsidP="004114A9">
      <w:pPr>
        <w:tabs>
          <w:tab w:val="left" w:pos="3615"/>
        </w:tabs>
        <w:spacing w:line="360" w:lineRule="auto"/>
        <w:jc w:val="both"/>
        <w:rPr>
          <w:i/>
          <w:iCs/>
          <w:sz w:val="18"/>
          <w:szCs w:val="18"/>
          <w:lang w:val="de-DE"/>
        </w:rPr>
      </w:pPr>
      <w:r w:rsidRPr="004D0F64">
        <w:rPr>
          <w:i/>
          <w:sz w:val="18"/>
          <w:szCs w:val="18"/>
          <w:lang w:val="de-DE"/>
        </w:rPr>
        <w:t xml:space="preserve">Das oben genannte Konsortium </w:t>
      </w:r>
      <w:r w:rsidRPr="004D0F64">
        <w:rPr>
          <w:i/>
          <w:sz w:val="18"/>
          <w:szCs w:val="18"/>
          <w:lang w:val="it-IT"/>
        </w:rPr>
        <w:fldChar w:fldCharType="begin">
          <w:ffData>
            <w:name w:val="Testo18"/>
            <w:enabled/>
            <w:calcOnExit w:val="0"/>
            <w:textInput/>
          </w:ffData>
        </w:fldChar>
      </w:r>
      <w:r w:rsidRPr="004D0F64">
        <w:rPr>
          <w:i/>
          <w:sz w:val="18"/>
          <w:szCs w:val="18"/>
          <w:lang w:val="de-DE"/>
        </w:rPr>
        <w:instrText xml:space="preserve"> FORMTEXT </w:instrText>
      </w:r>
      <w:r w:rsidRPr="004D0F64">
        <w:rPr>
          <w:i/>
          <w:sz w:val="18"/>
          <w:szCs w:val="18"/>
          <w:lang w:val="it-IT"/>
        </w:rPr>
      </w:r>
      <w:r w:rsidRPr="004D0F64">
        <w:rPr>
          <w:i/>
          <w:sz w:val="18"/>
          <w:szCs w:val="18"/>
          <w:lang w:val="it-IT"/>
        </w:rPr>
        <w:fldChar w:fldCharType="separate"/>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fldChar w:fldCharType="end"/>
      </w:r>
      <w:r w:rsidRPr="004D0F64">
        <w:rPr>
          <w:i/>
          <w:sz w:val="18"/>
          <w:szCs w:val="18"/>
          <w:lang w:val="de-DE"/>
        </w:rPr>
        <w:t xml:space="preserve"> gibt unter Beachtung von Art. 48 Abs. 7 des GVD Nr. 50/2016 folgende ausführende Mitgliedsunternehmen</w:t>
      </w:r>
      <w:r w:rsidRPr="004D0F64">
        <w:rPr>
          <w:rStyle w:val="Caratterenotadichiusura"/>
          <w:rFonts w:cs="Arial"/>
          <w:i/>
          <w:sz w:val="18"/>
          <w:szCs w:val="18"/>
        </w:rPr>
        <w:endnoteReference w:id="8"/>
      </w:r>
      <w:r w:rsidRPr="004D0F64">
        <w:rPr>
          <w:i/>
          <w:sz w:val="18"/>
          <w:szCs w:val="18"/>
          <w:lang w:val="de-DE"/>
        </w:rPr>
        <w:t xml:space="preserve"> an</w:t>
      </w:r>
      <w:r w:rsidRPr="004D0F64">
        <w:rPr>
          <w:i/>
          <w:iCs/>
          <w:sz w:val="18"/>
          <w:szCs w:val="18"/>
          <w:lang w:val="de-DE"/>
        </w:rPr>
        <w:t>:</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before="100" w:beforeAutospacing="1" w:after="100" w:afterAutospacing="1" w:line="360" w:lineRule="auto"/>
              <w:rPr>
                <w:b/>
                <w:iCs/>
                <w:lang w:val="de-DE"/>
              </w:rPr>
            </w:pPr>
            <w:r w:rsidRPr="004D0F64">
              <w:rPr>
                <w:b/>
                <w:bCs/>
                <w:iCs/>
                <w:lang w:val="de-DE"/>
              </w:rPr>
              <w:t xml:space="preserve">Alle ausführenden Unternehmen des Konsortiums, die an diesem Verfahren teilnehmen, </w:t>
            </w:r>
            <w:r w:rsidRPr="004D0F64">
              <w:rPr>
                <w:b/>
                <w:sz w:val="18"/>
                <w:szCs w:val="18"/>
                <w:lang w:val="de-DE"/>
              </w:rPr>
              <w:t xml:space="preserve">wobei für </w:t>
            </w:r>
            <w:r w:rsidRPr="004D0F64">
              <w:rPr>
                <w:b/>
                <w:sz w:val="18"/>
                <w:szCs w:val="18"/>
                <w:u w:val="single"/>
                <w:lang w:val="de-DE"/>
              </w:rPr>
              <w:t>jedes Unternehmen</w:t>
            </w:r>
            <w:r w:rsidRPr="004D0F64">
              <w:rPr>
                <w:b/>
                <w:sz w:val="18"/>
                <w:szCs w:val="18"/>
                <w:lang w:val="de-DE"/>
              </w:rPr>
              <w:t xml:space="preserve"> folgende Angaben getätigt werden müssen</w:t>
            </w:r>
            <w:r w:rsidRPr="004D0F64">
              <w:rPr>
                <w:b/>
                <w:iCs/>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2D43AD" w:rsidRPr="004D0F64" w:rsidRDefault="002D43AD" w:rsidP="00566EDB">
      <w:pPr>
        <w:pStyle w:val="sche3"/>
        <w:autoSpaceDE/>
        <w:spacing w:line="360" w:lineRule="auto"/>
        <w:rPr>
          <w:b/>
          <w:bCs/>
          <w:caps/>
          <w:strike/>
          <w:sz w:val="18"/>
          <w:szCs w:val="18"/>
          <w:lang w:val="de-DE"/>
        </w:rPr>
      </w:pPr>
    </w:p>
    <w:p w:rsidR="002D43AD" w:rsidRPr="004D0F64" w:rsidRDefault="002D43AD" w:rsidP="002D43AD">
      <w:pPr>
        <w:rPr>
          <w:rFonts w:cs="Arial"/>
          <w:noProof w:val="0"/>
          <w:sz w:val="18"/>
          <w:szCs w:val="18"/>
          <w:lang w:val="de-DE"/>
        </w:rPr>
      </w:pPr>
    </w:p>
    <w:p w:rsidR="002D43AD" w:rsidRPr="004D0F64" w:rsidRDefault="007F6D14" w:rsidP="002D43AD">
      <w:pPr>
        <w:spacing w:line="360" w:lineRule="auto"/>
        <w:jc w:val="center"/>
        <w:outlineLvl w:val="0"/>
        <w:rPr>
          <w:rFonts w:cs="Arial"/>
          <w:b/>
          <w:noProof w:val="0"/>
          <w:sz w:val="18"/>
          <w:szCs w:val="18"/>
          <w:lang w:val="de-DE"/>
        </w:rPr>
      </w:pPr>
      <w:r w:rsidRPr="004D0F64">
        <w:rPr>
          <w:rFonts w:cs="Arial"/>
          <w:b/>
          <w:noProof w:val="0"/>
          <w:sz w:val="18"/>
          <w:szCs w:val="18"/>
          <w:lang w:val="de-DE"/>
        </w:rPr>
        <w:t>IM FALLE EINES NOCH ZU GRÜNDENDEN ZUSAMMENSCHLUSSES ERKLÄRT DER ERKLÄRENDE IM SINNE DES ART. 48, ABSATZ 8 DES GVD 50/2016 FOLGENDES:</w:t>
      </w:r>
    </w:p>
    <w:p w:rsidR="002D43AD" w:rsidRPr="004D0F64" w:rsidRDefault="002D43AD" w:rsidP="002D43AD">
      <w:pPr>
        <w:rPr>
          <w:rFonts w:cs="Arial"/>
          <w:noProof w:val="0"/>
          <w:sz w:val="18"/>
          <w:szCs w:val="18"/>
          <w:lang w:val="de-DE"/>
        </w:rPr>
      </w:pPr>
    </w:p>
    <w:p w:rsidR="002D43AD" w:rsidRPr="004D0F64" w:rsidRDefault="002D43AD" w:rsidP="00CE0AD4">
      <w:pPr>
        <w:numPr>
          <w:ilvl w:val="0"/>
          <w:numId w:val="8"/>
        </w:numPr>
        <w:tabs>
          <w:tab w:val="left" w:pos="284"/>
        </w:tabs>
        <w:suppressAutoHyphens/>
        <w:spacing w:line="360" w:lineRule="auto"/>
        <w:jc w:val="both"/>
        <w:rPr>
          <w:rFonts w:cs="Arial"/>
          <w:noProof w:val="0"/>
          <w:sz w:val="18"/>
          <w:szCs w:val="18"/>
          <w:lang w:val="de-DE"/>
        </w:rPr>
      </w:pPr>
      <w:r w:rsidRPr="004D0F64">
        <w:rPr>
          <w:rFonts w:cs="Arial"/>
          <w:noProof w:val="0"/>
          <w:sz w:val="18"/>
          <w:szCs w:val="18"/>
          <w:lang w:val="de-DE"/>
        </w:rPr>
        <w:t>sollte dem Bieterzusammenschluss der Zuschlag erteilt werden, wird das gemeinsame Sondermandat mit Vertretungsbefugnis in Form einer beglaubigten Privaturkunde erteilt und der Vergabestelle eine Kopie des entsprechenden Dokuments ausgehändigt werden;</w:t>
      </w: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AF61E7" w:rsidRPr="008A5EEA" w:rsidRDefault="00CE0AD4" w:rsidP="00CE0AD4">
      <w:pPr>
        <w:tabs>
          <w:tab w:val="left" w:pos="284"/>
        </w:tabs>
        <w:suppressAutoHyphens/>
        <w:spacing w:line="360" w:lineRule="auto"/>
        <w:jc w:val="both"/>
        <w:rPr>
          <w:rFonts w:cs="Arial"/>
          <w:noProof w:val="0"/>
          <w:sz w:val="18"/>
          <w:szCs w:val="18"/>
          <w:lang w:val="de-DE"/>
        </w:rPr>
      </w:pPr>
      <w:r w:rsidRPr="008A5EEA">
        <w:rPr>
          <w:rFonts w:cs="Arial"/>
          <w:b/>
          <w:bCs/>
          <w:i/>
          <w:iCs/>
          <w:noProof w:val="0"/>
          <w:sz w:val="18"/>
          <w:szCs w:val="18"/>
          <w:lang w:val="de-DE"/>
        </w:rPr>
        <w:br w:type="page"/>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bCs/>
          <w:i/>
          <w:iCs/>
          <w:sz w:val="18"/>
          <w:szCs w:val="18"/>
          <w:lang w:val="de-DE"/>
        </w:rPr>
        <w:t>Teil II</w:t>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ANGABEN ZUM ERKLÄRENDEN UNTERNEHMEN</w:t>
      </w:r>
      <w:r w:rsidRPr="008A5EEA">
        <w:rPr>
          <w:rStyle w:val="Caratterenotadichiusura"/>
          <w:rFonts w:cs="Arial"/>
          <w:b/>
          <w:bCs/>
          <w:i/>
          <w:iCs/>
          <w:sz w:val="18"/>
          <w:szCs w:val="18"/>
          <w:lang w:val="de-DE"/>
        </w:rPr>
        <w:endnoteReference w:id="9"/>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AF61E7" w:rsidRPr="008A5EEA" w:rsidRDefault="00AF61E7" w:rsidP="007D3CD4">
      <w:pPr>
        <w:pStyle w:val="sche3"/>
        <w:spacing w:line="360" w:lineRule="auto"/>
        <w:rPr>
          <w:b/>
          <w:bCs/>
          <w:sz w:val="18"/>
          <w:szCs w:val="18"/>
          <w:lang w:val="de-DE"/>
        </w:rPr>
      </w:pPr>
    </w:p>
    <w:p w:rsidR="00AF61E7" w:rsidRPr="008A5EEA" w:rsidRDefault="00AF61E7" w:rsidP="008271BC">
      <w:pPr>
        <w:spacing w:line="360" w:lineRule="auto"/>
        <w:jc w:val="center"/>
        <w:rPr>
          <w:rFonts w:cs="Arial"/>
          <w:b/>
          <w:bCs/>
          <w:noProof w:val="0"/>
          <w:sz w:val="18"/>
          <w:szCs w:val="18"/>
          <w:lang w:val="de-DE"/>
        </w:rPr>
      </w:pPr>
      <w:r w:rsidRPr="008A5EEA">
        <w:rPr>
          <w:rFonts w:cs="Arial"/>
          <w:b/>
          <w:noProof w:val="0"/>
          <w:sz w:val="18"/>
          <w:szCs w:val="18"/>
          <w:lang w:val="de-DE"/>
        </w:rPr>
        <w:t>ERKLÄRT</w:t>
      </w:r>
      <w:r w:rsidRPr="008A5EEA">
        <w:rPr>
          <w:rStyle w:val="Rimandonotadichiusura"/>
          <w:rFonts w:cs="Arial"/>
          <w:b/>
          <w:bCs/>
          <w:noProof w:val="0"/>
          <w:sz w:val="18"/>
          <w:szCs w:val="18"/>
          <w:lang w:val="de-DE"/>
        </w:rPr>
        <w:endnoteReference w:id="10"/>
      </w:r>
    </w:p>
    <w:p w:rsidR="00AF61E7" w:rsidRPr="008A5EEA" w:rsidRDefault="00AF61E7" w:rsidP="008271BC">
      <w:pPr>
        <w:autoSpaceDE w:val="0"/>
        <w:spacing w:line="360" w:lineRule="auto"/>
        <w:ind w:left="426" w:hanging="426"/>
        <w:jc w:val="both"/>
        <w:rPr>
          <w:rFonts w:cs="Arial"/>
          <w:noProof w:val="0"/>
          <w:sz w:val="18"/>
          <w:szCs w:val="18"/>
          <w:shd w:val="clear" w:color="auto" w:fill="FFFF00"/>
          <w:lang w:val="de-DE"/>
        </w:rPr>
      </w:pPr>
    </w:p>
    <w:bookmarkStart w:id="1" w:name="Controllo59"/>
    <w:p w:rsidR="00D7341C" w:rsidRPr="008A5EEA" w:rsidRDefault="00AF61E7" w:rsidP="008271BC">
      <w:pPr>
        <w:pStyle w:val="sche3"/>
        <w:spacing w:line="360" w:lineRule="auto"/>
        <w:ind w:left="426" w:hanging="426"/>
        <w:rPr>
          <w:sz w:val="18"/>
          <w:szCs w:val="18"/>
          <w:lang w:val="de-DE"/>
        </w:rPr>
      </w:pPr>
      <w:r w:rsidRPr="008A5EEA">
        <w:rPr>
          <w:rFonts w:eastAsia="Arial Unicode MS"/>
          <w:sz w:val="18"/>
          <w:szCs w:val="18"/>
          <w:lang w:val="de-DE"/>
        </w:rPr>
        <w:fldChar w:fldCharType="begin">
          <w:ffData>
            <w:name w:val="Controllo59"/>
            <w:enabled/>
            <w:calcOnExit w:val="0"/>
            <w:checkBox>
              <w:sizeAuto/>
              <w:default w:val="0"/>
              <w:checked w:val="0"/>
            </w:checkBox>
          </w:ffData>
        </w:fldChar>
      </w:r>
      <w:r w:rsidRPr="008A5EEA">
        <w:rPr>
          <w:rFonts w:eastAsia="Arial Unicode MS"/>
          <w:sz w:val="18"/>
          <w:szCs w:val="18"/>
          <w:lang w:val="de-DE"/>
        </w:rPr>
        <w:instrText xml:space="preserve"> FORMCHECKBOX </w:instrText>
      </w:r>
      <w:r w:rsidR="00B87F2C">
        <w:rPr>
          <w:rFonts w:eastAsia="Arial Unicode MS"/>
          <w:sz w:val="18"/>
          <w:szCs w:val="18"/>
          <w:lang w:val="de-DE"/>
        </w:rPr>
      </w:r>
      <w:r w:rsidR="00B87F2C">
        <w:rPr>
          <w:rFonts w:eastAsia="Arial Unicode MS"/>
          <w:sz w:val="18"/>
          <w:szCs w:val="18"/>
          <w:lang w:val="de-DE"/>
        </w:rPr>
        <w:fldChar w:fldCharType="separate"/>
      </w:r>
      <w:r w:rsidRPr="008A5EEA">
        <w:rPr>
          <w:rFonts w:eastAsia="Arial Unicode MS"/>
          <w:sz w:val="18"/>
          <w:szCs w:val="18"/>
          <w:lang w:val="de-DE"/>
        </w:rPr>
        <w:fldChar w:fldCharType="end"/>
      </w:r>
      <w:bookmarkEnd w:id="1"/>
      <w:r w:rsidRPr="008A5EEA">
        <w:rPr>
          <w:rFonts w:eastAsia="Arial Unicode MS"/>
          <w:sz w:val="18"/>
          <w:szCs w:val="18"/>
          <w:lang w:val="de-DE"/>
        </w:rPr>
        <w:tab/>
      </w:r>
      <w:r w:rsidRPr="008A5EEA">
        <w:rPr>
          <w:sz w:val="18"/>
          <w:szCs w:val="18"/>
          <w:lang w:val="de-DE"/>
        </w:rPr>
        <w:t xml:space="preserve">(bei Unternehmen mit Sitz in Italien) bei der </w:t>
      </w:r>
      <w:r w:rsidRPr="008A5EEA">
        <w:rPr>
          <w:sz w:val="18"/>
          <w:szCs w:val="18"/>
          <w:lang w:val="de-DE" w:eastAsia="de-DE"/>
        </w:rPr>
        <w:t xml:space="preserve">Handels-, Industrie-, Handwerks- und Landwirtschaftskammer in </w:t>
      </w:r>
      <w:r w:rsidRPr="008A5EEA">
        <w:rPr>
          <w:sz w:val="18"/>
          <w:szCs w:val="18"/>
          <w:lang w:val="de-DE"/>
        </w:rPr>
        <w:fldChar w:fldCharType="begin">
          <w:ffData>
            <w:name w:val="Testo90"/>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r w:rsidRPr="008A5EEA">
        <w:rPr>
          <w:sz w:val="18"/>
          <w:szCs w:val="18"/>
          <w:lang w:val="de-DE"/>
        </w:rPr>
        <w:fldChar w:fldCharType="begin">
          <w:ffData>
            <w:name w:val="Testo91"/>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für die Tätigkeit </w:t>
      </w:r>
      <w:r w:rsidRPr="008A5EEA">
        <w:rPr>
          <w:rFonts w:eastAsia="Arial Unicode MS"/>
          <w:sz w:val="18"/>
          <w:szCs w:val="18"/>
          <w:lang w:val="de-DE"/>
        </w:rPr>
        <w:t>(</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w:t>
      </w:r>
      <w:r w:rsidR="000317D4" w:rsidRPr="008A5EEA">
        <w:rPr>
          <w:rFonts w:eastAsia="Arial Unicode MS"/>
          <w:sz w:val="18"/>
          <w:szCs w:val="18"/>
          <w:lang w:val="de-DE"/>
        </w:rPr>
        <w:t xml:space="preserve"> </w:t>
      </w:r>
      <w:r w:rsidRPr="008A5EEA">
        <w:rPr>
          <w:sz w:val="18"/>
          <w:szCs w:val="18"/>
          <w:lang w:val="de-DE"/>
        </w:rPr>
        <w:t xml:space="preserve">eingetragen zu sein, </w:t>
      </w:r>
      <w:r w:rsidR="002A5A31" w:rsidRPr="005C35EE">
        <w:rPr>
          <w:sz w:val="18"/>
          <w:szCs w:val="18"/>
          <w:lang w:val="de-DE"/>
        </w:rPr>
        <w:t>die mit dem Gegenstand der durchzuführenden Leistung übereinstimmt;</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43"/>
            <w:enabled/>
            <w:calcOnExit w:val="0"/>
            <w:checkBox>
              <w:sizeAuto/>
              <w:default w:val="0"/>
            </w:checkBox>
          </w:ffData>
        </w:fldChar>
      </w:r>
      <w:r w:rsidRPr="008A5EEA">
        <w:rPr>
          <w:rFonts w:cs="Arial"/>
          <w:noProof w:val="0"/>
          <w:sz w:val="18"/>
          <w:szCs w:val="18"/>
          <w:lang w:val="de-DE"/>
        </w:rPr>
        <w:instrText xml:space="preserve"> FORMCHECKBOX </w:instrText>
      </w:r>
      <w:r w:rsidR="00B87F2C">
        <w:rPr>
          <w:rFonts w:cs="Arial"/>
          <w:noProof w:val="0"/>
          <w:sz w:val="18"/>
          <w:szCs w:val="18"/>
          <w:lang w:val="de-DE"/>
        </w:rPr>
      </w:r>
      <w:r w:rsidR="00B87F2C">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w:t>
      </w:r>
      <w:r w:rsidRPr="008A5EEA">
        <w:rPr>
          <w:rFonts w:cs="Arial"/>
          <w:noProof w:val="0"/>
          <w:sz w:val="18"/>
          <w:szCs w:val="18"/>
          <w:lang w:val="de-DE" w:eastAsia="de-DE"/>
        </w:rPr>
        <w:t>bei Organisationen ohne Gewinnabsichten, ONLUS) im folgenden ONLUS-Register eingetragen zu sein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9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AF61E7" w:rsidRPr="008A5EEA" w:rsidRDefault="00AF61E7" w:rsidP="008271BC">
      <w:pPr>
        <w:autoSpaceDE w:val="0"/>
        <w:spacing w:line="360" w:lineRule="auto"/>
        <w:ind w:left="426" w:hanging="426"/>
        <w:jc w:val="both"/>
        <w:rPr>
          <w:rFonts w:cs="Arial"/>
          <w:noProof w:val="0"/>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eastAsia="Arial Unicode MS" w:cs="Arial"/>
          <w:noProof w:val="0"/>
          <w:sz w:val="18"/>
          <w:szCs w:val="18"/>
          <w:lang w:val="de-DE"/>
        </w:rPr>
        <w:fldChar w:fldCharType="begin">
          <w:ffData>
            <w:name w:val="Controllo124"/>
            <w:enabled/>
            <w:calcOnExit w:val="0"/>
            <w:checkBox>
              <w:sizeAuto/>
              <w:default w:val="0"/>
              <w:checked w:val="0"/>
            </w:checkBox>
          </w:ffData>
        </w:fldChar>
      </w:r>
      <w:r w:rsidRPr="008A5EEA">
        <w:rPr>
          <w:rFonts w:eastAsia="Arial Unicode MS" w:cs="Arial"/>
          <w:noProof w:val="0"/>
          <w:sz w:val="18"/>
          <w:szCs w:val="18"/>
          <w:lang w:val="de-DE"/>
        </w:rPr>
        <w:instrText xml:space="preserve"> FORMCHECKBOX </w:instrText>
      </w:r>
      <w:r w:rsidR="00B87F2C">
        <w:rPr>
          <w:rFonts w:eastAsia="Arial Unicode MS" w:cs="Arial"/>
          <w:noProof w:val="0"/>
          <w:sz w:val="18"/>
          <w:szCs w:val="18"/>
          <w:lang w:val="de-DE"/>
        </w:rPr>
      </w:r>
      <w:r w:rsidR="00B87F2C">
        <w:rPr>
          <w:rFonts w:eastAsia="Arial Unicode MS" w:cs="Arial"/>
          <w:noProof w:val="0"/>
          <w:sz w:val="18"/>
          <w:szCs w:val="18"/>
          <w:lang w:val="de-DE"/>
        </w:rPr>
        <w:fldChar w:fldCharType="separate"/>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ab/>
      </w:r>
      <w:r w:rsidRPr="008A5EEA">
        <w:rPr>
          <w:rFonts w:cs="Arial"/>
          <w:noProof w:val="0"/>
          <w:sz w:val="18"/>
          <w:szCs w:val="18"/>
          <w:lang w:val="de-DE"/>
        </w:rPr>
        <w:t>(bei Unternehmen mit Sitz im Ausland) im folgenden Verzeichnis oder in der folgenden offiziellen Liste des Zugehörigkeitsstaats eingetragen zu sein</w:t>
      </w:r>
      <w:r w:rsidRPr="008A5EEA">
        <w:rPr>
          <w:rFonts w:eastAsia="Arial Unicode MS" w:cs="Arial"/>
          <w:noProof w:val="0"/>
          <w:sz w:val="18"/>
          <w:szCs w:val="18"/>
          <w:lang w:val="de-DE"/>
        </w:rPr>
        <w:t xml:space="preserve">: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jc w:val="center"/>
        <w:rPr>
          <w:rFonts w:eastAsia="Arial Unicode MS" w:cs="Arial"/>
          <w:b/>
          <w:noProof w:val="0"/>
          <w:sz w:val="18"/>
          <w:szCs w:val="18"/>
          <w:lang w:val="de-DE"/>
        </w:rPr>
      </w:pPr>
      <w:r w:rsidRPr="008A5EEA">
        <w:rPr>
          <w:rFonts w:cs="Arial"/>
          <w:b/>
          <w:noProof w:val="0"/>
          <w:sz w:val="18"/>
          <w:szCs w:val="18"/>
          <w:lang w:val="de-DE"/>
        </w:rPr>
        <w:t>BESTÄTIGT DIE FOLGENDEN DATEN</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Eintragungsnummer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Eintragungsdatum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cs="Arial"/>
          <w:noProof w:val="0"/>
          <w:sz w:val="18"/>
          <w:szCs w:val="18"/>
          <w:lang w:val="de-DE"/>
        </w:rPr>
        <w:t>Gesellschaftsdauer/Enddatum</w:t>
      </w:r>
      <w:r w:rsidRPr="008A5EEA">
        <w:rPr>
          <w:rFonts w:eastAsia="Arial Unicode MS" w:cs="Arial"/>
          <w:noProof w:val="0"/>
          <w:sz w:val="18"/>
          <w:szCs w:val="18"/>
          <w:lang w:val="de-DE"/>
        </w:rPr>
        <w:t xml:space="preserve">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55B26" w:rsidRDefault="00AF61E7" w:rsidP="00077E5E">
      <w:pPr>
        <w:autoSpaceDE w:val="0"/>
        <w:spacing w:line="360" w:lineRule="auto"/>
        <w:jc w:val="both"/>
        <w:rPr>
          <w:rFonts w:cs="Arial"/>
          <w:noProof w:val="0"/>
          <w:sz w:val="18"/>
          <w:szCs w:val="18"/>
          <w:lang w:val="de-DE"/>
        </w:rPr>
      </w:pPr>
      <w:r w:rsidRPr="008A5EEA">
        <w:rPr>
          <w:rFonts w:eastAsia="Arial Unicode MS" w:cs="Arial"/>
          <w:noProof w:val="0"/>
          <w:sz w:val="18"/>
          <w:szCs w:val="18"/>
          <w:lang w:val="de-DE"/>
        </w:rPr>
        <w:t xml:space="preserve">Firma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00A55B26">
        <w:rPr>
          <w:rFonts w:cs="Arial"/>
          <w:noProof w:val="0"/>
          <w:sz w:val="18"/>
          <w:szCs w:val="18"/>
          <w:lang w:val="de-DE"/>
        </w:rPr>
        <w:t>;</w:t>
      </w:r>
    </w:p>
    <w:p w:rsidR="00A55B26" w:rsidRDefault="00A55B26" w:rsidP="00A55B26">
      <w:pPr>
        <w:autoSpaceDE w:val="0"/>
        <w:spacing w:line="360" w:lineRule="auto"/>
        <w:ind w:left="426"/>
        <w:jc w:val="both"/>
        <w:rPr>
          <w:sz w:val="18"/>
          <w:szCs w:val="18"/>
          <w:lang w:val="de-DE"/>
        </w:rPr>
      </w:pPr>
    </w:p>
    <w:p w:rsidR="00A55B26" w:rsidRPr="00ED2595" w:rsidRDefault="00A55B26" w:rsidP="00A55B26">
      <w:pPr>
        <w:pStyle w:val="sche3"/>
        <w:autoSpaceDE/>
        <w:spacing w:line="360" w:lineRule="auto"/>
        <w:jc w:val="center"/>
        <w:rPr>
          <w:b/>
          <w:bCs/>
          <w:sz w:val="18"/>
          <w:szCs w:val="18"/>
          <w:lang w:val="de-DE"/>
        </w:rPr>
      </w:pPr>
      <w:r w:rsidRPr="00ED2595">
        <w:rPr>
          <w:b/>
          <w:bCs/>
          <w:sz w:val="18"/>
          <w:szCs w:val="18"/>
          <w:lang w:val="de-DE"/>
        </w:rPr>
        <w:t>UND ERKLÄRT</w:t>
      </w:r>
    </w:p>
    <w:p w:rsidR="00A55B26" w:rsidRPr="00ED2595" w:rsidRDefault="00A55B26" w:rsidP="00A55B26">
      <w:pPr>
        <w:pStyle w:val="sche3"/>
        <w:autoSpaceDE/>
        <w:spacing w:line="360" w:lineRule="auto"/>
        <w:ind w:left="425"/>
        <w:rPr>
          <w:sz w:val="18"/>
          <w:szCs w:val="18"/>
          <w:lang w:val="de-DE"/>
        </w:rPr>
      </w:pPr>
    </w:p>
    <w:p w:rsidR="00A55B26" w:rsidRDefault="00A55B26" w:rsidP="002E2DEE">
      <w:pPr>
        <w:autoSpaceDE w:val="0"/>
        <w:spacing w:line="360" w:lineRule="auto"/>
        <w:ind w:left="284" w:hanging="283"/>
        <w:jc w:val="both"/>
        <w:rPr>
          <w:rFonts w:cs="Arial"/>
          <w:noProof w:val="0"/>
          <w:sz w:val="18"/>
          <w:szCs w:val="18"/>
          <w:lang w:val="de-DE" w:eastAsia="ar-SA"/>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B87F2C">
        <w:rPr>
          <w:rFonts w:eastAsia="Arial Unicode MS"/>
          <w:sz w:val="18"/>
          <w:szCs w:val="18"/>
          <w:lang w:val="it-IT"/>
        </w:rPr>
      </w:r>
      <w:r w:rsidR="00B87F2C">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bookmarkStart w:id="2" w:name="_Hlk527364305"/>
      <w:r w:rsidR="002E2DEE" w:rsidRPr="002E2DEE">
        <w:rPr>
          <w:rFonts w:eastAsia="Arial Unicode MS" w:cs="Arial"/>
          <w:noProof w:val="0"/>
          <w:sz w:val="18"/>
          <w:szCs w:val="18"/>
          <w:lang w:val="de-DE" w:eastAsia="ar-SA"/>
        </w:rPr>
        <w:t xml:space="preserve">dass das Unternehmen </w:t>
      </w:r>
      <w:r w:rsidR="002E2DEE" w:rsidRPr="002E2DEE">
        <w:rPr>
          <w:rFonts w:cs="Arial"/>
          <w:noProof w:val="0"/>
          <w:sz w:val="18"/>
          <w:szCs w:val="18"/>
          <w:lang w:val="de-DE" w:eastAsia="ar-SA"/>
        </w:rPr>
        <w:t>ein Kleinst-, kleines oder mittleres Unternehmen gemäß Empfehlung der Kommission der Europäischen Gemeinschaften Nr. 2003/361/EG vom 6. Mai 2003 ist</w:t>
      </w:r>
      <w:r w:rsidR="002E2DEE" w:rsidRPr="002E2DEE">
        <w:rPr>
          <w:noProof w:val="0"/>
          <w:sz w:val="18"/>
          <w:szCs w:val="18"/>
          <w:vertAlign w:val="superscript"/>
          <w:lang w:val="de-DE" w:eastAsia="ar-SA"/>
        </w:rPr>
        <w:endnoteReference w:id="11"/>
      </w:r>
      <w:r w:rsidR="002E2DEE" w:rsidRPr="002E2DEE">
        <w:rPr>
          <w:rFonts w:cs="Arial"/>
          <w:noProof w:val="0"/>
          <w:sz w:val="18"/>
          <w:szCs w:val="18"/>
          <w:lang w:val="de-DE" w:eastAsia="ar-SA"/>
        </w:rPr>
        <w:t>.</w:t>
      </w:r>
      <w:bookmarkEnd w:id="2"/>
    </w:p>
    <w:p w:rsidR="002E67A6" w:rsidRDefault="002E67A6" w:rsidP="002E2DEE">
      <w:pPr>
        <w:autoSpaceDE w:val="0"/>
        <w:spacing w:line="360" w:lineRule="auto"/>
        <w:ind w:left="284" w:hanging="283"/>
        <w:jc w:val="both"/>
        <w:rPr>
          <w:rFonts w:cs="Arial"/>
          <w:noProof w:val="0"/>
          <w:sz w:val="18"/>
          <w:szCs w:val="18"/>
          <w:lang w:val="de-DE" w:eastAsia="ar-SA"/>
        </w:rPr>
      </w:pPr>
    </w:p>
    <w:p w:rsidR="002E67A6" w:rsidRPr="005C35EE" w:rsidRDefault="002E67A6" w:rsidP="002E67A6">
      <w:pPr>
        <w:suppressAutoHyphens/>
        <w:autoSpaceDE w:val="0"/>
        <w:spacing w:line="360" w:lineRule="auto"/>
        <w:ind w:left="284" w:hanging="283"/>
        <w:jc w:val="both"/>
        <w:rPr>
          <w:rFonts w:eastAsia="Arial Unicode MS" w:cs="Arial"/>
          <w:noProof w:val="0"/>
          <w:sz w:val="18"/>
          <w:szCs w:val="18"/>
          <w:lang w:val="de-DE" w:eastAsia="ar-SA"/>
        </w:rPr>
      </w:pPr>
      <w:r w:rsidRPr="002E67A6">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2E67A6">
        <w:rPr>
          <w:rFonts w:eastAsia="Arial Unicode MS" w:cs="Arial"/>
          <w:noProof w:val="0"/>
          <w:sz w:val="18"/>
          <w:szCs w:val="18"/>
          <w:lang w:val="de-DE" w:eastAsia="ar-SA"/>
        </w:rPr>
        <w:instrText xml:space="preserve"> FORMCHECKBOX </w:instrText>
      </w:r>
      <w:r w:rsidR="00B87F2C">
        <w:rPr>
          <w:rFonts w:eastAsia="Arial Unicode MS" w:cs="Arial"/>
          <w:noProof w:val="0"/>
          <w:sz w:val="18"/>
          <w:szCs w:val="18"/>
          <w:lang w:val="de-DE" w:eastAsia="ar-SA"/>
        </w:rPr>
      </w:r>
      <w:r w:rsidR="00B87F2C">
        <w:rPr>
          <w:rFonts w:eastAsia="Arial Unicode MS" w:cs="Arial"/>
          <w:noProof w:val="0"/>
          <w:sz w:val="18"/>
          <w:szCs w:val="18"/>
          <w:lang w:val="de-DE" w:eastAsia="ar-SA"/>
        </w:rPr>
        <w:fldChar w:fldCharType="separate"/>
      </w:r>
      <w:r w:rsidRPr="002E67A6">
        <w:rPr>
          <w:rFonts w:eastAsia="Arial Unicode MS" w:cs="Arial"/>
          <w:noProof w:val="0"/>
          <w:sz w:val="18"/>
          <w:szCs w:val="18"/>
          <w:lang w:val="de-DE" w:eastAsia="ar-SA"/>
        </w:rPr>
        <w:fldChar w:fldCharType="end"/>
      </w:r>
      <w:r w:rsidRPr="002E67A6">
        <w:rPr>
          <w:rFonts w:eastAsia="Arial Unicode MS" w:cs="Arial"/>
          <w:noProof w:val="0"/>
          <w:sz w:val="18"/>
          <w:szCs w:val="18"/>
          <w:lang w:val="de-DE" w:eastAsia="ar-SA"/>
        </w:rPr>
        <w:tab/>
      </w:r>
      <w:r w:rsidRPr="005C35EE">
        <w:rPr>
          <w:rFonts w:eastAsia="Arial Unicode MS" w:cs="Arial"/>
          <w:noProof w:val="0"/>
          <w:sz w:val="18"/>
          <w:szCs w:val="18"/>
          <w:lang w:val="de-DE" w:eastAsia="ar-SA"/>
        </w:rPr>
        <w:t>(</w:t>
      </w:r>
      <w:r w:rsidRPr="005C35EE">
        <w:rPr>
          <w:rFonts w:eastAsia="Arial Unicode MS" w:cs="Arial"/>
          <w:b/>
          <w:bCs/>
          <w:noProof w:val="0"/>
          <w:sz w:val="18"/>
          <w:szCs w:val="18"/>
          <w:lang w:val="de-DE" w:eastAsia="ar-SA"/>
        </w:rPr>
        <w:t>für die Durchführung der Hauptleistung</w:t>
      </w:r>
      <w:r w:rsidRPr="005C35EE">
        <w:rPr>
          <w:rFonts w:eastAsia="Arial Unicode MS" w:cs="Arial"/>
          <w:noProof w:val="0"/>
          <w:sz w:val="18"/>
          <w:szCs w:val="18"/>
          <w:lang w:val="de-DE" w:eastAsia="ar-SA"/>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4D67C2" w:rsidRPr="005C35EE" w:rsidRDefault="004D67C2" w:rsidP="004D67C2">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2E67A6" w:rsidRPr="005C35EE" w:rsidRDefault="002E67A6" w:rsidP="002A5A31">
      <w:pPr>
        <w:autoSpaceDE w:val="0"/>
        <w:spacing w:line="360" w:lineRule="auto"/>
        <w:ind w:left="284" w:hanging="283"/>
        <w:jc w:val="both"/>
        <w:rPr>
          <w:rFonts w:eastAsia="Arial Unicode MS"/>
          <w:sz w:val="18"/>
          <w:szCs w:val="18"/>
          <w:lang w:val="de-DE"/>
        </w:rPr>
      </w:pPr>
      <w:r w:rsidRPr="005C35EE">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5C35EE">
        <w:rPr>
          <w:rFonts w:eastAsia="Arial Unicode MS" w:cs="Arial"/>
          <w:noProof w:val="0"/>
          <w:sz w:val="18"/>
          <w:szCs w:val="18"/>
          <w:lang w:val="de-DE" w:eastAsia="ar-SA"/>
        </w:rPr>
        <w:instrText xml:space="preserve"> FORMCHECKBOX </w:instrText>
      </w:r>
      <w:r w:rsidR="00B87F2C">
        <w:rPr>
          <w:rFonts w:eastAsia="Arial Unicode MS" w:cs="Arial"/>
          <w:noProof w:val="0"/>
          <w:sz w:val="18"/>
          <w:szCs w:val="18"/>
          <w:lang w:val="de-DE" w:eastAsia="ar-SA"/>
        </w:rPr>
      </w:r>
      <w:r w:rsidR="00B87F2C">
        <w:rPr>
          <w:rFonts w:eastAsia="Arial Unicode MS" w:cs="Arial"/>
          <w:noProof w:val="0"/>
          <w:sz w:val="18"/>
          <w:szCs w:val="18"/>
          <w:lang w:val="de-DE" w:eastAsia="ar-SA"/>
        </w:rPr>
        <w:fldChar w:fldCharType="separate"/>
      </w:r>
      <w:r w:rsidRPr="005C35EE">
        <w:rPr>
          <w:rFonts w:eastAsia="Arial Unicode MS" w:cs="Arial"/>
          <w:noProof w:val="0"/>
          <w:sz w:val="18"/>
          <w:szCs w:val="18"/>
          <w:lang w:val="de-DE" w:eastAsia="ar-SA"/>
        </w:rPr>
        <w:fldChar w:fldCharType="end"/>
      </w:r>
      <w:r w:rsidRPr="005C35EE">
        <w:rPr>
          <w:rFonts w:eastAsia="Arial Unicode MS" w:cs="Arial"/>
          <w:noProof w:val="0"/>
          <w:sz w:val="18"/>
          <w:szCs w:val="18"/>
          <w:lang w:val="de-DE" w:eastAsia="ar-SA"/>
        </w:rPr>
        <w:tab/>
        <w:t>(</w:t>
      </w:r>
      <w:r w:rsidRPr="005C35EE">
        <w:rPr>
          <w:rFonts w:eastAsia="Arial Unicode MS" w:cs="Arial"/>
          <w:b/>
          <w:bCs/>
          <w:noProof w:val="0"/>
          <w:sz w:val="18"/>
          <w:szCs w:val="18"/>
          <w:lang w:val="de-DE" w:eastAsia="ar-SA"/>
        </w:rPr>
        <w:t>für die Durchführung der Nebenleistung</w:t>
      </w:r>
      <w:r w:rsidRPr="005C35EE">
        <w:rPr>
          <w:rFonts w:eastAsia="Arial Unicode MS" w:cs="Arial"/>
          <w:noProof w:val="0"/>
          <w:sz w:val="18"/>
          <w:szCs w:val="18"/>
          <w:lang w:val="de-DE" w:eastAsia="ar-SA"/>
        </w:rPr>
        <w:t xml:space="preserve">) </w:t>
      </w:r>
      <w:r w:rsidR="002A5A31" w:rsidRPr="005C35EE">
        <w:rPr>
          <w:rFonts w:eastAsia="Arial Unicode MS"/>
          <w:sz w:val="18"/>
          <w:szCs w:val="18"/>
          <w:lang w:val="de-DE"/>
        </w:rPr>
        <w:t>dass das Unternehmen im Besitz</w:t>
      </w:r>
      <w:r w:rsidR="002A5A31" w:rsidRPr="005C35EE">
        <w:rPr>
          <w:lang w:val="de-DE"/>
        </w:rPr>
        <w:t xml:space="preserve"> </w:t>
      </w:r>
      <w:r w:rsidR="002A5A31" w:rsidRPr="005C35EE">
        <w:rPr>
          <w:rFonts w:eastAsia="Arial Unicode MS"/>
          <w:sz w:val="18"/>
          <w:szCs w:val="18"/>
          <w:lang w:val="de-DE"/>
        </w:rPr>
        <w:t>der Genehmigung gemäß Artikel 134 TULPS ist;</w:t>
      </w:r>
    </w:p>
    <w:p w:rsidR="004D67C2" w:rsidRPr="005C35EE" w:rsidRDefault="004D67C2" w:rsidP="002E67A6">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2E67A6" w:rsidRPr="002E67A6" w:rsidRDefault="002E67A6" w:rsidP="002E67A6">
      <w:pPr>
        <w:suppressAutoHyphens/>
        <w:autoSpaceDE w:val="0"/>
        <w:spacing w:line="360" w:lineRule="auto"/>
        <w:ind w:left="284" w:hanging="283"/>
        <w:jc w:val="both"/>
        <w:rPr>
          <w:rFonts w:eastAsia="Arial Unicode MS" w:cs="Arial"/>
          <w:noProof w:val="0"/>
          <w:sz w:val="18"/>
          <w:szCs w:val="18"/>
          <w:lang w:val="de-DE" w:eastAsia="ar-SA"/>
        </w:rPr>
      </w:pPr>
      <w:r w:rsidRPr="005C35EE">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5C35EE">
        <w:rPr>
          <w:rFonts w:eastAsia="Arial Unicode MS" w:cs="Arial"/>
          <w:noProof w:val="0"/>
          <w:sz w:val="18"/>
          <w:szCs w:val="18"/>
          <w:lang w:val="de-DE" w:eastAsia="ar-SA"/>
        </w:rPr>
        <w:instrText xml:space="preserve"> FORMCHECKBOX </w:instrText>
      </w:r>
      <w:r w:rsidR="00B87F2C">
        <w:rPr>
          <w:rFonts w:eastAsia="Arial Unicode MS" w:cs="Arial"/>
          <w:noProof w:val="0"/>
          <w:sz w:val="18"/>
          <w:szCs w:val="18"/>
          <w:lang w:val="de-DE" w:eastAsia="ar-SA"/>
        </w:rPr>
      </w:r>
      <w:r w:rsidR="00B87F2C">
        <w:rPr>
          <w:rFonts w:eastAsia="Arial Unicode MS" w:cs="Arial"/>
          <w:noProof w:val="0"/>
          <w:sz w:val="18"/>
          <w:szCs w:val="18"/>
          <w:lang w:val="de-DE" w:eastAsia="ar-SA"/>
        </w:rPr>
        <w:fldChar w:fldCharType="separate"/>
      </w:r>
      <w:r w:rsidRPr="005C35EE">
        <w:rPr>
          <w:rFonts w:eastAsia="Arial Unicode MS" w:cs="Arial"/>
          <w:noProof w:val="0"/>
          <w:sz w:val="18"/>
          <w:szCs w:val="18"/>
          <w:lang w:val="de-DE" w:eastAsia="ar-SA"/>
        </w:rPr>
        <w:fldChar w:fldCharType="end"/>
      </w:r>
      <w:r w:rsidRPr="005C35EE">
        <w:rPr>
          <w:rFonts w:eastAsia="Arial Unicode MS" w:cs="Arial"/>
          <w:noProof w:val="0"/>
          <w:sz w:val="18"/>
          <w:szCs w:val="18"/>
          <w:lang w:val="de-DE" w:eastAsia="ar-SA"/>
        </w:rPr>
        <w:tab/>
        <w:t>dass er/sie die Sozialklausel laut Ausschreibungsunterlagen annimmt.</w:t>
      </w:r>
    </w:p>
    <w:p w:rsidR="007D3CD4" w:rsidRPr="00A55B26" w:rsidRDefault="007D3CD4" w:rsidP="00280114">
      <w:pPr>
        <w:tabs>
          <w:tab w:val="left" w:pos="568"/>
        </w:tabs>
        <w:spacing w:line="360" w:lineRule="auto"/>
        <w:jc w:val="both"/>
        <w:rPr>
          <w:rFonts w:cs="Arial"/>
          <w:b/>
          <w:bCs/>
          <w:i/>
          <w:iCs/>
          <w:noProof w:val="0"/>
          <w:sz w:val="18"/>
          <w:szCs w:val="18"/>
          <w:lang w:val="de-DE"/>
        </w:rPr>
      </w:pPr>
    </w:p>
    <w:tbl>
      <w:tblPr>
        <w:tblW w:w="0" w:type="auto"/>
        <w:tblLook w:val="01E0" w:firstRow="1" w:lastRow="1" w:firstColumn="1" w:lastColumn="1" w:noHBand="0" w:noVBand="0"/>
      </w:tblPr>
      <w:tblGrid>
        <w:gridCol w:w="9628"/>
      </w:tblGrid>
      <w:tr w:rsidR="004114A9" w:rsidRPr="00630501" w:rsidTr="00E50247">
        <w:tc>
          <w:tcPr>
            <w:tcW w:w="9778" w:type="dxa"/>
            <w:tcBorders>
              <w:top w:val="single" w:sz="4" w:space="0" w:color="auto"/>
              <w:left w:val="single" w:sz="4" w:space="0" w:color="auto"/>
              <w:bottom w:val="single" w:sz="4" w:space="0" w:color="auto"/>
              <w:right w:val="single" w:sz="4" w:space="0" w:color="auto"/>
            </w:tcBorders>
            <w:shd w:val="clear" w:color="auto" w:fill="auto"/>
          </w:tcPr>
          <w:p w:rsidR="004114A9" w:rsidRPr="00DA70AE" w:rsidRDefault="004114A9" w:rsidP="00E50247">
            <w:pPr>
              <w:pStyle w:val="sche3"/>
              <w:snapToGrid w:val="0"/>
              <w:spacing w:line="360" w:lineRule="auto"/>
              <w:rPr>
                <w:b/>
                <w:i/>
                <w:sz w:val="18"/>
                <w:szCs w:val="18"/>
                <w:lang w:val="de-DE"/>
              </w:rPr>
            </w:pPr>
          </w:p>
          <w:p w:rsidR="004114A9" w:rsidRPr="004D0F64" w:rsidRDefault="000B2D5E" w:rsidP="00E50247">
            <w:pPr>
              <w:pStyle w:val="sche3"/>
              <w:spacing w:line="360" w:lineRule="auto"/>
              <w:rPr>
                <w:b/>
                <w:i/>
                <w:sz w:val="18"/>
                <w:szCs w:val="18"/>
                <w:lang w:val="it-IT"/>
              </w:rPr>
            </w:pPr>
            <w:r>
              <w:rPr>
                <w:b/>
                <w:i/>
                <w:sz w:val="18"/>
                <w:szCs w:val="18"/>
                <w:lang w:val="it-IT"/>
              </w:rPr>
              <w:t>ANMERKUNGEN</w:t>
            </w:r>
          </w:p>
          <w:p w:rsidR="004114A9" w:rsidRDefault="004114A9" w:rsidP="00E50247">
            <w:pPr>
              <w:pStyle w:val="sche3"/>
              <w:spacing w:line="360" w:lineRule="auto"/>
              <w:rPr>
                <w:sz w:val="18"/>
                <w:szCs w:val="18"/>
                <w:lang w:val="it-IT"/>
              </w:rPr>
            </w:pPr>
            <w:r w:rsidRPr="004D0F64">
              <w:rPr>
                <w:sz w:val="18"/>
                <w:szCs w:val="18"/>
                <w:lang w:val="it-IT"/>
              </w:rPr>
              <w:fldChar w:fldCharType="begin">
                <w:ffData>
                  <w:name w:val="Testo93"/>
                  <w:enabled/>
                  <w:calcOnExit w:val="0"/>
                  <w:textInput/>
                </w:ffData>
              </w:fldChar>
            </w:r>
            <w:r w:rsidRPr="004D0F64">
              <w:rPr>
                <w:sz w:val="18"/>
                <w:szCs w:val="18"/>
                <w:lang w:val="it-IT"/>
              </w:rPr>
              <w:instrText xml:space="preserve"> FORMTEXT </w:instrText>
            </w:r>
            <w:r w:rsidRPr="004D0F64">
              <w:rPr>
                <w:sz w:val="18"/>
                <w:szCs w:val="18"/>
                <w:lang w:val="it-IT"/>
              </w:rPr>
            </w:r>
            <w:r w:rsidRPr="004D0F64">
              <w:rPr>
                <w:sz w:val="18"/>
                <w:szCs w:val="18"/>
                <w:lang w:val="it-IT"/>
              </w:rPr>
              <w:fldChar w:fldCharType="separate"/>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sz w:val="18"/>
                <w:szCs w:val="18"/>
                <w:lang w:val="it-IT"/>
              </w:rPr>
              <w:fldChar w:fldCharType="end"/>
            </w:r>
          </w:p>
          <w:p w:rsidR="000B2D5E" w:rsidRPr="00630501" w:rsidRDefault="000B2D5E" w:rsidP="00E50247">
            <w:pPr>
              <w:pStyle w:val="sche3"/>
              <w:spacing w:line="360" w:lineRule="auto"/>
              <w:rPr>
                <w:sz w:val="18"/>
                <w:szCs w:val="18"/>
                <w:lang w:val="it-IT"/>
              </w:rPr>
            </w:pPr>
          </w:p>
        </w:tc>
      </w:tr>
    </w:tbl>
    <w:p w:rsidR="00B032EF" w:rsidRPr="00A55B26" w:rsidRDefault="007D3CD4" w:rsidP="008271BC">
      <w:pPr>
        <w:tabs>
          <w:tab w:val="left" w:pos="568"/>
        </w:tabs>
        <w:spacing w:line="360" w:lineRule="auto"/>
        <w:ind w:left="284" w:hanging="284"/>
        <w:jc w:val="both"/>
        <w:rPr>
          <w:rFonts w:cs="Arial"/>
          <w:b/>
          <w:bCs/>
          <w:i/>
          <w:iCs/>
          <w:noProof w:val="0"/>
          <w:sz w:val="18"/>
          <w:szCs w:val="18"/>
          <w:lang w:val="de-DE"/>
        </w:rPr>
      </w:pPr>
      <w:r w:rsidRPr="00A55B26">
        <w:rPr>
          <w:rFonts w:cs="Arial"/>
          <w:b/>
          <w:bCs/>
          <w:i/>
          <w:iCs/>
          <w:noProof w:val="0"/>
          <w:sz w:val="18"/>
          <w:szCs w:val="18"/>
          <w:lang w:val="de-DE"/>
        </w:rPr>
        <w:br w:type="page"/>
      </w:r>
    </w:p>
    <w:p w:rsidR="002A3CE5" w:rsidRPr="00A55B26"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bCs/>
          <w:i/>
          <w:iCs/>
          <w:sz w:val="18"/>
          <w:szCs w:val="18"/>
          <w:lang w:val="de-DE"/>
        </w:rPr>
        <w:t>Teil III</w:t>
      </w: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VERBINDLICHE ERKLÄRUNGEN BEI NUTZUNG DER KAPAZITÄTEN DRITTER</w:t>
      </w:r>
    </w:p>
    <w:p w:rsidR="002A3CE5"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8A5EEA">
        <w:rPr>
          <w:b/>
          <w:sz w:val="18"/>
          <w:szCs w:val="18"/>
          <w:lang w:val="de-DE"/>
        </w:rPr>
        <w:t xml:space="preserve">nach Art. </w:t>
      </w:r>
      <w:r w:rsidR="00887A27" w:rsidRPr="008A5EEA">
        <w:rPr>
          <w:b/>
          <w:sz w:val="18"/>
          <w:szCs w:val="18"/>
          <w:lang w:val="de-DE"/>
        </w:rPr>
        <w:t>89</w:t>
      </w:r>
      <w:r w:rsidRPr="008A5EEA">
        <w:rPr>
          <w:b/>
          <w:sz w:val="18"/>
          <w:szCs w:val="18"/>
          <w:lang w:val="de-DE"/>
        </w:rPr>
        <w:t xml:space="preserve"> Gv</w:t>
      </w:r>
      <w:r w:rsidR="00887A27" w:rsidRPr="008A5EEA">
        <w:rPr>
          <w:b/>
          <w:sz w:val="18"/>
          <w:szCs w:val="18"/>
          <w:lang w:val="de-DE"/>
        </w:rPr>
        <w:t>D</w:t>
      </w:r>
      <w:r w:rsidRPr="008A5EEA">
        <w:rPr>
          <w:b/>
          <w:sz w:val="18"/>
          <w:szCs w:val="18"/>
          <w:lang w:val="de-DE"/>
        </w:rPr>
        <w:t xml:space="preserve"> </w:t>
      </w:r>
      <w:r w:rsidR="00887A27" w:rsidRPr="008A5EEA">
        <w:rPr>
          <w:b/>
          <w:sz w:val="18"/>
          <w:szCs w:val="18"/>
          <w:lang w:val="de-DE"/>
        </w:rPr>
        <w:t>50/2016</w:t>
      </w:r>
    </w:p>
    <w:p w:rsidR="006E19D0" w:rsidRPr="008A5EEA" w:rsidRDefault="006E19D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A3CE5" w:rsidRPr="008A5EEA" w:rsidRDefault="002A3CE5" w:rsidP="008271BC">
      <w:pPr>
        <w:pStyle w:val="sche3"/>
        <w:tabs>
          <w:tab w:val="left" w:pos="425"/>
        </w:tabs>
        <w:spacing w:line="360" w:lineRule="auto"/>
        <w:rPr>
          <w:b/>
          <w:bCs/>
          <w:sz w:val="18"/>
          <w:szCs w:val="18"/>
          <w:lang w:val="de-DE"/>
        </w:rPr>
      </w:pPr>
    </w:p>
    <w:p w:rsidR="002A3CE5" w:rsidRPr="008A5EEA" w:rsidRDefault="002A3CE5" w:rsidP="008271BC">
      <w:pPr>
        <w:pStyle w:val="sche3"/>
        <w:spacing w:line="360" w:lineRule="auto"/>
        <w:jc w:val="center"/>
        <w:rPr>
          <w:b/>
          <w:sz w:val="18"/>
          <w:szCs w:val="18"/>
          <w:lang w:val="de-DE"/>
        </w:rPr>
      </w:pPr>
      <w:r w:rsidRPr="008A5EEA">
        <w:rPr>
          <w:b/>
          <w:sz w:val="18"/>
          <w:szCs w:val="18"/>
          <w:lang w:val="de-DE"/>
        </w:rPr>
        <w:t>ERKLÄRT</w:t>
      </w:r>
      <w:r w:rsidR="00940F27" w:rsidRPr="008A5EEA">
        <w:rPr>
          <w:rStyle w:val="Rimandonotadichiusura"/>
          <w:rFonts w:cs="Arial"/>
          <w:sz w:val="18"/>
          <w:szCs w:val="18"/>
          <w:lang w:val="de-DE"/>
        </w:rPr>
        <w:endnoteReference w:id="12"/>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rPr>
          <w:b/>
          <w:bCs/>
          <w:sz w:val="18"/>
          <w:szCs w:val="18"/>
          <w:lang w:val="de-DE"/>
        </w:rPr>
      </w:pPr>
      <w:r w:rsidRPr="008A5EEA">
        <w:rPr>
          <w:b/>
          <w:bCs/>
          <w:sz w:val="18"/>
          <w:szCs w:val="18"/>
          <w:lang w:val="de-DE"/>
        </w:rPr>
        <w:fldChar w:fldCharType="begin">
          <w:ffData>
            <w:name w:val="Controllo151"/>
            <w:enabled/>
            <w:calcOnExit w:val="0"/>
            <w:checkBox>
              <w:sizeAuto/>
              <w:default w:val="0"/>
            </w:checkBox>
          </w:ffData>
        </w:fldChar>
      </w:r>
      <w:r w:rsidRPr="008A5EEA">
        <w:rPr>
          <w:b/>
          <w:bCs/>
          <w:sz w:val="18"/>
          <w:szCs w:val="18"/>
          <w:lang w:val="de-DE"/>
        </w:rPr>
        <w:instrText xml:space="preserve"> FORMCHECKBOX </w:instrText>
      </w:r>
      <w:r w:rsidR="00B87F2C">
        <w:rPr>
          <w:b/>
          <w:bCs/>
          <w:sz w:val="18"/>
          <w:szCs w:val="18"/>
          <w:lang w:val="de-DE"/>
        </w:rPr>
      </w:r>
      <w:r w:rsidR="00B87F2C">
        <w:rPr>
          <w:b/>
          <w:bCs/>
          <w:sz w:val="18"/>
          <w:szCs w:val="18"/>
          <w:lang w:val="de-DE"/>
        </w:rPr>
        <w:fldChar w:fldCharType="separate"/>
      </w:r>
      <w:r w:rsidRPr="008A5EEA">
        <w:rPr>
          <w:b/>
          <w:bCs/>
          <w:sz w:val="18"/>
          <w:szCs w:val="18"/>
          <w:lang w:val="de-DE"/>
        </w:rPr>
        <w:fldChar w:fldCharType="end"/>
      </w:r>
      <w:r w:rsidRPr="008A5EEA">
        <w:rPr>
          <w:b/>
          <w:bCs/>
          <w:sz w:val="18"/>
          <w:szCs w:val="18"/>
          <w:lang w:val="de-DE"/>
        </w:rPr>
        <w:tab/>
      </w:r>
      <w:r w:rsidRPr="008A5EEA">
        <w:rPr>
          <w:sz w:val="18"/>
          <w:szCs w:val="18"/>
          <w:lang w:val="de-DE"/>
        </w:rPr>
        <w:t xml:space="preserve">folgende besonderen </w:t>
      </w:r>
      <w:r w:rsidR="00CA3210" w:rsidRPr="008A5EEA">
        <w:rPr>
          <w:sz w:val="18"/>
          <w:szCs w:val="18"/>
          <w:lang w:val="de-DE"/>
        </w:rPr>
        <w:t>Voraussetzung</w:t>
      </w:r>
      <w:r w:rsidRPr="008A5EEA">
        <w:rPr>
          <w:sz w:val="18"/>
          <w:szCs w:val="18"/>
          <w:lang w:val="de-DE"/>
        </w:rPr>
        <w:t xml:space="preserve">en </w:t>
      </w:r>
      <w:r w:rsidRPr="008A5EEA">
        <w:rPr>
          <w:b/>
          <w:sz w:val="18"/>
          <w:szCs w:val="18"/>
          <w:lang w:val="de-DE"/>
        </w:rPr>
        <w:t>NICHT</w:t>
      </w:r>
      <w:r w:rsidRPr="008A5EEA">
        <w:rPr>
          <w:sz w:val="18"/>
          <w:szCs w:val="18"/>
          <w:lang w:val="de-DE"/>
        </w:rPr>
        <w:t xml:space="preserve"> zu erfüllen: </w:t>
      </w:r>
      <w:r w:rsidRPr="008A5EEA">
        <w:rPr>
          <w:sz w:val="18"/>
          <w:szCs w:val="18"/>
          <w:lang w:val="de-DE"/>
        </w:rPr>
        <w:fldChar w:fldCharType="begin">
          <w:ffData>
            <w:name w:val="Testo12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r w:rsidR="00940F27" w:rsidRPr="008A5EEA">
        <w:rPr>
          <w:rStyle w:val="Rimandonotadichiusura"/>
          <w:rFonts w:cs="Arial"/>
          <w:sz w:val="18"/>
          <w:szCs w:val="18"/>
          <w:lang w:val="de-DE"/>
        </w:rPr>
        <w:endnoteReference w:id="13"/>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jc w:val="center"/>
        <w:rPr>
          <w:b/>
          <w:sz w:val="18"/>
          <w:szCs w:val="18"/>
          <w:lang w:val="de-DE"/>
        </w:rPr>
      </w:pPr>
      <w:r w:rsidRPr="008A5EEA">
        <w:rPr>
          <w:b/>
          <w:sz w:val="18"/>
          <w:szCs w:val="18"/>
          <w:lang w:val="de-DE"/>
        </w:rPr>
        <w:t>ERKLÄRT ENTSPRECHEND</w:t>
      </w:r>
    </w:p>
    <w:p w:rsidR="00D20CDC" w:rsidRPr="008A5EEA" w:rsidRDefault="00D20CDC" w:rsidP="008271BC">
      <w:pPr>
        <w:pStyle w:val="sche3"/>
        <w:spacing w:line="360" w:lineRule="auto"/>
        <w:ind w:left="567" w:hanging="567"/>
        <w:jc w:val="center"/>
        <w:rPr>
          <w:b/>
          <w:sz w:val="18"/>
          <w:szCs w:val="18"/>
          <w:lang w:val="de-DE"/>
        </w:rPr>
      </w:pPr>
    </w:p>
    <w:p w:rsidR="002A3CE5" w:rsidRPr="008A5EEA" w:rsidRDefault="00D20CDC" w:rsidP="00577D96">
      <w:pPr>
        <w:pStyle w:val="sche3"/>
        <w:spacing w:line="360" w:lineRule="auto"/>
        <w:ind w:left="567" w:hanging="567"/>
        <w:rPr>
          <w:sz w:val="18"/>
          <w:szCs w:val="18"/>
          <w:lang w:val="de-DE"/>
        </w:rPr>
      </w:pPr>
      <w:r w:rsidRPr="008A5EEA">
        <w:rPr>
          <w:b/>
          <w:sz w:val="18"/>
          <w:szCs w:val="18"/>
          <w:lang w:val="de-DE"/>
        </w:rPr>
        <w:fldChar w:fldCharType="begin">
          <w:ffData>
            <w:name w:val="Controllo152"/>
            <w:enabled/>
            <w:calcOnExit w:val="0"/>
            <w:checkBox>
              <w:sizeAuto/>
              <w:default w:val="0"/>
            </w:checkBox>
          </w:ffData>
        </w:fldChar>
      </w:r>
      <w:r w:rsidRPr="008A5EEA">
        <w:rPr>
          <w:b/>
          <w:sz w:val="18"/>
          <w:szCs w:val="18"/>
          <w:lang w:val="de-DE"/>
        </w:rPr>
        <w:instrText xml:space="preserve"> FORMCHECKBOX </w:instrText>
      </w:r>
      <w:r w:rsidR="00B87F2C">
        <w:rPr>
          <w:b/>
          <w:sz w:val="18"/>
          <w:szCs w:val="18"/>
          <w:lang w:val="de-DE"/>
        </w:rPr>
      </w:r>
      <w:r w:rsidR="00B87F2C">
        <w:rPr>
          <w:b/>
          <w:sz w:val="18"/>
          <w:szCs w:val="18"/>
          <w:lang w:val="de-DE"/>
        </w:rPr>
        <w:fldChar w:fldCharType="separate"/>
      </w:r>
      <w:r w:rsidRPr="008A5EEA">
        <w:rPr>
          <w:b/>
          <w:sz w:val="18"/>
          <w:szCs w:val="18"/>
          <w:lang w:val="de-DE"/>
        </w:rPr>
        <w:fldChar w:fldCharType="end"/>
      </w:r>
      <w:r w:rsidRPr="008A5EEA">
        <w:rPr>
          <w:b/>
          <w:sz w:val="18"/>
          <w:szCs w:val="18"/>
          <w:lang w:val="de-DE"/>
        </w:rPr>
        <w:tab/>
      </w:r>
      <w:r w:rsidRPr="008A5EEA">
        <w:rPr>
          <w:sz w:val="18"/>
          <w:szCs w:val="18"/>
          <w:lang w:val="de-DE"/>
        </w:rPr>
        <w:t xml:space="preserve">dass er </w:t>
      </w:r>
      <w:r w:rsidR="00887A27" w:rsidRPr="008A5EEA">
        <w:rPr>
          <w:sz w:val="18"/>
          <w:szCs w:val="18"/>
          <w:lang w:val="de-DE"/>
        </w:rPr>
        <w:t>gemäß</w:t>
      </w:r>
      <w:r w:rsidRPr="008A5EEA">
        <w:rPr>
          <w:sz w:val="18"/>
          <w:szCs w:val="18"/>
          <w:lang w:val="de-DE"/>
        </w:rPr>
        <w:t xml:space="preserve"> </w:t>
      </w:r>
      <w:r w:rsidR="00887A27" w:rsidRPr="008A5EEA">
        <w:rPr>
          <w:sz w:val="18"/>
          <w:szCs w:val="18"/>
          <w:lang w:val="de-DE"/>
        </w:rPr>
        <w:t>Art. 89 GvD</w:t>
      </w:r>
      <w:r w:rsidRPr="008A5EEA">
        <w:rPr>
          <w:sz w:val="18"/>
          <w:szCs w:val="18"/>
          <w:lang w:val="de-DE"/>
        </w:rPr>
        <w:t xml:space="preserve"> </w:t>
      </w:r>
      <w:r w:rsidR="00887A27" w:rsidRPr="008A5EEA">
        <w:rPr>
          <w:sz w:val="18"/>
          <w:szCs w:val="18"/>
          <w:lang w:val="de-DE"/>
        </w:rPr>
        <w:t>50/2016</w:t>
      </w:r>
      <w:r w:rsidRPr="008A5EEA">
        <w:rPr>
          <w:sz w:val="18"/>
          <w:szCs w:val="18"/>
          <w:lang w:val="de-DE"/>
        </w:rPr>
        <w:t>, hinsichtlich besagter Voraussetzungen, die</w:t>
      </w:r>
      <w:r w:rsidRPr="008A5EEA">
        <w:rPr>
          <w:b/>
          <w:sz w:val="18"/>
          <w:szCs w:val="18"/>
          <w:lang w:val="de-DE"/>
        </w:rPr>
        <w:t xml:space="preserve"> Kapazitäten des nachstehend angefüh</w:t>
      </w:r>
      <w:r w:rsidR="001A5A64" w:rsidRPr="008A5EEA">
        <w:rPr>
          <w:b/>
          <w:sz w:val="18"/>
          <w:szCs w:val="18"/>
          <w:lang w:val="de-DE"/>
        </w:rPr>
        <w:t xml:space="preserve">rten Unternehmens, </w:t>
      </w:r>
      <w:r w:rsidR="001A5A64" w:rsidRPr="008A5EEA">
        <w:rPr>
          <w:sz w:val="18"/>
          <w:szCs w:val="18"/>
          <w:lang w:val="de-DE"/>
        </w:rPr>
        <w:t xml:space="preserve">welches </w:t>
      </w:r>
      <w:r w:rsidR="00A50592" w:rsidRPr="008A5EEA">
        <w:rPr>
          <w:sz w:val="18"/>
          <w:szCs w:val="18"/>
          <w:lang w:val="de-DE"/>
        </w:rPr>
        <w:t>die</w:t>
      </w:r>
      <w:r w:rsidRPr="008A5EEA">
        <w:rPr>
          <w:sz w:val="18"/>
          <w:szCs w:val="18"/>
          <w:lang w:val="de-DE"/>
        </w:rPr>
        <w:t xml:space="preserve"> Voraussetzungen besitzt,</w:t>
      </w:r>
      <w:r w:rsidRPr="008A5EEA">
        <w:rPr>
          <w:b/>
          <w:sz w:val="18"/>
          <w:szCs w:val="18"/>
          <w:lang w:val="de-DE"/>
        </w:rPr>
        <w:t xml:space="preserve"> in Anspruch nimmt</w:t>
      </w:r>
      <w:r w:rsidRPr="008A5EEA">
        <w:rPr>
          <w:rStyle w:val="Rimandonotadichiusura"/>
          <w:rFonts w:cs="Arial"/>
          <w:sz w:val="18"/>
          <w:szCs w:val="18"/>
          <w:lang w:val="de-DE"/>
        </w:rPr>
        <w:t xml:space="preserve"> </w:t>
      </w:r>
      <w:r w:rsidRPr="008A5EEA">
        <w:rPr>
          <w:rStyle w:val="Rimandonotadichiusura"/>
          <w:rFonts w:cs="Arial"/>
          <w:sz w:val="18"/>
          <w:szCs w:val="18"/>
          <w:lang w:val="de-DE"/>
        </w:rPr>
        <w:endnoteReference w:id="14"/>
      </w:r>
      <w:r w:rsidRPr="008A5EEA">
        <w:rPr>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hinsichtlich der </w:t>
      </w:r>
      <w:r w:rsidR="00CA3210" w:rsidRPr="008A5EEA">
        <w:rPr>
          <w:rFonts w:cs="Arial"/>
          <w:noProof w:val="0"/>
          <w:sz w:val="18"/>
          <w:szCs w:val="18"/>
          <w:lang w:val="de-DE"/>
        </w:rPr>
        <w:t xml:space="preserve">Voraussetzungen </w:t>
      </w:r>
      <w:r w:rsidRPr="008A5EEA">
        <w:rPr>
          <w:rFonts w:cs="Arial"/>
          <w:noProof w:val="0"/>
          <w:sz w:val="18"/>
          <w:szCs w:val="18"/>
          <w:lang w:val="de-DE"/>
        </w:rPr>
        <w:t>oder eines Teils der folgenden</w:t>
      </w:r>
      <w:r w:rsidR="00CA3210" w:rsidRPr="008A5EEA">
        <w:rPr>
          <w:rFonts w:cs="Arial"/>
          <w:noProof w:val="0"/>
          <w:sz w:val="18"/>
          <w:szCs w:val="18"/>
          <w:lang w:val="de-DE"/>
        </w:rPr>
        <w:t xml:space="preserve"> Voraussetzungen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12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das Unternehmen: </w:t>
      </w:r>
      <w:bookmarkStart w:id="3" w:name="Testo112"/>
      <w:r w:rsidRPr="008A5EEA">
        <w:rPr>
          <w:rFonts w:cs="Arial"/>
          <w:noProof w:val="0"/>
          <w:sz w:val="18"/>
          <w:szCs w:val="18"/>
          <w:lang w:val="de-DE"/>
        </w:rPr>
        <w:fldChar w:fldCharType="begin">
          <w:ffData>
            <w:name w:val="Testo112"/>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3"/>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113"/>
            <w:enabled/>
            <w:calcOnExit w:val="0"/>
            <w:textInput/>
          </w:ffData>
        </w:fldChar>
      </w:r>
      <w:bookmarkStart w:id="4" w:name="Testo113"/>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4"/>
      <w:r w:rsidRPr="008A5EEA">
        <w:rPr>
          <w:rFonts w:cs="Arial"/>
          <w:noProof w:val="0"/>
          <w:sz w:val="18"/>
          <w:szCs w:val="18"/>
          <w:lang w:val="de-DE"/>
        </w:rPr>
        <w:t>;</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t xml:space="preserve"> MwSt- Nr.: </w:t>
      </w:r>
      <w:bookmarkStart w:id="5" w:name="Testo114"/>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5"/>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115"/>
            <w:enabled/>
            <w:calcOnExit w:val="0"/>
            <w:textInput/>
          </w:ffData>
        </w:fldChar>
      </w:r>
      <w:bookmarkStart w:id="6" w:name="Testo115"/>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6"/>
      <w:r w:rsidRPr="008A5EEA">
        <w:rPr>
          <w:rFonts w:cs="Arial"/>
          <w:noProof w:val="0"/>
          <w:sz w:val="18"/>
          <w:szCs w:val="18"/>
          <w:lang w:val="de-DE"/>
        </w:rPr>
        <w:t xml:space="preserve">, PLZ </w:t>
      </w:r>
      <w:bookmarkStart w:id="7" w:name="Testo116"/>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7"/>
      <w:r w:rsidRPr="008A5EEA">
        <w:rPr>
          <w:rFonts w:cs="Arial"/>
          <w:noProof w:val="0"/>
          <w:sz w:val="18"/>
          <w:szCs w:val="18"/>
          <w:lang w:val="de-DE"/>
        </w:rPr>
        <w:t>, Provinz (</w:t>
      </w:r>
      <w:bookmarkStart w:id="8" w:name="Testo117"/>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8"/>
      <w:r w:rsidRPr="008A5EEA">
        <w:rPr>
          <w:rFonts w:cs="Arial"/>
          <w:noProof w:val="0"/>
          <w:sz w:val="18"/>
          <w:szCs w:val="18"/>
          <w:lang w:val="de-DE"/>
        </w:rPr>
        <w:t xml:space="preserve">), Land </w:t>
      </w:r>
      <w:bookmarkStart w:id="9" w:name="Testo118"/>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9"/>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Anschrift, usw. </w:t>
      </w:r>
      <w:bookmarkStart w:id="10" w:name="Testo119"/>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0"/>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577D96" w:rsidRPr="008A5EEA" w:rsidRDefault="00577D96" w:rsidP="00577D96">
      <w:pPr>
        <w:spacing w:line="360" w:lineRule="auto"/>
        <w:jc w:val="both"/>
        <w:rPr>
          <w:rFonts w:cs="Arial"/>
          <w:noProof w:val="0"/>
          <w:sz w:val="18"/>
          <w:szCs w:val="18"/>
          <w:lang w:val="de-DE"/>
        </w:rPr>
      </w:pPr>
    </w:p>
    <w:p w:rsidR="00577D96" w:rsidRPr="008A5EEA" w:rsidRDefault="00577D96" w:rsidP="00577D96">
      <w:pPr>
        <w:numPr>
          <w:ilvl w:val="0"/>
          <w:numId w:val="3"/>
        </w:numPr>
        <w:tabs>
          <w:tab w:val="clear" w:pos="720"/>
          <w:tab w:val="num" w:pos="567"/>
        </w:tabs>
        <w:spacing w:line="360" w:lineRule="auto"/>
        <w:ind w:left="567" w:hanging="567"/>
        <w:jc w:val="both"/>
        <w:rPr>
          <w:rFonts w:cs="Arial"/>
          <w:noProof w:val="0"/>
          <w:sz w:val="18"/>
          <w:szCs w:val="18"/>
          <w:lang w:val="de-DE"/>
        </w:rPr>
      </w:pPr>
      <w:r w:rsidRPr="008A5EEA">
        <w:rPr>
          <w:rFonts w:cs="Arial"/>
          <w:noProof w:val="0"/>
          <w:sz w:val="18"/>
          <w:szCs w:val="18"/>
          <w:lang w:val="de-DE"/>
        </w:rPr>
        <w:t>und dass, falls die Voraussetzungen, welche in Anspruch genommen werde, im Sinne des Art. Art. 89 Abs. 1 GvD 50/2016 die Kriterien für die Angabe der Studien- und Berufstitel der Anlage XVII, Teil II, Buchstabe f) oder die sachdienlichen Berufserfahrung betreffen, die Subjekte, deren Kapazitäten genutzt werden, direkt die Leistungen</w:t>
      </w:r>
      <w:r w:rsidR="00CE0AD4" w:rsidRPr="008A5EEA">
        <w:rPr>
          <w:rFonts w:cs="Arial"/>
          <w:noProof w:val="0"/>
          <w:sz w:val="18"/>
          <w:szCs w:val="18"/>
          <w:lang w:val="de-DE"/>
        </w:rPr>
        <w:t xml:space="preserve"> ausführen</w:t>
      </w:r>
      <w:r w:rsidRPr="008A5EEA">
        <w:rPr>
          <w:rFonts w:cs="Arial"/>
          <w:noProof w:val="0"/>
          <w:sz w:val="18"/>
          <w:szCs w:val="18"/>
          <w:lang w:val="de-DE"/>
        </w:rPr>
        <w:t>, für die jene Fähigkeiten erforderlich sind.</w:t>
      </w:r>
    </w:p>
    <w:p w:rsidR="002A3CE5" w:rsidRPr="008A5EEA" w:rsidRDefault="002A3CE5" w:rsidP="008271BC">
      <w:pPr>
        <w:pStyle w:val="sche3"/>
        <w:spacing w:line="360" w:lineRule="auto"/>
        <w:rPr>
          <w:sz w:val="18"/>
          <w:szCs w:val="18"/>
          <w:lang w:val="de-DE"/>
        </w:rPr>
      </w:pPr>
    </w:p>
    <w:p w:rsidR="002A3CE5" w:rsidRPr="008A5EEA" w:rsidRDefault="000B2D5E" w:rsidP="008271BC">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Pr>
          <w:b/>
          <w:sz w:val="18"/>
          <w:szCs w:val="18"/>
          <w:lang w:val="de-DE"/>
        </w:rPr>
        <w:t>Die Daten aller etwaigen</w:t>
      </w:r>
      <w:r w:rsidR="002A3CE5" w:rsidRPr="008A5EEA">
        <w:rPr>
          <w:b/>
          <w:sz w:val="18"/>
          <w:szCs w:val="18"/>
          <w:lang w:val="de-DE"/>
        </w:rPr>
        <w:t xml:space="preserve"> Hilfsunternehmen und die entsprechenden von der Nutzung der Kapazitäten Dritter betroffenen Anforderungen angeben:</w:t>
      </w:r>
      <w:r w:rsidR="00577D96" w:rsidRPr="008A5EEA">
        <w:rPr>
          <w:sz w:val="18"/>
          <w:szCs w:val="18"/>
          <w:lang w:val="de-DE"/>
        </w:rPr>
        <w:t xml:space="preserve"> </w:t>
      </w:r>
      <w:r w:rsidR="00577D96" w:rsidRPr="008A5EEA">
        <w:rPr>
          <w:sz w:val="18"/>
          <w:szCs w:val="18"/>
          <w:lang w:val="de-DE"/>
        </w:rPr>
        <w:fldChar w:fldCharType="begin">
          <w:ffData>
            <w:name w:val="Testo54"/>
            <w:enabled/>
            <w:calcOnExit w:val="0"/>
            <w:textInput/>
          </w:ffData>
        </w:fldChar>
      </w:r>
      <w:r w:rsidR="00577D96" w:rsidRPr="008A5EEA">
        <w:rPr>
          <w:sz w:val="18"/>
          <w:szCs w:val="18"/>
          <w:lang w:val="de-DE"/>
        </w:rPr>
        <w:instrText xml:space="preserve"> FORMTEXT </w:instrText>
      </w:r>
      <w:r w:rsidR="00577D96" w:rsidRPr="008A5EEA">
        <w:rPr>
          <w:sz w:val="18"/>
          <w:szCs w:val="18"/>
          <w:lang w:val="de-DE"/>
        </w:rPr>
      </w:r>
      <w:r w:rsidR="00577D96" w:rsidRPr="008A5EEA">
        <w:rPr>
          <w:sz w:val="18"/>
          <w:szCs w:val="18"/>
          <w:lang w:val="de-DE"/>
        </w:rPr>
        <w:fldChar w:fldCharType="separate"/>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fldChar w:fldCharType="end"/>
      </w:r>
    </w:p>
    <w:p w:rsidR="002A3CE5" w:rsidRPr="008A5EEA" w:rsidRDefault="002A3CE5" w:rsidP="008271BC">
      <w:pPr>
        <w:tabs>
          <w:tab w:val="left" w:pos="8820"/>
        </w:tabs>
        <w:spacing w:line="360" w:lineRule="auto"/>
        <w:ind w:right="818"/>
        <w:jc w:val="both"/>
        <w:rPr>
          <w:rFonts w:cs="Arial"/>
          <w:b/>
          <w:noProof w:val="0"/>
          <w:sz w:val="18"/>
          <w:szCs w:val="18"/>
          <w:lang w:val="de-DE"/>
        </w:rPr>
      </w:pPr>
    </w:p>
    <w:p w:rsidR="00054ECD" w:rsidRPr="008A5EEA" w:rsidRDefault="00054ECD" w:rsidP="001E08DB">
      <w:pPr>
        <w:tabs>
          <w:tab w:val="left" w:pos="567"/>
          <w:tab w:val="left" w:pos="9639"/>
        </w:tabs>
        <w:spacing w:line="360" w:lineRule="auto"/>
        <w:ind w:left="567" w:right="-2" w:hanging="567"/>
        <w:jc w:val="both"/>
        <w:rPr>
          <w:rFonts w:cs="Arial"/>
          <w:noProof w:val="0"/>
          <w:sz w:val="18"/>
          <w:szCs w:val="18"/>
          <w:lang w:val="de-DE"/>
        </w:rPr>
      </w:pPr>
    </w:p>
    <w:p w:rsidR="00B069B7" w:rsidRPr="008A5EEA" w:rsidRDefault="00B069B7" w:rsidP="00B069B7">
      <w:pPr>
        <w:tabs>
          <w:tab w:val="left" w:pos="851"/>
        </w:tabs>
        <w:spacing w:line="360" w:lineRule="auto"/>
        <w:ind w:left="851" w:hanging="284"/>
        <w:jc w:val="center"/>
        <w:rPr>
          <w:rFonts w:cs="Arial"/>
          <w:b/>
          <w:noProof w:val="0"/>
          <w:sz w:val="18"/>
          <w:szCs w:val="18"/>
          <w:lang w:val="de-DE"/>
        </w:rPr>
      </w:pPr>
      <w:r w:rsidRPr="008A5EEA">
        <w:rPr>
          <w:rFonts w:cs="Arial"/>
          <w:b/>
          <w:noProof w:val="0"/>
          <w:sz w:val="18"/>
          <w:szCs w:val="18"/>
          <w:lang w:val="de-DE"/>
        </w:rPr>
        <w:t>UND LEGT folgende Dokumentation bei</w:t>
      </w:r>
    </w:p>
    <w:p w:rsidR="00B069B7" w:rsidRPr="008A5EEA" w:rsidRDefault="00B069B7" w:rsidP="001E08DB">
      <w:pPr>
        <w:tabs>
          <w:tab w:val="left" w:pos="567"/>
          <w:tab w:val="left" w:pos="9639"/>
        </w:tabs>
        <w:spacing w:line="360" w:lineRule="auto"/>
        <w:ind w:left="567" w:right="-2" w:hanging="567"/>
        <w:jc w:val="both"/>
        <w:rPr>
          <w:rFonts w:cs="Arial"/>
          <w:noProof w:val="0"/>
          <w:sz w:val="18"/>
          <w:szCs w:val="18"/>
          <w:lang w:val="de-DE"/>
        </w:rPr>
      </w:pPr>
    </w:p>
    <w:p w:rsidR="00E2005B" w:rsidRPr="008A5EEA" w:rsidRDefault="00B069B7" w:rsidP="00E2005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t>
      </w:r>
      <w:r w:rsidRPr="008A5EEA">
        <w:rPr>
          <w:rFonts w:cs="Arial"/>
          <w:b/>
          <w:noProof w:val="0"/>
          <w:sz w:val="18"/>
          <w:szCs w:val="18"/>
          <w:u w:val="single"/>
          <w:lang w:val="de-DE"/>
        </w:rPr>
        <w:t>Anlagen A1-ter,</w:t>
      </w:r>
      <w:r w:rsidRPr="008A5EEA">
        <w:rPr>
          <w:rFonts w:cs="Arial"/>
          <w:noProof w:val="0"/>
          <w:sz w:val="18"/>
          <w:szCs w:val="18"/>
          <w:lang w:val="de-DE"/>
        </w:rPr>
        <w:t xml:space="preserve"> für jedes Hilfsunternehmen getrennt, in welchen diese erklären, die allgemeinen Voraussetzungen gemäß Art. 80 GvD 50/2016 sowie die technischen Anforderungen zu erfüllen, sowie die Ressourcen </w:t>
      </w:r>
      <w:r w:rsidR="00E2005B" w:rsidRPr="008A5EEA">
        <w:rPr>
          <w:rFonts w:cs="Arial"/>
          <w:noProof w:val="0"/>
          <w:sz w:val="18"/>
          <w:szCs w:val="18"/>
          <w:lang w:val="de-DE"/>
        </w:rPr>
        <w:t xml:space="preserve">zu </w:t>
      </w:r>
      <w:r w:rsidRPr="008A5EEA">
        <w:rPr>
          <w:rFonts w:cs="Arial"/>
          <w:noProof w:val="0"/>
          <w:sz w:val="18"/>
          <w:szCs w:val="18"/>
          <w:lang w:val="de-DE"/>
        </w:rPr>
        <w:t>besitzen, welche Gegenstand der Nutzung Kapazitäten Dritter sind, sowie die vom Hilfsunternehmen unterzeichnete Erklärung, mit welcher Letzterer sich gegenüber dem Bieter und gegenüber der Vergabeste</w:t>
      </w:r>
      <w:r w:rsidR="00DC25F3">
        <w:rPr>
          <w:rFonts w:cs="Arial"/>
          <w:noProof w:val="0"/>
          <w:sz w:val="18"/>
          <w:szCs w:val="18"/>
          <w:lang w:val="de-DE"/>
        </w:rPr>
        <w:t>lle verpflichtet, für die gesam</w:t>
      </w:r>
      <w:r w:rsidRPr="008A5EEA">
        <w:rPr>
          <w:rFonts w:cs="Arial"/>
          <w:noProof w:val="0"/>
          <w:sz w:val="18"/>
          <w:szCs w:val="18"/>
          <w:lang w:val="de-DE"/>
        </w:rPr>
        <w:t xml:space="preserve">te Dauer des </w:t>
      </w:r>
      <w:r w:rsidR="00642B79" w:rsidRPr="008A5EEA">
        <w:rPr>
          <w:rFonts w:cs="Arial"/>
          <w:noProof w:val="0"/>
          <w:sz w:val="18"/>
          <w:szCs w:val="18"/>
          <w:lang w:val="de-DE"/>
        </w:rPr>
        <w:t>Auftrages</w:t>
      </w:r>
      <w:r w:rsidRPr="008A5EEA">
        <w:rPr>
          <w:rFonts w:cs="Arial"/>
          <w:noProof w:val="0"/>
          <w:sz w:val="18"/>
          <w:szCs w:val="18"/>
          <w:lang w:val="de-DE"/>
        </w:rPr>
        <w:t xml:space="preserve"> die notwendigen Ressourcen, welche der Bieter nicht besitzt, zur Verfügung zu stellen;</w:t>
      </w:r>
    </w:p>
    <w:p w:rsidR="00642B79" w:rsidRPr="008A5EEA" w:rsidRDefault="00642B79" w:rsidP="00642B79">
      <w:pPr>
        <w:tabs>
          <w:tab w:val="left" w:pos="851"/>
        </w:tabs>
        <w:suppressAutoHyphens/>
        <w:spacing w:line="360" w:lineRule="auto"/>
        <w:jc w:val="both"/>
        <w:rPr>
          <w:rFonts w:cs="Arial"/>
          <w:noProof w:val="0"/>
          <w:sz w:val="18"/>
          <w:szCs w:val="18"/>
          <w:lang w:val="de-DE"/>
        </w:rPr>
      </w:pPr>
    </w:p>
    <w:p w:rsidR="00E2005B" w:rsidRPr="008A5EEA" w:rsidRDefault="00E2005B" w:rsidP="00642B79">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den Vertrag über die Nutzung der Kapazitäten Dritter</w:t>
      </w:r>
      <w:r w:rsidR="00642B79" w:rsidRPr="008A5EEA">
        <w:rPr>
          <w:rFonts w:cs="Arial"/>
          <w:noProof w:val="0"/>
          <w:sz w:val="18"/>
          <w:szCs w:val="18"/>
          <w:lang w:val="de-DE"/>
        </w:rPr>
        <w:t xml:space="preserve"> in Or</w:t>
      </w:r>
      <w:r w:rsidR="00DC25F3">
        <w:rPr>
          <w:rFonts w:cs="Arial"/>
          <w:noProof w:val="0"/>
          <w:sz w:val="18"/>
          <w:szCs w:val="18"/>
          <w:lang w:val="de-DE"/>
        </w:rPr>
        <w:t>i</w:t>
      </w:r>
      <w:r w:rsidR="00642B79" w:rsidRPr="008A5EEA">
        <w:rPr>
          <w:rFonts w:cs="Arial"/>
          <w:noProof w:val="0"/>
          <w:sz w:val="18"/>
          <w:szCs w:val="18"/>
          <w:lang w:val="de-DE"/>
        </w:rPr>
        <w:t>ginal oder als beglaubigte Kopie</w:t>
      </w:r>
      <w:r w:rsidRPr="008A5EEA">
        <w:rPr>
          <w:rFonts w:cs="Arial"/>
          <w:noProof w:val="0"/>
          <w:sz w:val="18"/>
          <w:szCs w:val="18"/>
          <w:lang w:val="de-DE"/>
        </w:rPr>
        <w:t>, in welchem sich das Hilfsunternehmen gegenüber dem Teilnehmer verpflichtet, die Kapazitäten bereitzustellen und die notwendigen Ressourcen für die gesamte Dauer des Au</w:t>
      </w:r>
      <w:r w:rsidR="00642B79" w:rsidRPr="008A5EEA">
        <w:rPr>
          <w:rFonts w:cs="Arial"/>
          <w:noProof w:val="0"/>
          <w:sz w:val="18"/>
          <w:szCs w:val="18"/>
          <w:lang w:val="de-DE"/>
        </w:rPr>
        <w:t>ftrags zur Verfügung zu stellen.</w:t>
      </w:r>
    </w:p>
    <w:p w:rsidR="00E2005B" w:rsidRPr="008A5EEA" w:rsidRDefault="00E2005B" w:rsidP="00642B79">
      <w:pPr>
        <w:tabs>
          <w:tab w:val="left" w:pos="851"/>
        </w:tabs>
        <w:spacing w:line="360" w:lineRule="auto"/>
        <w:jc w:val="both"/>
        <w:rPr>
          <w:rFonts w:cs="Arial"/>
          <w:noProof w:val="0"/>
          <w:sz w:val="18"/>
          <w:szCs w:val="18"/>
          <w:lang w:val="de-DE"/>
        </w:rPr>
      </w:pPr>
    </w:p>
    <w:p w:rsidR="002A3CE5" w:rsidRPr="008A5EEA" w:rsidRDefault="002A3CE5" w:rsidP="00300B4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weiteren </w:t>
      </w:r>
      <w:r w:rsidR="00E2005B" w:rsidRPr="008A5EEA">
        <w:rPr>
          <w:rFonts w:cs="Arial"/>
          <w:noProof w:val="0"/>
          <w:sz w:val="18"/>
          <w:szCs w:val="18"/>
          <w:lang w:val="de-DE"/>
        </w:rPr>
        <w:t xml:space="preserve">in </w:t>
      </w:r>
      <w:r w:rsidRPr="008A5EEA">
        <w:rPr>
          <w:rFonts w:cs="Arial"/>
          <w:noProof w:val="0"/>
          <w:sz w:val="18"/>
          <w:szCs w:val="18"/>
          <w:lang w:val="de-DE"/>
        </w:rPr>
        <w:t xml:space="preserve">Art. </w:t>
      </w:r>
      <w:r w:rsidR="00E2005B" w:rsidRPr="008A5EEA">
        <w:rPr>
          <w:rFonts w:cs="Arial"/>
          <w:noProof w:val="0"/>
          <w:sz w:val="18"/>
          <w:szCs w:val="18"/>
          <w:lang w:val="de-DE"/>
        </w:rPr>
        <w:t>89</w:t>
      </w:r>
      <w:r w:rsidRPr="008A5EEA">
        <w:rPr>
          <w:rFonts w:cs="Arial"/>
          <w:noProof w:val="0"/>
          <w:sz w:val="18"/>
          <w:szCs w:val="18"/>
          <w:lang w:val="de-DE"/>
        </w:rPr>
        <w:t xml:space="preserve"> GvD </w:t>
      </w:r>
      <w:r w:rsidR="00E2005B" w:rsidRPr="008A5EEA">
        <w:rPr>
          <w:rFonts w:cs="Arial"/>
          <w:noProof w:val="0"/>
          <w:sz w:val="18"/>
          <w:szCs w:val="18"/>
          <w:lang w:val="de-DE"/>
        </w:rPr>
        <w:t>50/2016</w:t>
      </w:r>
      <w:r w:rsidRPr="008A5EEA">
        <w:rPr>
          <w:rFonts w:cs="Arial"/>
          <w:noProof w:val="0"/>
          <w:sz w:val="18"/>
          <w:szCs w:val="18"/>
          <w:lang w:val="de-DE"/>
        </w:rPr>
        <w:t xml:space="preserve"> und den Ausschreibungsunterlagen vorgeschriebenen Dokumente;</w:t>
      </w:r>
    </w:p>
    <w:p w:rsidR="002A3CE5" w:rsidRPr="008A5EEA" w:rsidRDefault="002A3CE5" w:rsidP="008271BC">
      <w:pPr>
        <w:pStyle w:val="sche3"/>
        <w:spacing w:line="360" w:lineRule="auto"/>
        <w:ind w:right="-2"/>
        <w:jc w:val="center"/>
        <w:rPr>
          <w:b/>
          <w:sz w:val="18"/>
          <w:szCs w:val="18"/>
          <w:lang w:val="de-DE"/>
        </w:rPr>
      </w:pPr>
    </w:p>
    <w:p w:rsidR="002A3CE5" w:rsidRPr="008A5EEA" w:rsidRDefault="002A3CE5" w:rsidP="008271BC">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2A3CE5" w:rsidRPr="008A5EEA" w:rsidTr="00D144E0">
        <w:tc>
          <w:tcPr>
            <w:tcW w:w="9680" w:type="dxa"/>
            <w:tcBorders>
              <w:top w:val="single" w:sz="4" w:space="0" w:color="000000"/>
              <w:left w:val="single" w:sz="4" w:space="0" w:color="000000"/>
              <w:bottom w:val="single" w:sz="4" w:space="0" w:color="000000"/>
              <w:right w:val="single" w:sz="4" w:space="0" w:color="000000"/>
            </w:tcBorders>
          </w:tcPr>
          <w:p w:rsidR="002A3CE5" w:rsidRPr="008A5EEA" w:rsidRDefault="002A3CE5" w:rsidP="008271BC">
            <w:pPr>
              <w:pStyle w:val="sche3"/>
              <w:snapToGrid w:val="0"/>
              <w:spacing w:line="360" w:lineRule="auto"/>
              <w:rPr>
                <w:b/>
                <w:bCs/>
                <w:i/>
                <w:iCs/>
                <w:sz w:val="18"/>
                <w:szCs w:val="18"/>
                <w:lang w:val="de-DE"/>
              </w:rPr>
            </w:pPr>
          </w:p>
          <w:p w:rsidR="002A3CE5" w:rsidRPr="008A5EEA" w:rsidRDefault="002A3CE5" w:rsidP="008271BC">
            <w:pPr>
              <w:pStyle w:val="sche3"/>
              <w:spacing w:line="360" w:lineRule="auto"/>
              <w:rPr>
                <w:b/>
                <w:bCs/>
                <w:i/>
                <w:iCs/>
                <w:sz w:val="18"/>
                <w:szCs w:val="18"/>
                <w:lang w:val="de-DE"/>
              </w:rPr>
            </w:pPr>
            <w:r w:rsidRPr="008A5EEA">
              <w:rPr>
                <w:b/>
                <w:bCs/>
                <w:i/>
                <w:iCs/>
                <w:sz w:val="18"/>
                <w:szCs w:val="18"/>
                <w:lang w:val="de-DE"/>
              </w:rPr>
              <w:t>ANMERKUNGEN</w:t>
            </w:r>
          </w:p>
          <w:p w:rsidR="002A3CE5" w:rsidRDefault="002A3CE5" w:rsidP="008271BC">
            <w:pPr>
              <w:pStyle w:val="sche3"/>
              <w:spacing w:line="360" w:lineRule="auto"/>
              <w:rPr>
                <w:sz w:val="18"/>
                <w:szCs w:val="18"/>
                <w:lang w:val="de-DE"/>
              </w:rPr>
            </w:pPr>
            <w:r w:rsidRPr="008A5EEA">
              <w:rPr>
                <w:sz w:val="18"/>
                <w:szCs w:val="18"/>
                <w:lang w:val="de-DE"/>
              </w:rPr>
              <w:fldChar w:fldCharType="begin">
                <w:ffData>
                  <w:name w:val="Testo6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136219" w:rsidRPr="008A5EEA" w:rsidRDefault="00136219" w:rsidP="008271BC">
            <w:pPr>
              <w:pStyle w:val="sche3"/>
              <w:spacing w:line="360" w:lineRule="auto"/>
              <w:rPr>
                <w:sz w:val="18"/>
                <w:szCs w:val="18"/>
                <w:lang w:val="de-DE"/>
              </w:rPr>
            </w:pPr>
          </w:p>
        </w:tc>
      </w:tr>
    </w:tbl>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E23BAD" w:rsidRPr="008A5EEA" w:rsidRDefault="002A3CE5" w:rsidP="008271BC">
      <w:pPr>
        <w:tabs>
          <w:tab w:val="left" w:pos="4962"/>
        </w:tabs>
        <w:spacing w:line="360" w:lineRule="auto"/>
        <w:ind w:left="360"/>
        <w:jc w:val="both"/>
        <w:rPr>
          <w:rFonts w:cs="Arial"/>
          <w:noProof w:val="0"/>
          <w:sz w:val="18"/>
          <w:szCs w:val="18"/>
          <w:lang w:val="de-DE"/>
        </w:rPr>
      </w:pPr>
      <w:r w:rsidRPr="008A5EEA">
        <w:rPr>
          <w:rFonts w:cs="Arial"/>
          <w:noProof w:val="0"/>
          <w:sz w:val="18"/>
          <w:szCs w:val="18"/>
          <w:lang w:val="de-DE"/>
        </w:rPr>
        <w:br w:type="page"/>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lastRenderedPageBreak/>
        <w:t>Teil V</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ETWAIGE ZUSÄTZLICHE ERKLÄRUNG GEMÄSS ART. 110 GvD Nr. 5072016 UND GEMÄSS KONKURSRECHT</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415EAF">
        <w:rPr>
          <w:b/>
          <w:bCs/>
          <w:i/>
          <w:iCs/>
          <w:sz w:val="18"/>
          <w:szCs w:val="18"/>
          <w:lang w:val="de-DE"/>
        </w:rPr>
        <w:t>(Nur dann auszufüllen, wenn der Wirtschaftsteilnehmer ein Einzelunternehmen ist. Bei Bietergemeinschaften, Konsortien, EWIV oder Unternehmensnetzwerken kann das federführende Unternehmen bei sonstigem Ausschluss nicht zu einem Ausgleich mit Unternehmensfortführung zugelassen werden bzw. einen Rekurs auf Zulassung zum Ausgleich mit Unternehmensfortführung hinterlegen)</w:t>
      </w:r>
      <w:r w:rsidRPr="00415EAF">
        <w:rPr>
          <w:rStyle w:val="Rimandonotadichiusura"/>
          <w:b/>
          <w:sz w:val="18"/>
          <w:szCs w:val="18"/>
          <w:lang w:val="de-DE"/>
        </w:rPr>
        <w:endnoteReference w:id="15"/>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577F2E" w:rsidRPr="00415EAF" w:rsidRDefault="00577F2E" w:rsidP="00577F2E">
      <w:pPr>
        <w:autoSpaceDE w:val="0"/>
        <w:spacing w:line="360" w:lineRule="auto"/>
        <w:ind w:left="426" w:hanging="426"/>
        <w:jc w:val="both"/>
        <w:rPr>
          <w:sz w:val="18"/>
          <w:szCs w:val="18"/>
          <w:lang w:val="de-DE"/>
        </w:rPr>
      </w:pPr>
    </w:p>
    <w:p w:rsidR="00577F2E" w:rsidRPr="00415EAF" w:rsidRDefault="00577F2E" w:rsidP="00577F2E">
      <w:pPr>
        <w:pStyle w:val="Paragrafoelenco"/>
        <w:autoSpaceDE w:val="0"/>
        <w:spacing w:line="360" w:lineRule="auto"/>
        <w:ind w:left="426"/>
        <w:jc w:val="center"/>
        <w:outlineLvl w:val="0"/>
        <w:rPr>
          <w:b/>
          <w:sz w:val="18"/>
          <w:szCs w:val="18"/>
          <w:lang w:val="de-DE"/>
        </w:rPr>
      </w:pPr>
      <w:r w:rsidRPr="00415EAF">
        <w:rPr>
          <w:b/>
          <w:sz w:val="18"/>
          <w:szCs w:val="18"/>
          <w:lang w:val="de-DE"/>
        </w:rPr>
        <w:t>ERKLÄRT</w:t>
      </w: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1. HYPOTHESE</w:t>
      </w:r>
    </w:p>
    <w:p w:rsidR="00577F2E" w:rsidRPr="00415EAF" w:rsidRDefault="00577F2E" w:rsidP="00577F2E">
      <w:pPr>
        <w:autoSpaceDE w:val="0"/>
        <w:spacing w:line="360" w:lineRule="auto"/>
        <w:outlineLvl w:val="0"/>
        <w:rPr>
          <w:b/>
          <w:sz w:val="18"/>
          <w:szCs w:val="18"/>
          <w:u w:val="single"/>
          <w:lang w:val="de-DE"/>
        </w:rPr>
      </w:pPr>
    </w:p>
    <w:bookmarkStart w:id="11" w:name="_Hlk8026895"/>
    <w:p w:rsidR="00577F2E" w:rsidRPr="00415EAF" w:rsidRDefault="00577F2E" w:rsidP="00577F2E">
      <w:pPr>
        <w:autoSpaceDE w:val="0"/>
        <w:spacing w:line="360" w:lineRule="auto"/>
        <w:jc w:val="both"/>
        <w:outlineLvl w:val="0"/>
        <w:rPr>
          <w:b/>
          <w:sz w:val="18"/>
          <w:szCs w:val="18"/>
          <w:lang w:val="de-DE"/>
        </w:rPr>
      </w:pPr>
      <w:r w:rsidRPr="00415EAF">
        <w:rPr>
          <w:sz w:val="18"/>
          <w:szCs w:val="18"/>
          <w:lang w:val="de-DE"/>
        </w:rPr>
        <w:fldChar w:fldCharType="begin">
          <w:ffData>
            <w:name w:val="Controllo152"/>
            <w:enabled/>
            <w:calcOnExit w:val="0"/>
            <w:checkBox>
              <w:sizeAuto/>
              <w:default w:val="0"/>
            </w:checkBox>
          </w:ffData>
        </w:fldChar>
      </w:r>
      <w:r w:rsidRPr="00415EAF">
        <w:rPr>
          <w:sz w:val="18"/>
          <w:szCs w:val="18"/>
          <w:lang w:val="de-DE"/>
        </w:rPr>
        <w:instrText xml:space="preserve"> FORMCHECKBOX </w:instrText>
      </w:r>
      <w:r w:rsidR="00B87F2C">
        <w:rPr>
          <w:sz w:val="18"/>
          <w:szCs w:val="18"/>
          <w:lang w:val="de-DE"/>
        </w:rPr>
      </w:r>
      <w:r w:rsidR="00B87F2C">
        <w:rPr>
          <w:sz w:val="18"/>
          <w:szCs w:val="18"/>
          <w:lang w:val="de-DE"/>
        </w:rPr>
        <w:fldChar w:fldCharType="separate"/>
      </w:r>
      <w:r w:rsidRPr="00415EAF">
        <w:rPr>
          <w:sz w:val="18"/>
          <w:szCs w:val="18"/>
          <w:lang w:val="de-DE"/>
        </w:rPr>
        <w:fldChar w:fldCharType="end"/>
      </w:r>
      <w:r w:rsidRPr="00415EAF">
        <w:rPr>
          <w:sz w:val="18"/>
          <w:szCs w:val="18"/>
          <w:lang w:val="de-DE"/>
        </w:rPr>
        <w:t xml:space="preserve"> </w:t>
      </w:r>
      <w:bookmarkEnd w:id="11"/>
      <w:r w:rsidRPr="00415EAF">
        <w:rPr>
          <w:b/>
          <w:sz w:val="18"/>
          <w:szCs w:val="18"/>
          <w:lang w:val="de-DE"/>
        </w:rPr>
        <w:t>dass er sich</w:t>
      </w:r>
      <w:r w:rsidRPr="00415EAF">
        <w:rPr>
          <w:sz w:val="18"/>
          <w:szCs w:val="18"/>
          <w:lang w:val="de-DE"/>
        </w:rPr>
        <w:t xml:space="preserve"> </w:t>
      </w:r>
      <w:r w:rsidRPr="00415EAF">
        <w:rPr>
          <w:b/>
          <w:sz w:val="18"/>
          <w:szCs w:val="18"/>
          <w:lang w:val="de-DE"/>
        </w:rPr>
        <w:t>im Zeitraum zwischen Hinterlegung des Antrags auf Zulassung zum Ausgleich mit Unternehmensfortführung bzw. zum Ausgleich gemäß Art. 161 Abs. 6 kgl.D. vom 16. März 1942 Nr. 267 i.g.F. (Konkursrecht) und Hinterlegung des Dekrets gemäß Art. 163 ebd. befindet. Deshalb</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hinterlegt er 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erklärt er, sich im Sinne und für die Wirkungen von Art. 110 Abs. 4 kgl.D. Nr. 267/1942 auf folgendes Hilfssubjekt zu stützen: </w:t>
      </w:r>
    </w:p>
    <w:p w:rsidR="00577F2E" w:rsidRPr="00415EAF" w:rsidRDefault="00577F2E" w:rsidP="00577F2E">
      <w:pPr>
        <w:spacing w:line="360" w:lineRule="auto"/>
        <w:ind w:left="284"/>
        <w:rPr>
          <w:sz w:val="18"/>
          <w:szCs w:val="18"/>
          <w:lang w:val="de-DE"/>
        </w:rPr>
      </w:pPr>
      <w:r w:rsidRPr="00415EAF">
        <w:rPr>
          <w:sz w:val="18"/>
          <w:szCs w:val="18"/>
          <w:lang w:val="de-DE"/>
        </w:rPr>
        <w:t xml:space="preserve">Unternehmen: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Steuernummer.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MwSt.: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mit Rechtssitz in der Gemeinde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PLZ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Prov.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Land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Straße/Platz: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gesetzlicher Vertreter: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Er hinterlegt folgende Dokumente des Hilfsunternehmens: </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Erklärung über die Erfüllung der allgemeinen, finanziellen, technischen, wirtschaftlichen und Zertifizierungsanforderungen, die für die Auftragsvergabe notwendig sind, wobei das Hilfsunternehmen sich dem Teilnehmer und der Vergabestelle gegenüber verpflichtet hat, die für die Durchführung des Auftrags notwendigen Mittel für die Dauer des Vertrags zur Verfügung zu stellen und an die Stelle des zu unterstützenden Unternehmens zu treten, falls dieses im Laufe der Ausschreibung oder nach Vertragsabschluss in Konkurs gehen oder aus irgendeinem Grund nicht mehr in der Lage sein sollte, den Auftrag ordnungsgemäß durchzuführen (Anlage A1-ter, vom Hilfsunternehmen ordnungsgemäß ausgefüllt),</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Nutzungsvertrag (vgl. Art. 89 GvD Nr. 50/2016).</w:t>
      </w:r>
    </w:p>
    <w:p w:rsidR="00577F2E" w:rsidRPr="00415EAF" w:rsidRDefault="00577F2E" w:rsidP="00577F2E">
      <w:pPr>
        <w:spacing w:line="360" w:lineRule="auto"/>
        <w:jc w:val="both"/>
        <w:rPr>
          <w:sz w:val="18"/>
          <w:szCs w:val="18"/>
          <w:lang w:val="de-DE"/>
        </w:rPr>
      </w:pP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 xml:space="preserve">2. HYPOTHESE </w:t>
      </w:r>
    </w:p>
    <w:p w:rsidR="00577F2E" w:rsidRPr="00415EAF" w:rsidRDefault="00577F2E" w:rsidP="00577F2E">
      <w:pPr>
        <w:rPr>
          <w:sz w:val="18"/>
          <w:szCs w:val="18"/>
          <w:lang w:val="de-DE"/>
        </w:rPr>
      </w:pPr>
    </w:p>
    <w:p w:rsidR="00577F2E" w:rsidRPr="00415EAF" w:rsidRDefault="00577F2E" w:rsidP="00577F2E">
      <w:pPr>
        <w:spacing w:line="360" w:lineRule="auto"/>
        <w:jc w:val="both"/>
        <w:rPr>
          <w:b/>
          <w:sz w:val="18"/>
          <w:szCs w:val="18"/>
          <w:lang w:val="de-DE"/>
        </w:rPr>
      </w:pPr>
      <w:r w:rsidRPr="00415EAF">
        <w:rPr>
          <w:b/>
          <w:sz w:val="18"/>
          <w:szCs w:val="18"/>
          <w:lang w:val="de-DE"/>
        </w:rPr>
        <w:fldChar w:fldCharType="begin">
          <w:ffData>
            <w:name w:val="Controllo152"/>
            <w:enabled/>
            <w:calcOnExit w:val="0"/>
            <w:checkBox>
              <w:sizeAuto/>
              <w:default w:val="0"/>
            </w:checkBox>
          </w:ffData>
        </w:fldChar>
      </w:r>
      <w:r w:rsidRPr="00415EAF">
        <w:rPr>
          <w:b/>
          <w:sz w:val="18"/>
          <w:szCs w:val="18"/>
          <w:lang w:val="de-DE"/>
        </w:rPr>
        <w:instrText xml:space="preserve"> FORMCHECKBOX </w:instrText>
      </w:r>
      <w:r w:rsidR="00B87F2C">
        <w:rPr>
          <w:b/>
          <w:sz w:val="18"/>
          <w:szCs w:val="18"/>
          <w:lang w:val="de-DE"/>
        </w:rPr>
      </w:r>
      <w:r w:rsidR="00B87F2C">
        <w:rPr>
          <w:b/>
          <w:sz w:val="18"/>
          <w:szCs w:val="18"/>
          <w:lang w:val="de-DE"/>
        </w:rPr>
        <w:fldChar w:fldCharType="separate"/>
      </w:r>
      <w:r w:rsidRPr="00415EAF">
        <w:rPr>
          <w:b/>
          <w:sz w:val="18"/>
          <w:szCs w:val="18"/>
          <w:lang w:val="de-DE"/>
        </w:rPr>
        <w:fldChar w:fldCharType="end"/>
      </w:r>
      <w:r w:rsidRPr="00415EAF">
        <w:rPr>
          <w:b/>
          <w:sz w:val="18"/>
          <w:szCs w:val="18"/>
          <w:lang w:val="de-DE"/>
        </w:rPr>
        <w:t xml:space="preserve"> dass das Unternehmen gemäß Art. 163 kgl.D. Nr. 267/1942 zum Verfahren für den Ausgleich</w:t>
      </w:r>
      <w:r w:rsidRPr="00415EAF">
        <w:rPr>
          <w:b/>
          <w:bCs/>
          <w:i/>
          <w:iCs/>
          <w:sz w:val="18"/>
          <w:szCs w:val="18"/>
          <w:lang w:val="de-DE"/>
        </w:rPr>
        <w:t xml:space="preserve"> </w:t>
      </w:r>
      <w:r w:rsidRPr="00415EAF">
        <w:rPr>
          <w:b/>
          <w:bCs/>
          <w:iCs/>
          <w:sz w:val="18"/>
          <w:szCs w:val="18"/>
          <w:lang w:val="de-DE"/>
        </w:rPr>
        <w:t xml:space="preserve">mit Unternehmensfortführung gemäß Art. 186-bis ebd. mit Dekret des Landesgerichts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w:t>
      </w:r>
      <w:r w:rsidRPr="00415EAF">
        <w:rPr>
          <w:b/>
          <w:bCs/>
          <w:iCs/>
          <w:sz w:val="18"/>
          <w:szCs w:val="18"/>
          <w:lang w:val="de-DE"/>
        </w:rPr>
        <w:t>Nr.</w:t>
      </w:r>
      <w:r w:rsidRPr="00415EAF">
        <w:rPr>
          <w:b/>
          <w:sz w:val="18"/>
          <w:szCs w:val="18"/>
          <w:lang w:val="de-DE"/>
        </w:rPr>
        <w:t xml:space="preserve">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vom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zugelassen wurde. Er hinterlegt: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einen Bericht eines Experten welcher die Anforderungen gemäß Art. 67 Abs. 3 Buchst. d) besitzt, in welchem die Übereinstimmung mit dem Plan und eine angemessene Fähigkeit zur Vertragserfüllung bescheinigt wird;</w:t>
      </w:r>
    </w:p>
    <w:p w:rsidR="00DB3547" w:rsidRDefault="00DB3547">
      <w:pPr>
        <w:rPr>
          <w:sz w:val="18"/>
          <w:szCs w:val="18"/>
          <w:lang w:val="de-DE"/>
        </w:rPr>
      </w:pPr>
      <w:r>
        <w:rPr>
          <w:sz w:val="18"/>
          <w:szCs w:val="18"/>
          <w:lang w:val="de-DE"/>
        </w:rPr>
        <w:br w:type="page"/>
      </w:r>
    </w:p>
    <w:p w:rsidR="00DC24B6" w:rsidRPr="00E128DA" w:rsidRDefault="00DC24B6" w:rsidP="00DC24B6">
      <w:pPr>
        <w:tabs>
          <w:tab w:val="left" w:pos="425"/>
        </w:tabs>
        <w:spacing w:line="360" w:lineRule="auto"/>
        <w:rPr>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8A5EEA">
        <w:rPr>
          <w:b/>
          <w:bCs/>
          <w:i/>
          <w:iCs/>
          <w:sz w:val="18"/>
          <w:szCs w:val="18"/>
          <w:lang w:val="de-DE"/>
        </w:rPr>
        <w:t>Teil V</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 xml:space="preserve">WEITERE VERBINDLICHE ERKLÄRUNG ZUR ZULASSUNG ZUM WETTBEWERB </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(für alle Arten von Bietern, die am Wettbewerb teilnehmen)</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5776D2" w:rsidRPr="008A5EEA" w:rsidRDefault="005776D2" w:rsidP="005776D2">
      <w:pPr>
        <w:spacing w:line="360" w:lineRule="auto"/>
        <w:jc w:val="center"/>
        <w:rPr>
          <w:rFonts w:cs="Arial"/>
          <w:b/>
          <w:bCs/>
          <w:noProof w:val="0"/>
          <w:sz w:val="18"/>
          <w:szCs w:val="18"/>
          <w:lang w:val="de-DE"/>
        </w:rPr>
      </w:pPr>
    </w:p>
    <w:p w:rsidR="005776D2" w:rsidRPr="008A5EEA" w:rsidRDefault="005776D2" w:rsidP="005776D2">
      <w:pPr>
        <w:spacing w:line="360" w:lineRule="auto"/>
        <w:jc w:val="center"/>
        <w:rPr>
          <w:rFonts w:cs="Arial"/>
          <w:b/>
          <w:bCs/>
          <w:noProof w:val="0"/>
          <w:sz w:val="18"/>
          <w:szCs w:val="18"/>
          <w:lang w:val="de-DE"/>
        </w:rPr>
      </w:pPr>
      <w:r w:rsidRPr="008A5EEA">
        <w:rPr>
          <w:rFonts w:cs="Arial"/>
          <w:b/>
          <w:bCs/>
          <w:noProof w:val="0"/>
          <w:sz w:val="18"/>
          <w:szCs w:val="18"/>
          <w:lang w:val="de-DE"/>
        </w:rPr>
        <w:t>ERKLÄRT</w:t>
      </w:r>
    </w:p>
    <w:p w:rsidR="00887810" w:rsidRPr="00E128DA" w:rsidRDefault="00887810" w:rsidP="00887810">
      <w:pPr>
        <w:pStyle w:val="sche3"/>
        <w:numPr>
          <w:ilvl w:val="0"/>
          <w:numId w:val="2"/>
        </w:numPr>
        <w:tabs>
          <w:tab w:val="clear" w:pos="502"/>
        </w:tabs>
        <w:suppressAutoHyphens/>
        <w:autoSpaceDN/>
        <w:spacing w:line="360" w:lineRule="auto"/>
        <w:rPr>
          <w:b/>
          <w:strike/>
          <w:sz w:val="18"/>
          <w:szCs w:val="18"/>
          <w:u w:val="single"/>
          <w:lang w:val="de-DE"/>
        </w:rPr>
      </w:pPr>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rsidR="004E0E4F" w:rsidRPr="0083195A" w:rsidRDefault="00887810" w:rsidP="00887810">
      <w:pPr>
        <w:pStyle w:val="sche3"/>
        <w:numPr>
          <w:ilvl w:val="0"/>
          <w:numId w:val="2"/>
        </w:numPr>
        <w:suppressAutoHyphens/>
        <w:autoSpaceDN/>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GvD 50/2016 die Dokumentation und darin enthaltenden Daten jedweder Natur nicht zu verbreiten, und jene Dokumentation </w:t>
      </w:r>
      <w:r w:rsidRPr="0083195A">
        <w:rPr>
          <w:b/>
          <w:sz w:val="18"/>
          <w:szCs w:val="18"/>
          <w:u w:val="single"/>
          <w:lang w:val="de-DE"/>
        </w:rPr>
        <w:t>ausschließlich zum Schutze rechtlicher Interessen im Rahmen des gegenständlichen Verfahrens zu verwenden;</w:t>
      </w:r>
    </w:p>
    <w:p w:rsidR="00CD7EF4" w:rsidRPr="00AF65C2" w:rsidRDefault="00AF65C2" w:rsidP="00AF65C2">
      <w:pPr>
        <w:pStyle w:val="sche3"/>
        <w:numPr>
          <w:ilvl w:val="0"/>
          <w:numId w:val="2"/>
        </w:numPr>
        <w:suppressAutoHyphens/>
        <w:autoSpaceDN/>
        <w:spacing w:line="360" w:lineRule="auto"/>
        <w:rPr>
          <w:b/>
          <w:sz w:val="18"/>
          <w:szCs w:val="18"/>
          <w:u w:val="single"/>
          <w:lang w:val="de-DE" w:eastAsia="ar-SA"/>
        </w:rPr>
      </w:pPr>
      <w:r w:rsidRPr="005A4962">
        <w:rPr>
          <w:b/>
          <w:bCs/>
          <w:sz w:val="18"/>
          <w:szCs w:val="18"/>
          <w:lang w:val="de-DE"/>
        </w:rPr>
        <w:t xml:space="preserve">sämtliche allgemeine und besondere Umstände zu kennen, welche sich auf die Preisbestimmung, auf die Vertragsbedingungen und die Durchführung der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auswirken können, und dass die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als durchführbar, die Projektunterlagen als angemessen und die Preise insgesamt als rentabel und so eingestuft zu haben, dass sie den angebotenen </w:t>
      </w:r>
      <w:r w:rsidRPr="005A4962">
        <w:rPr>
          <w:b/>
          <w:bCs/>
          <w:color w:val="000000"/>
          <w:sz w:val="18"/>
          <w:szCs w:val="18"/>
          <w:lang w:val="de-DE"/>
        </w:rPr>
        <w:t xml:space="preserve">Betrag oder </w:t>
      </w:r>
      <w:r w:rsidRPr="005A4962">
        <w:rPr>
          <w:b/>
          <w:bCs/>
          <w:sz w:val="18"/>
          <w:szCs w:val="18"/>
          <w:lang w:val="de-DE"/>
        </w:rPr>
        <w:t>Abschlag ermöglichen, wobei berücksichtigt wurde, dass diese</w:t>
      </w:r>
      <w:r w:rsidRPr="005A4962">
        <w:rPr>
          <w:b/>
          <w:bCs/>
          <w:color w:val="000000"/>
          <w:sz w:val="18"/>
          <w:szCs w:val="18"/>
          <w:lang w:val="de-DE"/>
        </w:rPr>
        <w:t>r</w:t>
      </w:r>
      <w:r w:rsidRPr="005A4962">
        <w:rPr>
          <w:b/>
          <w:bCs/>
          <w:sz w:val="18"/>
          <w:szCs w:val="18"/>
          <w:lang w:val="de-DE"/>
        </w:rPr>
        <w:t xml:space="preserve"> fest und unveränderlich bleib</w:t>
      </w:r>
      <w:r w:rsidRPr="005A4962">
        <w:rPr>
          <w:b/>
          <w:bCs/>
          <w:color w:val="000000"/>
          <w:sz w:val="18"/>
          <w:szCs w:val="18"/>
          <w:lang w:val="de-DE"/>
        </w:rPr>
        <w:t>t</w:t>
      </w:r>
      <w:r w:rsidRPr="005A4962">
        <w:rPr>
          <w:b/>
          <w:bCs/>
          <w:sz w:val="18"/>
          <w:szCs w:val="18"/>
          <w:lang w:val="de-DE"/>
        </w:rPr>
        <w:t>;</w:t>
      </w:r>
    </w:p>
    <w:p w:rsidR="00CD7EF4" w:rsidRPr="0083195A" w:rsidRDefault="00CD7EF4" w:rsidP="00CD7EF4">
      <w:pPr>
        <w:pStyle w:val="sche3"/>
        <w:numPr>
          <w:ilvl w:val="0"/>
          <w:numId w:val="2"/>
        </w:numPr>
        <w:tabs>
          <w:tab w:val="clear" w:pos="502"/>
        </w:tabs>
        <w:suppressAutoHyphens/>
        <w:autoSpaceDN/>
        <w:spacing w:line="360" w:lineRule="auto"/>
        <w:rPr>
          <w:sz w:val="18"/>
          <w:szCs w:val="18"/>
          <w:lang w:val="de-DE"/>
        </w:rPr>
      </w:pPr>
      <w:r w:rsidRPr="0083195A">
        <w:rPr>
          <w:sz w:val="18"/>
          <w:szCs w:val="18"/>
          <w:lang w:val="de-DE"/>
        </w:rPr>
        <w:t>dass der wirtschaftliche Wert des Angebots im Sinne des Art. 97 Abs. 5 GvD 50/2016 angemessen ist;</w:t>
      </w:r>
    </w:p>
    <w:p w:rsidR="00CD7EF4" w:rsidRPr="002E67A6" w:rsidRDefault="00CD7EF4" w:rsidP="00CD7EF4">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(im Falle von besonderen Ausführungsbedingungen) die besonderen Voraussetzungen zur Ausführung des Vertrages gemäß Art. 100, Absatz 2 des GvD 50/2016 anzunehmen, sofern er Zuschlagsempfänger ist;</w:t>
      </w:r>
    </w:p>
    <w:p w:rsidR="00CD7EF4" w:rsidRPr="002E67A6" w:rsidRDefault="002E2DEE" w:rsidP="0083195A">
      <w:pPr>
        <w:pStyle w:val="sche3"/>
        <w:numPr>
          <w:ilvl w:val="0"/>
          <w:numId w:val="2"/>
        </w:numPr>
        <w:suppressAutoHyphens/>
        <w:autoSpaceDN/>
        <w:spacing w:line="360" w:lineRule="auto"/>
        <w:rPr>
          <w:b/>
          <w:sz w:val="18"/>
          <w:szCs w:val="18"/>
          <w:u w:val="single"/>
          <w:lang w:val="de-DE"/>
        </w:rPr>
      </w:pPr>
      <w:r w:rsidRPr="002E67A6">
        <w:rPr>
          <w:b/>
          <w:sz w:val="18"/>
          <w:szCs w:val="18"/>
          <w:u w:val="single"/>
          <w:lang w:val="de-DE"/>
        </w:rPr>
        <w:t>(falls zutreffend) gemäß Gesetz 190/2012 im Verzeichnis der antimafiageprüften Firmen (sog. White list), eingetragen zu sein oder das Ansuchen um Eintragung in genanntes Verzeichnis gestellt zu haben;</w:t>
      </w:r>
    </w:p>
    <w:p w:rsidR="004745F9" w:rsidRPr="008A5EEA" w:rsidRDefault="00DC24B6" w:rsidP="004745F9">
      <w:pPr>
        <w:pStyle w:val="sche3"/>
        <w:numPr>
          <w:ilvl w:val="0"/>
          <w:numId w:val="2"/>
        </w:numPr>
        <w:tabs>
          <w:tab w:val="clear" w:pos="502"/>
        </w:tabs>
        <w:suppressAutoHyphens/>
        <w:autoSpaceDN/>
        <w:spacing w:line="360" w:lineRule="auto"/>
        <w:rPr>
          <w:sz w:val="18"/>
          <w:szCs w:val="18"/>
          <w:lang w:val="de-DE" w:eastAsia="ar-SA"/>
        </w:rPr>
      </w:pPr>
      <w:r w:rsidRPr="008A5EEA">
        <w:rPr>
          <w:sz w:val="18"/>
          <w:szCs w:val="18"/>
          <w:lang w:val="de-DE"/>
        </w:rPr>
        <w:t xml:space="preserve"> </w:t>
      </w:r>
      <w:r w:rsidR="004745F9" w:rsidRPr="008A5EEA">
        <w:rPr>
          <w:sz w:val="18"/>
          <w:szCs w:val="18"/>
          <w:lang w:val="de-DE"/>
        </w:rPr>
        <w:t>(eventuell bei Unternehmen, die nicht in Italien ansässig sind und dort über keine ständige Niederlassung verfügen) dass sich das Unternehmen den geltenden, auf ihm anwendbaren, steuerlichen Bestimmungen unterwirft;</w:t>
      </w:r>
    </w:p>
    <w:p w:rsidR="00AA2B35" w:rsidRPr="002E67A6" w:rsidRDefault="00F63E23" w:rsidP="004D67C2">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eastAsia="ar-SA"/>
        </w:rPr>
        <w:t xml:space="preserve">bei sonstigem Ausschluss, die Integritätsvereinbarung anzunehmen, welche den Ausschreibungsunterlagen beigelegt wurde und von der Agentur für die Verfahren und die Aufsicht im Bereich öffentliche Bau-, Dienstleistungs- und Lieferaufträge </w:t>
      </w:r>
      <w:r w:rsidR="00AA2B35" w:rsidRPr="002E67A6">
        <w:rPr>
          <w:sz w:val="18"/>
          <w:szCs w:val="18"/>
          <w:lang w:val="de-DE"/>
        </w:rPr>
        <w:t>Dekret Nr. 16 vom 28.03.2018 mit Wirksamkeit ab dem 09.04.2018 genehmigt wurde</w:t>
      </w:r>
      <w:r w:rsidR="002E67A6" w:rsidRPr="002E67A6">
        <w:rPr>
          <w:sz w:val="18"/>
          <w:szCs w:val="18"/>
          <w:lang w:val="de-DE"/>
        </w:rPr>
        <w:t>;</w:t>
      </w:r>
    </w:p>
    <w:p w:rsidR="002E67A6" w:rsidRPr="002E67A6" w:rsidRDefault="00A47030" w:rsidP="002E67A6">
      <w:pPr>
        <w:pStyle w:val="sche3"/>
        <w:numPr>
          <w:ilvl w:val="0"/>
          <w:numId w:val="2"/>
        </w:numPr>
        <w:tabs>
          <w:tab w:val="clear" w:pos="502"/>
        </w:tabs>
        <w:suppressAutoHyphens/>
        <w:autoSpaceDN/>
        <w:spacing w:line="360" w:lineRule="auto"/>
        <w:rPr>
          <w:sz w:val="18"/>
          <w:szCs w:val="18"/>
          <w:lang w:val="de-DE"/>
        </w:rPr>
      </w:pPr>
      <w:r>
        <w:rPr>
          <w:sz w:val="18"/>
          <w:szCs w:val="18"/>
          <w:lang w:val="de-DE"/>
        </w:rPr>
        <w:t xml:space="preserve">in </w:t>
      </w:r>
      <w:r w:rsidR="004F060C" w:rsidRPr="00C263B7">
        <w:rPr>
          <w:sz w:val="18"/>
          <w:szCs w:val="18"/>
          <w:lang w:val="de-DE"/>
        </w:rPr>
        <w:t xml:space="preserve">Kenntnis über die Verpflichtungen zu sein, die aus dem </w:t>
      </w:r>
      <w:r w:rsidR="004F060C" w:rsidRPr="002E67A6">
        <w:rPr>
          <w:sz w:val="18"/>
          <w:szCs w:val="18"/>
          <w:lang w:val="de-DE"/>
        </w:rPr>
        <w:t>von der Autonomen Provinz Bozen mit Beschluss der Landesregierung Nr.</w:t>
      </w:r>
      <w:r w:rsidR="000942D1" w:rsidRPr="002E67A6">
        <w:rPr>
          <w:sz w:val="18"/>
          <w:szCs w:val="18"/>
          <w:lang w:val="de-DE"/>
        </w:rPr>
        <w:t xml:space="preserve"> 839 vom 28.08.2018 </w:t>
      </w:r>
      <w:r w:rsidR="004F060C" w:rsidRPr="002E67A6">
        <w:rPr>
          <w:sz w:val="18"/>
          <w:szCs w:val="18"/>
          <w:lang w:val="de-DE"/>
        </w:rPr>
        <w:t xml:space="preserve">im Sinne des DPR 16 April 2013, Nr. 62 („Regolamento recante codice di comportamento dei dipendenti pubblici“) beschlossenen Verhaltenskodex </w:t>
      </w:r>
      <w:r w:rsidR="004F060C" w:rsidRPr="00C263B7">
        <w:rPr>
          <w:sz w:val="18"/>
          <w:szCs w:val="18"/>
          <w:lang w:val="de-DE"/>
        </w:rPr>
        <w:t>hervorgehen, und verpflichtet sich im Falle des Zuschlags, den zuvor genannten Verhaltenskodex</w:t>
      </w:r>
      <w:r w:rsidR="004F060C">
        <w:rPr>
          <w:sz w:val="18"/>
          <w:szCs w:val="18"/>
          <w:lang w:val="de-DE"/>
        </w:rPr>
        <w:t xml:space="preserve"> einzuhalten</w:t>
      </w:r>
      <w:r w:rsidR="004F060C" w:rsidRPr="00C263B7">
        <w:rPr>
          <w:sz w:val="18"/>
          <w:szCs w:val="18"/>
          <w:lang w:val="de-DE"/>
        </w:rPr>
        <w:t xml:space="preserve"> bzw. dafür Sorge zu tragen, dass derselbe von den eigenen Mitarbeitern eingehalten wird. Die Nicht- Beachtung des Verhaltenskodex zieht die Vertragsaufl</w:t>
      </w:r>
      <w:r w:rsidR="004F060C">
        <w:rPr>
          <w:sz w:val="18"/>
          <w:szCs w:val="18"/>
          <w:lang w:val="de-DE"/>
        </w:rPr>
        <w:t>ösung nach sich;</w:t>
      </w:r>
    </w:p>
    <w:p w:rsidR="007A41AB" w:rsidRPr="008A5EEA" w:rsidRDefault="007A41AB" w:rsidP="007A41AB">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im Zusammenhang mit der gegenständlichen Ausschreibung keine Vereinbarungen und/oder Praktiken bestehen, die eine Einschränkung des Wettbewerbs und des Marktes gemäß den anwendbaren Bestimmungen bewirken;</w:t>
      </w:r>
    </w:p>
    <w:p w:rsidR="0070131B" w:rsidRPr="002E67A6" w:rsidRDefault="0070131B" w:rsidP="00A313F7">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 xml:space="preserve">den Inhalt </w:t>
      </w:r>
      <w:r w:rsidR="002E67A6" w:rsidRPr="002E67A6">
        <w:rPr>
          <w:sz w:val="18"/>
          <w:szCs w:val="18"/>
          <w:lang w:val="de-DE"/>
        </w:rPr>
        <w:t>der besonderen Vertragsbedingungen mit jeweiligen Anlagen</w:t>
      </w:r>
      <w:r w:rsidRPr="002E67A6">
        <w:rPr>
          <w:sz w:val="18"/>
          <w:szCs w:val="18"/>
          <w:lang w:val="de-DE"/>
        </w:rPr>
        <w:t xml:space="preserve">, der Bekanntmachung, der Wettbewerbsbedingungen und der entsprechenden Anlagen, eventueller Richtigstellungen und Erläuterungen, welche während des Ausschreibungssverfahrens übermittelt und auf der Website der Autonomen Provinz Bozen </w:t>
      </w:r>
      <w:hyperlink r:id="rId7" w:history="1">
        <w:r w:rsidRPr="002E67A6">
          <w:rPr>
            <w:rStyle w:val="Collegamentoipertestuale"/>
            <w:color w:val="auto"/>
            <w:sz w:val="18"/>
            <w:szCs w:val="18"/>
            <w:lang w:val="de-DE"/>
          </w:rPr>
          <w:t>http://www.ausschreibungen-suedtirol.it/</w:t>
        </w:r>
      </w:hyperlink>
      <w:r w:rsidRPr="002E67A6">
        <w:rPr>
          <w:sz w:val="18"/>
          <w:szCs w:val="18"/>
          <w:lang w:val="de-DE"/>
        </w:rPr>
        <w:t xml:space="preserve"> veröffentlicht wurden, ohne Ausnahmen und Vorbehalte vollinhaltlicher zu akzeptieren;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lastRenderedPageBreak/>
        <w:t>bei der Erstellung des Angebots etwaige Erhöhungen aufgrund eines eventuellen Anstiegs der Preise während der Ausführung der vertraglichen Leistungen berücksichtigt zu haben und hiermit auf alle diesbezüglichen Maßnahmen oder Einwände zu verzichten;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dieser Vertrag ohne Vermittlung oder Mitwirkung Dritter abgeschlossen wurde;</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w:t>
      </w:r>
      <w:r w:rsidR="007034FE">
        <w:rPr>
          <w:sz w:val="18"/>
          <w:szCs w:val="18"/>
          <w:lang w:val="de-DE"/>
        </w:rPr>
        <w:t>nen sollten den Vertragsabschluss</w:t>
      </w:r>
      <w:r w:rsidRPr="008A5EEA">
        <w:rPr>
          <w:sz w:val="18"/>
          <w:szCs w:val="18"/>
          <w:lang w:val="de-DE"/>
        </w:rPr>
        <w:t xml:space="preserve"> zu erleichtern, ausbezahlt oder versprochen zu haben;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w:t>
      </w:r>
      <w:r w:rsidR="00565C4C" w:rsidRPr="008A5EEA">
        <w:rPr>
          <w:sz w:val="18"/>
          <w:szCs w:val="18"/>
          <w:lang w:val="de-DE"/>
        </w:rPr>
        <w:t xml:space="preserve">auf keinste Weise </w:t>
      </w:r>
      <w:r w:rsidRPr="008A5EEA">
        <w:rPr>
          <w:sz w:val="18"/>
          <w:szCs w:val="18"/>
          <w:lang w:val="de-DE"/>
        </w:rPr>
        <w:t>Geldsummen oder andere Leistungen auszuzahlen, welche die Durchführung und/oder die Verwaltung dieses Vertrages mit Bezug auf die damit eingegangenen Verpflichtungen erleichtern oder begünstigen könnten, weder Handlungen zu vollziehen die dasselbe zum Zweck haben;</w:t>
      </w:r>
    </w:p>
    <w:p w:rsidR="000338F5" w:rsidRDefault="0097339C" w:rsidP="00A313F7">
      <w:pPr>
        <w:pStyle w:val="sche3"/>
        <w:numPr>
          <w:ilvl w:val="0"/>
          <w:numId w:val="2"/>
        </w:numPr>
        <w:tabs>
          <w:tab w:val="clear" w:pos="502"/>
        </w:tabs>
        <w:suppressAutoHyphens/>
        <w:autoSpaceDN/>
        <w:spacing w:line="360" w:lineRule="auto"/>
        <w:rPr>
          <w:sz w:val="18"/>
          <w:szCs w:val="18"/>
          <w:lang w:val="de-DE"/>
        </w:rPr>
      </w:pPr>
      <w:r w:rsidRPr="00774162">
        <w:rPr>
          <w:bCs/>
          <w:sz w:val="18"/>
          <w:szCs w:val="18"/>
          <w:lang w:val="de-DE"/>
        </w:rPr>
        <w:t>dass</w:t>
      </w:r>
      <w:r w:rsidRPr="00774162">
        <w:rPr>
          <w:b/>
          <w:bCs/>
          <w:sz w:val="18"/>
          <w:szCs w:val="18"/>
          <w:lang w:val="de-DE"/>
        </w:rPr>
        <w:t xml:space="preserve"> </w:t>
      </w:r>
      <w:r w:rsidRPr="00305410">
        <w:rPr>
          <w:bCs/>
          <w:sz w:val="18"/>
          <w:szCs w:val="18"/>
          <w:lang w:val="de-DE"/>
        </w:rPr>
        <w:t>der Teilnehmer</w:t>
      </w:r>
      <w:r w:rsidRPr="00774162">
        <w:rPr>
          <w:sz w:val="18"/>
          <w:szCs w:val="18"/>
          <w:lang w:val="de-DE"/>
        </w:rPr>
        <w:t xml:space="preserve"> keine Mitarbeiter </w:t>
      </w:r>
      <w:r>
        <w:rPr>
          <w:sz w:val="18"/>
          <w:szCs w:val="18"/>
          <w:lang w:val="de-DE"/>
        </w:rPr>
        <w:t>gemäß Art. 53 Abs. 16-ter des Gv</w:t>
      </w:r>
      <w:r w:rsidRPr="00774162">
        <w:rPr>
          <w:sz w:val="18"/>
          <w:szCs w:val="18"/>
          <w:lang w:val="de-DE"/>
        </w:rPr>
        <w:t>D Nr. 165/2001 eingestellt hat, die in den letzten drei Dienstjahren Führungs- oder Verhandlungsbefugnisse für öffentliche Verwalt</w:t>
      </w:r>
      <w:r>
        <w:rPr>
          <w:sz w:val="18"/>
          <w:szCs w:val="18"/>
          <w:lang w:val="de-DE"/>
        </w:rPr>
        <w:t>ungen gemäß Art. 1 Abs. 2 des Gv</w:t>
      </w:r>
      <w:r w:rsidRPr="00774162">
        <w:rPr>
          <w:sz w:val="18"/>
          <w:szCs w:val="18"/>
          <w:lang w:val="de-DE"/>
        </w:rPr>
        <w:t>D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rückzuerstatten</w:t>
      </w:r>
      <w:r w:rsidR="000338F5">
        <w:rPr>
          <w:sz w:val="18"/>
          <w:szCs w:val="18"/>
          <w:lang w:val="de-DE"/>
        </w:rPr>
        <w:t>;</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sich darüber bewusst zu sein, dass der Teilnehmer aus der Ausschreibung ausgeschlossen wird, wenn festgestellt wird, dass der Inhalt der abgegebenen Erklärungen oder der von diesem vorgelegten Unterlagen nicht der Wahrheit entspricht, bzw. dass der Zuschlag bei etwaiger Zuschlagserteilung aufgehoben und/oder widerrufen wird und dass der Vertrag von Rechts wegen seitens der Verwaltung gemäß Art. 1456 ZGB aufgehoben wird;</w:t>
      </w:r>
    </w:p>
    <w:p w:rsidR="00974FF6" w:rsidRDefault="005776D2" w:rsidP="00974FF6">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die </w:t>
      </w:r>
      <w:r w:rsidRPr="002578EA">
        <w:rPr>
          <w:sz w:val="18"/>
          <w:szCs w:val="18"/>
          <w:lang w:val="de-DE"/>
        </w:rPr>
        <w:t>Vergabestelle</w:t>
      </w:r>
      <w:r w:rsidRPr="008A5EEA">
        <w:rPr>
          <w:sz w:val="18"/>
          <w:szCs w:val="18"/>
          <w:lang w:val="de-DE"/>
        </w:rPr>
        <w:t xml:space="preserve"> über jede in den Besitzverhältnissen, in der Betriebsstruktur, in den technischen Diensten und in der Verwaltung eingetretene Änderung, auch in Bezug auf die Subunternehme</w:t>
      </w:r>
      <w:r w:rsidR="00974FF6">
        <w:rPr>
          <w:sz w:val="18"/>
          <w:szCs w:val="18"/>
          <w:lang w:val="de-DE"/>
        </w:rPr>
        <w:t>r, unverzüglich zu unterrichten;</w:t>
      </w:r>
    </w:p>
    <w:p w:rsidR="00080819" w:rsidRPr="002E67A6" w:rsidRDefault="005776D2" w:rsidP="00974FF6">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als „Verantwortlichen für die Dienstleistung</w:t>
      </w:r>
      <w:bookmarkStart w:id="12" w:name="_GoBack"/>
      <w:bookmarkEnd w:id="12"/>
      <w:r w:rsidRPr="002E67A6">
        <w:rPr>
          <w:sz w:val="18"/>
          <w:szCs w:val="18"/>
          <w:lang w:val="de-DE"/>
        </w:rPr>
        <w:t xml:space="preserve">“ (Verantwortlicher, Contract Manager), Herrn </w:t>
      </w:r>
      <w:r w:rsidRPr="002E67A6">
        <w:rPr>
          <w:sz w:val="18"/>
          <w:szCs w:val="18"/>
          <w:lang w:val="de-DE"/>
        </w:rPr>
        <w:fldChar w:fldCharType="begin">
          <w:ffData>
            <w:name w:val="Text23"/>
            <w:enabled/>
            <w:calcOnExit w:val="0"/>
            <w:textInput/>
          </w:ffData>
        </w:fldChar>
      </w:r>
      <w:bookmarkStart w:id="13" w:name="Text23"/>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3"/>
      <w:r w:rsidRPr="002E67A6">
        <w:rPr>
          <w:sz w:val="18"/>
          <w:szCs w:val="18"/>
          <w:lang w:val="de-DE"/>
        </w:rPr>
        <w:t xml:space="preserve"> geboren am </w:t>
      </w:r>
      <w:r w:rsidRPr="002E67A6">
        <w:rPr>
          <w:sz w:val="18"/>
          <w:szCs w:val="18"/>
          <w:lang w:val="de-DE"/>
        </w:rPr>
        <w:fldChar w:fldCharType="begin">
          <w:ffData>
            <w:name w:val="Text24"/>
            <w:enabled/>
            <w:calcOnExit w:val="0"/>
            <w:textInput/>
          </w:ffData>
        </w:fldChar>
      </w:r>
      <w:bookmarkStart w:id="14" w:name="Text24"/>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4"/>
      <w:r w:rsidRPr="002E67A6">
        <w:rPr>
          <w:sz w:val="18"/>
          <w:szCs w:val="18"/>
          <w:lang w:val="de-DE"/>
        </w:rPr>
        <w:t xml:space="preserve">, in </w:t>
      </w:r>
      <w:r w:rsidRPr="002E67A6">
        <w:rPr>
          <w:sz w:val="18"/>
          <w:szCs w:val="18"/>
          <w:lang w:val="de-DE"/>
        </w:rPr>
        <w:fldChar w:fldCharType="begin">
          <w:ffData>
            <w:name w:val="Text25"/>
            <w:enabled/>
            <w:calcOnExit w:val="0"/>
            <w:textInput/>
          </w:ffData>
        </w:fldChar>
      </w:r>
      <w:bookmarkStart w:id="15" w:name="Text25"/>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5"/>
      <w:r w:rsidRPr="002E67A6">
        <w:rPr>
          <w:sz w:val="18"/>
          <w:szCs w:val="18"/>
          <w:lang w:val="de-DE"/>
        </w:rPr>
        <w:t>, zur Verfügung zu stellen, der für die Dienstleistung dieser Ausschreibung und für die entsprechenden Qualitäts-</w:t>
      </w:r>
      <w:r w:rsidR="00F55A7F" w:rsidRPr="002E67A6">
        <w:rPr>
          <w:sz w:val="18"/>
          <w:szCs w:val="18"/>
          <w:lang w:val="de-DE"/>
        </w:rPr>
        <w:t xml:space="preserve"> </w:t>
      </w:r>
      <w:r w:rsidRPr="002E67A6">
        <w:rPr>
          <w:sz w:val="18"/>
          <w:szCs w:val="18"/>
          <w:lang w:val="de-DE"/>
        </w:rPr>
        <w:t xml:space="preserve">und Dienstleistungslevels (SLA) verantwortlich sein wird (die vorgeschlagene Person muss in der Ausführung ähnlicher Dienste wie jene des Auftrages sind, Erfahrung haben und die Tätigkeiten ausführen die ausdrücklich </w:t>
      </w:r>
      <w:r w:rsidR="00156E06" w:rsidRPr="00156E06">
        <w:rPr>
          <w:sz w:val="18"/>
          <w:szCs w:val="18"/>
          <w:lang w:val="de-DE"/>
        </w:rPr>
        <w:t xml:space="preserve">in den Ausschreibungsunterlagen </w:t>
      </w:r>
      <w:r w:rsidRPr="002E67A6">
        <w:rPr>
          <w:sz w:val="18"/>
          <w:szCs w:val="18"/>
          <w:lang w:val="de-DE"/>
        </w:rPr>
        <w:t>angeführt sind);</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er </w:t>
      </w:r>
      <w:r w:rsidR="00080819" w:rsidRPr="002E67A6">
        <w:rPr>
          <w:sz w:val="18"/>
          <w:szCs w:val="18"/>
          <w:lang w:val="de-DE"/>
        </w:rPr>
        <w:t xml:space="preserve">einen Betriebssitz in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6E19D0" w:rsidRPr="002E67A6">
        <w:rPr>
          <w:sz w:val="18"/>
          <w:szCs w:val="18"/>
          <w:lang w:val="de-DE"/>
        </w:rPr>
        <w:t xml:space="preserve"> (</w:t>
      </w:r>
      <w:r w:rsidR="00080819" w:rsidRPr="002E67A6">
        <w:rPr>
          <w:sz w:val="18"/>
          <w:szCs w:val="18"/>
          <w:lang w:val="de-DE"/>
        </w:rPr>
        <w:t xml:space="preserve">vollständige Adresse angeben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080819" w:rsidRPr="002E67A6">
        <w:rPr>
          <w:sz w:val="18"/>
          <w:szCs w:val="18"/>
          <w:lang w:val="de-DE"/>
        </w:rPr>
        <w:t xml:space="preserve">) hat, oder </w:t>
      </w:r>
      <w:r w:rsidRPr="002E67A6">
        <w:rPr>
          <w:sz w:val="18"/>
          <w:szCs w:val="18"/>
          <w:lang w:val="de-DE"/>
        </w:rPr>
        <w:t xml:space="preserve">sich verpflichtet, diesen innerhalb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Pr="002E67A6">
        <w:rPr>
          <w:sz w:val="18"/>
          <w:szCs w:val="18"/>
          <w:lang w:val="de-DE"/>
        </w:rPr>
        <w:t xml:space="preserve"> nach Erhalt des endgültigen Zuschlages zu gründen. Der vorgenannte Sitz muss über eine Struktur verfügen, die in der Lage ist, die gegenständlichen Dienstleistu</w:t>
      </w:r>
      <w:r w:rsidR="006B4884" w:rsidRPr="002E67A6">
        <w:rPr>
          <w:sz w:val="18"/>
          <w:szCs w:val="18"/>
          <w:lang w:val="de-DE"/>
        </w:rPr>
        <w:t xml:space="preserve">ngen </w:t>
      </w:r>
      <w:r w:rsidRPr="002E67A6">
        <w:rPr>
          <w:sz w:val="18"/>
          <w:szCs w:val="18"/>
          <w:lang w:val="de-DE"/>
        </w:rPr>
        <w:t xml:space="preserve">zu erbringen (logistischer Sitz mit informationstechnischem Personal und technischen Strukturen zur Unterstützung der Dienstleistung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00DA5C3C" w:rsidRPr="002E67A6">
        <w:rPr>
          <w:sz w:val="18"/>
          <w:szCs w:val="18"/>
          <w:lang w:val="de-DE"/>
        </w:rPr>
        <w:t xml:space="preserve">). Im Falle einer </w:t>
      </w:r>
      <w:r w:rsidR="002E67A6" w:rsidRPr="002E67A6">
        <w:rPr>
          <w:sz w:val="18"/>
          <w:szCs w:val="18"/>
          <w:lang w:val="de-DE" w:eastAsia="ar-SA"/>
        </w:rPr>
        <w:t>gemischten</w:t>
      </w:r>
      <w:r w:rsidRPr="002E67A6">
        <w:rPr>
          <w:sz w:val="18"/>
          <w:szCs w:val="18"/>
          <w:lang w:val="de-DE"/>
        </w:rPr>
        <w:t>/vertikalen Bietergemeinschaft kann der operative Sitz einem beliebigen Mitglied zugeordnet werden.</w:t>
      </w:r>
    </w:p>
    <w:p w:rsidR="00080819" w:rsidRPr="002E67A6" w:rsidRDefault="00080819" w:rsidP="007B6357">
      <w:pPr>
        <w:pStyle w:val="sche3"/>
        <w:widowControl/>
        <w:numPr>
          <w:ilvl w:val="0"/>
          <w:numId w:val="2"/>
        </w:numPr>
        <w:autoSpaceDN/>
        <w:spacing w:line="360" w:lineRule="auto"/>
        <w:rPr>
          <w:sz w:val="18"/>
          <w:szCs w:val="18"/>
          <w:lang w:val="de-DE"/>
        </w:rPr>
      </w:pPr>
      <w:r w:rsidRPr="002E67A6">
        <w:rPr>
          <w:sz w:val="18"/>
          <w:szCs w:val="18"/>
          <w:lang w:val="de-DE"/>
        </w:rPr>
        <w:t>(</w:t>
      </w:r>
      <w:r w:rsidR="00766841" w:rsidRPr="002E67A6">
        <w:rPr>
          <w:sz w:val="18"/>
          <w:szCs w:val="18"/>
          <w:lang w:val="de-DE"/>
        </w:rPr>
        <w:t>gegebenenfalls</w:t>
      </w:r>
      <w:r w:rsidR="007B6357" w:rsidRPr="002E67A6">
        <w:rPr>
          <w:sz w:val="18"/>
          <w:szCs w:val="18"/>
          <w:lang w:val="de-DE"/>
        </w:rPr>
        <w:t>) die Risikoeinschätzung bezüglich der eigenen Aktivität und ein Einschätzungsdokument gemäß Art. 28 des GvD 81/2008 abgefasst zu haben, und dass er in der Folge der Risikoeinschätzung alle Sicherheits- und Schutzmaßnahmen vorgenommen und sich mit den notwendigen Mitteln und Ausrüstung zur Unfallverhütung ausgestattet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den Verantwortlichen des Sicherheitsdienstes und –schutz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(wenn vorgesehen) den zuständigen Unternehmensarzt mit der Aufgabe der Sanitätsüberwachung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lastRenderedPageBreak/>
        <w:t>dass die angest</w:t>
      </w:r>
      <w:r w:rsidR="00F55A7F" w:rsidRPr="002E67A6">
        <w:rPr>
          <w:sz w:val="18"/>
          <w:szCs w:val="18"/>
          <w:lang w:val="de-DE"/>
        </w:rPr>
        <w:t>ellten Arbeiter (wenn sie der Sa</w:t>
      </w:r>
      <w:r w:rsidRPr="002E67A6">
        <w:rPr>
          <w:sz w:val="18"/>
          <w:szCs w:val="18"/>
          <w:lang w:val="de-DE"/>
        </w:rPr>
        <w:t xml:space="preserve">nitätsüberwachung unterstehen) vom zuständigen Arzt als für geeignet befunden worden sind; oder bei selbstständigen Arbeitern, das diese die Arbeitsfähigkeit zur Ausführung der Leistung besitzen; </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die eigenen Arbeiter informiert und weitergebildet worden sind; oder bei selbstständigen Arbeitern, dass diese die notwendige Ausbildung zur Arbeitssicherheit zur Ausführung der Leistung besitzen;</w:t>
      </w:r>
    </w:p>
    <w:p w:rsidR="005776D2" w:rsidRPr="002E67A6" w:rsidRDefault="005776D2" w:rsidP="002E67A6">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den Arbeitern die </w:t>
      </w:r>
      <w:r w:rsidR="0069380B" w:rsidRPr="002E67A6">
        <w:rPr>
          <w:sz w:val="18"/>
          <w:szCs w:val="18"/>
          <w:lang w:val="de-DE"/>
        </w:rPr>
        <w:t xml:space="preserve">individuelle Schutzvorrichtung </w:t>
      </w:r>
      <w:r w:rsidRPr="002E67A6">
        <w:rPr>
          <w:sz w:val="18"/>
          <w:szCs w:val="18"/>
          <w:lang w:val="de-DE"/>
        </w:rPr>
        <w:t xml:space="preserve">zur Verfügung gestellt wurde, die sich nach der sog. Bewertung als notwendig erwiesen hat; oder bei selbstständigen Arbeitern, </w:t>
      </w:r>
      <w:r w:rsidR="002E67A6" w:rsidRPr="002E67A6">
        <w:rPr>
          <w:sz w:val="18"/>
          <w:szCs w:val="18"/>
          <w:lang w:val="de-DE"/>
        </w:rPr>
        <w:t>dass</w:t>
      </w:r>
      <w:r w:rsidRPr="002E67A6">
        <w:rPr>
          <w:sz w:val="18"/>
          <w:szCs w:val="18"/>
          <w:lang w:val="de-DE"/>
        </w:rPr>
        <w:t xml:space="preserve"> diesen die individuellen Schutzvorrichtungen zur Ausführung der Leistung zur Verfügung gestellt wurden</w:t>
      </w:r>
      <w:r w:rsidR="002E67A6" w:rsidRPr="002E67A6">
        <w:rPr>
          <w:sz w:val="18"/>
          <w:szCs w:val="18"/>
          <w:lang w:val="de-DE"/>
        </w:rPr>
        <w:t>.</w:t>
      </w:r>
    </w:p>
    <w:p w:rsidR="006E19D0" w:rsidRPr="002E67A6" w:rsidRDefault="006E19D0" w:rsidP="006E19D0">
      <w:pPr>
        <w:pStyle w:val="sche3"/>
        <w:suppressAutoHyphens/>
        <w:autoSpaceDN/>
        <w:spacing w:line="360" w:lineRule="auto"/>
        <w:ind w:left="142"/>
        <w:rPr>
          <w:strike/>
          <w:sz w:val="18"/>
          <w:szCs w:val="18"/>
          <w:lang w:val="de-DE"/>
        </w:rPr>
      </w:pPr>
    </w:p>
    <w:p w:rsidR="00E23BAD" w:rsidRPr="008A5EEA" w:rsidRDefault="00E23BAD" w:rsidP="008271BC">
      <w:pPr>
        <w:spacing w:line="360" w:lineRule="auto"/>
        <w:ind w:hanging="436"/>
        <w:jc w:val="right"/>
        <w:rPr>
          <w:rFonts w:cs="Arial"/>
          <w:noProof w:val="0"/>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1BE5" w:rsidRPr="00EF5EBE" w:rsidTr="00EF5EBE">
        <w:tc>
          <w:tcPr>
            <w:tcW w:w="9778" w:type="dxa"/>
            <w:shd w:val="clear" w:color="auto" w:fill="auto"/>
          </w:tcPr>
          <w:p w:rsidR="00121BE5" w:rsidRPr="00EF5EBE" w:rsidRDefault="00121BE5" w:rsidP="00EF5EBE">
            <w:pPr>
              <w:pStyle w:val="sche3"/>
              <w:spacing w:line="360" w:lineRule="auto"/>
              <w:rPr>
                <w:b/>
                <w:i/>
                <w:sz w:val="18"/>
                <w:szCs w:val="18"/>
                <w:lang w:val="de-DE"/>
              </w:rPr>
            </w:pPr>
          </w:p>
          <w:p w:rsidR="00121BE5" w:rsidRPr="00EF5EBE" w:rsidRDefault="00121BE5" w:rsidP="00EF5EBE">
            <w:pPr>
              <w:pStyle w:val="sche3"/>
              <w:spacing w:line="360" w:lineRule="auto"/>
              <w:rPr>
                <w:b/>
                <w:i/>
                <w:sz w:val="18"/>
                <w:szCs w:val="18"/>
                <w:lang w:val="de-DE"/>
              </w:rPr>
            </w:pPr>
            <w:r w:rsidRPr="00EF5EBE">
              <w:rPr>
                <w:b/>
                <w:i/>
                <w:sz w:val="18"/>
                <w:szCs w:val="18"/>
                <w:lang w:val="de-DE"/>
              </w:rPr>
              <w:t>ANMERKUNGEN</w:t>
            </w:r>
          </w:p>
          <w:p w:rsidR="00121BE5" w:rsidRPr="00EF5EBE" w:rsidRDefault="00B94517" w:rsidP="00EF5EBE">
            <w:pPr>
              <w:pStyle w:val="sche3"/>
              <w:spacing w:line="360" w:lineRule="auto"/>
              <w:rPr>
                <w:sz w:val="18"/>
                <w:szCs w:val="18"/>
                <w:lang w:val="de-DE"/>
              </w:rPr>
            </w:pPr>
            <w:r w:rsidRPr="00EF5EBE">
              <w:rPr>
                <w:sz w:val="18"/>
                <w:szCs w:val="18"/>
                <w:lang w:val="de-DE"/>
              </w:rPr>
              <w:fldChar w:fldCharType="begin">
                <w:ffData>
                  <w:name w:val="Text30"/>
                  <w:enabled/>
                  <w:calcOnExit w:val="0"/>
                  <w:textInput/>
                </w:ffData>
              </w:fldChar>
            </w:r>
            <w:bookmarkStart w:id="16" w:name="Text30"/>
            <w:r w:rsidRPr="00EF5EBE">
              <w:rPr>
                <w:sz w:val="18"/>
                <w:szCs w:val="18"/>
                <w:lang w:val="de-DE"/>
              </w:rPr>
              <w:instrText xml:space="preserve"> FORMTEXT </w:instrText>
            </w:r>
            <w:r w:rsidRPr="00EF5EBE">
              <w:rPr>
                <w:sz w:val="18"/>
                <w:szCs w:val="18"/>
                <w:lang w:val="de-DE"/>
              </w:rPr>
            </w:r>
            <w:r w:rsidRPr="00EF5EBE">
              <w:rPr>
                <w:sz w:val="18"/>
                <w:szCs w:val="18"/>
                <w:lang w:val="de-DE"/>
              </w:rPr>
              <w:fldChar w:fldCharType="separate"/>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Pr="00EF5EBE">
              <w:rPr>
                <w:sz w:val="18"/>
                <w:szCs w:val="18"/>
                <w:lang w:val="de-DE"/>
              </w:rPr>
              <w:fldChar w:fldCharType="end"/>
            </w:r>
            <w:bookmarkEnd w:id="16"/>
          </w:p>
          <w:p w:rsidR="00121BE5" w:rsidRPr="00EF5EBE" w:rsidRDefault="00121BE5" w:rsidP="00EF5EBE">
            <w:pPr>
              <w:pStyle w:val="sche3"/>
              <w:spacing w:line="360" w:lineRule="auto"/>
              <w:rPr>
                <w:sz w:val="18"/>
                <w:szCs w:val="18"/>
                <w:lang w:val="de-DE"/>
              </w:rPr>
            </w:pPr>
          </w:p>
        </w:tc>
      </w:tr>
    </w:tbl>
    <w:p w:rsidR="00121BE5" w:rsidRPr="008A5EEA" w:rsidRDefault="00121BE5" w:rsidP="008271BC">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121BE5" w:rsidRPr="00EF5EBE" w:rsidTr="00EF5EBE">
        <w:tc>
          <w:tcPr>
            <w:tcW w:w="3812" w:type="dxa"/>
            <w:shd w:val="clear" w:color="auto" w:fill="auto"/>
          </w:tcPr>
          <w:p w:rsidR="00121BE5" w:rsidRPr="00EF5EBE" w:rsidRDefault="00121BE5" w:rsidP="00EF5EBE">
            <w:pPr>
              <w:pStyle w:val="sche3"/>
              <w:tabs>
                <w:tab w:val="left" w:pos="4445"/>
              </w:tabs>
              <w:spacing w:line="360" w:lineRule="auto"/>
              <w:rPr>
                <w:sz w:val="18"/>
                <w:szCs w:val="18"/>
                <w:lang w:val="de-DE"/>
              </w:rPr>
            </w:pPr>
          </w:p>
        </w:tc>
        <w:tc>
          <w:tcPr>
            <w:tcW w:w="5973" w:type="dxa"/>
            <w:shd w:val="clear" w:color="auto" w:fill="auto"/>
          </w:tcPr>
          <w:p w:rsidR="00121BE5" w:rsidRPr="00EF5EBE" w:rsidRDefault="00121BE5" w:rsidP="00EF5EBE">
            <w:pPr>
              <w:spacing w:line="360" w:lineRule="auto"/>
              <w:jc w:val="center"/>
              <w:rPr>
                <w:rFonts w:cs="Arial"/>
                <w:noProof w:val="0"/>
                <w:sz w:val="18"/>
                <w:szCs w:val="18"/>
                <w:lang w:val="de-DE"/>
              </w:rPr>
            </w:pPr>
          </w:p>
          <w:p w:rsidR="00121BE5" w:rsidRPr="00EF5EBE" w:rsidRDefault="00B94517" w:rsidP="00EF5EBE">
            <w:pPr>
              <w:spacing w:line="360" w:lineRule="auto"/>
              <w:jc w:val="center"/>
              <w:rPr>
                <w:rFonts w:cs="Arial"/>
                <w:noProof w:val="0"/>
                <w:sz w:val="18"/>
                <w:szCs w:val="18"/>
                <w:lang w:val="de-DE"/>
              </w:rPr>
            </w:pPr>
            <w:r w:rsidRPr="00EF5EBE">
              <w:rPr>
                <w:rFonts w:cs="Arial"/>
                <w:noProof w:val="0"/>
                <w:sz w:val="18"/>
                <w:szCs w:val="18"/>
                <w:lang w:val="de-DE"/>
              </w:rPr>
              <w:t>Der g</w:t>
            </w:r>
            <w:r w:rsidR="00C270E0" w:rsidRPr="00EF5EBE">
              <w:rPr>
                <w:rFonts w:cs="Arial"/>
                <w:noProof w:val="0"/>
                <w:sz w:val="18"/>
                <w:szCs w:val="18"/>
                <w:lang w:val="de-DE"/>
              </w:rPr>
              <w:t>esetzliche Vertreter/</w:t>
            </w:r>
            <w:r w:rsidR="00121BE5" w:rsidRPr="00EF5EBE">
              <w:rPr>
                <w:rFonts w:cs="Arial"/>
                <w:noProof w:val="0"/>
                <w:sz w:val="18"/>
                <w:szCs w:val="18"/>
                <w:lang w:val="de-DE"/>
              </w:rPr>
              <w:t>der bevollmächtigte Vertreter</w:t>
            </w:r>
          </w:p>
          <w:p w:rsidR="00121BE5" w:rsidRPr="00EF5EBE" w:rsidRDefault="00B81F90" w:rsidP="00EF5EBE">
            <w:pPr>
              <w:spacing w:line="360" w:lineRule="auto"/>
              <w:jc w:val="center"/>
              <w:rPr>
                <w:rFonts w:cs="Arial"/>
                <w:noProof w:val="0"/>
                <w:sz w:val="18"/>
                <w:szCs w:val="18"/>
                <w:lang w:val="de-DE"/>
              </w:rPr>
            </w:pPr>
            <w:r w:rsidRPr="00EF5EBE">
              <w:rPr>
                <w:rFonts w:cs="Arial"/>
                <w:noProof w:val="0"/>
                <w:sz w:val="18"/>
                <w:szCs w:val="18"/>
                <w:lang w:val="de-DE"/>
              </w:rPr>
              <w:fldChar w:fldCharType="begin">
                <w:ffData>
                  <w:name w:val="Testo105"/>
                  <w:enabled/>
                  <w:calcOnExit w:val="0"/>
                  <w:textInput/>
                </w:ffData>
              </w:fldChar>
            </w:r>
            <w:r w:rsidRPr="00EF5EBE">
              <w:rPr>
                <w:rFonts w:cs="Arial"/>
                <w:noProof w:val="0"/>
                <w:sz w:val="18"/>
                <w:szCs w:val="18"/>
                <w:lang w:val="de-DE"/>
              </w:rPr>
              <w:instrText xml:space="preserve"> FORMTEXT </w:instrText>
            </w:r>
            <w:r w:rsidRPr="00EF5EBE">
              <w:rPr>
                <w:rFonts w:cs="Arial"/>
                <w:noProof w:val="0"/>
                <w:sz w:val="18"/>
                <w:szCs w:val="18"/>
                <w:lang w:val="de-DE"/>
              </w:rPr>
            </w:r>
            <w:r w:rsidRPr="00EF5EBE">
              <w:rPr>
                <w:rFonts w:cs="Arial"/>
                <w:noProof w:val="0"/>
                <w:sz w:val="18"/>
                <w:szCs w:val="18"/>
                <w:lang w:val="de-DE"/>
              </w:rPr>
              <w:fldChar w:fldCharType="separate"/>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Pr="00EF5EBE">
              <w:rPr>
                <w:rFonts w:cs="Arial"/>
                <w:noProof w:val="0"/>
                <w:sz w:val="18"/>
                <w:szCs w:val="18"/>
                <w:lang w:val="de-DE"/>
              </w:rPr>
              <w:fldChar w:fldCharType="end"/>
            </w:r>
          </w:p>
          <w:p w:rsidR="00C90190" w:rsidRPr="00EF5EBE" w:rsidRDefault="00C90190" w:rsidP="00EF5EBE">
            <w:pPr>
              <w:spacing w:line="360" w:lineRule="auto"/>
              <w:jc w:val="center"/>
              <w:rPr>
                <w:rFonts w:cs="Arial"/>
                <w:noProof w:val="0"/>
                <w:sz w:val="18"/>
                <w:szCs w:val="18"/>
                <w:lang w:val="de-DE"/>
              </w:rPr>
            </w:pPr>
            <w:r w:rsidRPr="00EF5EBE">
              <w:rPr>
                <w:rFonts w:cs="Arial"/>
                <w:noProof w:val="0"/>
                <w:sz w:val="18"/>
                <w:szCs w:val="18"/>
                <w:lang w:val="de-DE"/>
              </w:rPr>
              <w:t>(mit digitaler Unterschrift unterzeichnet)</w:t>
            </w:r>
          </w:p>
          <w:p w:rsidR="00121BE5" w:rsidRPr="00EF5EBE" w:rsidRDefault="00121BE5" w:rsidP="00EF5EBE">
            <w:pPr>
              <w:pStyle w:val="sche3"/>
              <w:tabs>
                <w:tab w:val="left" w:pos="4445"/>
              </w:tabs>
              <w:spacing w:line="360" w:lineRule="auto"/>
              <w:rPr>
                <w:sz w:val="18"/>
                <w:szCs w:val="18"/>
                <w:lang w:val="de-DE"/>
              </w:rPr>
            </w:pPr>
          </w:p>
        </w:tc>
      </w:tr>
    </w:tbl>
    <w:p w:rsidR="001A4343" w:rsidRPr="008A5EEA" w:rsidRDefault="001A4343" w:rsidP="008271BC">
      <w:pPr>
        <w:spacing w:line="360" w:lineRule="auto"/>
        <w:jc w:val="both"/>
        <w:rPr>
          <w:rFonts w:cs="Arial"/>
          <w:b/>
          <w:bCs/>
          <w:i/>
          <w:iCs/>
          <w:noProof w:val="0"/>
          <w:sz w:val="18"/>
          <w:szCs w:val="18"/>
          <w:lang w:val="de-DE"/>
        </w:rPr>
      </w:pPr>
    </w:p>
    <w:p w:rsidR="00402F60" w:rsidRPr="0078684C" w:rsidRDefault="001A4343" w:rsidP="00402F60">
      <w:pPr>
        <w:jc w:val="both"/>
        <w:rPr>
          <w:lang w:val="de-DE"/>
        </w:rPr>
      </w:pPr>
      <w:r w:rsidRPr="008A5EEA">
        <w:rPr>
          <w:lang w:val="de-DE"/>
        </w:rPr>
        <w:br w:type="page"/>
      </w:r>
      <w:bookmarkStart w:id="17" w:name="_Hlk515435153"/>
    </w:p>
    <w:bookmarkEnd w:id="17"/>
    <w:p w:rsidR="00584706" w:rsidRPr="00FD773F" w:rsidRDefault="00584706" w:rsidP="00584706">
      <w:pPr>
        <w:pBdr>
          <w:top w:val="nil"/>
          <w:left w:val="nil"/>
          <w:bottom w:val="nil"/>
          <w:right w:val="nil"/>
          <w:between w:val="nil"/>
        </w:pBdr>
        <w:tabs>
          <w:tab w:val="left" w:pos="959"/>
        </w:tabs>
        <w:jc w:val="both"/>
        <w:rPr>
          <w:rFonts w:eastAsia="Arial"/>
          <w:sz w:val="18"/>
          <w:szCs w:val="18"/>
        </w:rPr>
      </w:pPr>
    </w:p>
    <w:p w:rsidR="00095DF4" w:rsidRPr="0078684C" w:rsidRDefault="00095DF4" w:rsidP="00095DF4">
      <w:pPr>
        <w:jc w:val="both"/>
        <w:rPr>
          <w:lang w:val="de-DE"/>
        </w:rPr>
      </w:pPr>
    </w:p>
    <w:p w:rsidR="00095DF4" w:rsidRPr="00DB18AF"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18" w:name="_Hlk527373390"/>
    </w:p>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18"/>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095DF4" w:rsidRPr="0078684C" w:rsidRDefault="00095DF4" w:rsidP="00095DF4">
      <w:pPr>
        <w:spacing w:line="360" w:lineRule="auto"/>
        <w:jc w:val="both"/>
        <w:rPr>
          <w:b/>
          <w:bCs/>
          <w:i/>
          <w:iCs/>
          <w:sz w:val="18"/>
          <w:szCs w:val="18"/>
          <w:lang w:val="de-DE"/>
        </w:rPr>
      </w:pPr>
    </w:p>
    <w:p w:rsidR="00897DDE"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2E67A6" w:rsidRPr="002E67A6"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b/>
                <w:sz w:val="18"/>
                <w:szCs w:val="18"/>
                <w:lang w:val="de-DE"/>
              </w:rPr>
            </w:pPr>
            <w:r w:rsidRPr="002E67A6">
              <w:rPr>
                <w:rFonts w:eastAsia="Arial"/>
                <w:b/>
                <w:sz w:val="18"/>
                <w:szCs w:val="18"/>
                <w:lang w:val="de-DE"/>
              </w:rPr>
              <w:t>Information gemäß Art. 13 und Art. 14 der Verordnung (EU) 2016/679 (DSGVO)</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Verantwortlicher für die Datenverarbeitung</w:t>
            </w:r>
            <w:r w:rsidRPr="002E67A6">
              <w:rPr>
                <w:rFonts w:eastAsia="Arial"/>
                <w:sz w:val="18"/>
                <w:szCs w:val="18"/>
                <w:lang w:val="de-DE"/>
              </w:rPr>
              <w:t xml:space="preserve"> ist die auftraggebende Körperschaft (s. Ausschreibungsbedingungen).</w:t>
            </w:r>
          </w:p>
          <w:p w:rsidR="002E67A6" w:rsidRPr="002E67A6" w:rsidRDefault="00897DDE" w:rsidP="002E67A6">
            <w:pPr>
              <w:pBdr>
                <w:top w:val="nil"/>
                <w:left w:val="nil"/>
                <w:bottom w:val="nil"/>
                <w:right w:val="nil"/>
                <w:between w:val="nil"/>
              </w:pBdr>
              <w:tabs>
                <w:tab w:val="left" w:pos="959"/>
              </w:tabs>
              <w:ind w:left="-43"/>
              <w:jc w:val="both"/>
              <w:rPr>
                <w:rFonts w:eastAsia="Arial" w:cs="Arial"/>
                <w:noProof w:val="0"/>
                <w:sz w:val="18"/>
                <w:szCs w:val="18"/>
                <w:lang w:val="de-DE" w:eastAsia="ar-SA"/>
              </w:rPr>
            </w:pPr>
            <w:r w:rsidRPr="002E67A6">
              <w:rPr>
                <w:rFonts w:eastAsia="Arial"/>
                <w:b/>
                <w:sz w:val="18"/>
                <w:szCs w:val="18"/>
                <w:lang w:val="de-DE"/>
              </w:rPr>
              <w:t>Auftragsverarbeiter gemäß Art. 28 DSGVO</w:t>
            </w:r>
            <w:r w:rsidRPr="002E67A6">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8" w:history="1">
              <w:r w:rsidRPr="002E67A6">
                <w:rPr>
                  <w:rStyle w:val="Collegamentoipertestuale"/>
                  <w:rFonts w:eastAsia="Arial"/>
                  <w:color w:val="auto"/>
                  <w:sz w:val="18"/>
                  <w:szCs w:val="18"/>
                  <w:lang w:val="de-DE"/>
                </w:rPr>
                <w:t>aov@provinz.bz.it</w:t>
              </w:r>
            </w:hyperlink>
            <w:r w:rsidRPr="002E67A6">
              <w:rPr>
                <w:rFonts w:eastAsia="Arial"/>
                <w:sz w:val="18"/>
                <w:szCs w:val="18"/>
                <w:lang w:val="de-DE"/>
              </w:rPr>
              <w:t xml:space="preserve">; PEC: </w:t>
            </w:r>
            <w:r w:rsidRPr="002E67A6">
              <w:rPr>
                <w:rFonts w:eastAsia="Arial"/>
                <w:sz w:val="18"/>
                <w:szCs w:val="18"/>
                <w:u w:val="single"/>
                <w:lang w:val="de-DE"/>
              </w:rPr>
              <w:t>agenturauftraege.agenziaappalti@pec.prov.bz.it</w:t>
            </w:r>
            <w:r w:rsidRPr="002E67A6">
              <w:rPr>
                <w:rFonts w:eastAsia="Arial"/>
                <w:sz w:val="18"/>
                <w:szCs w:val="18"/>
                <w:lang w:val="de-DE"/>
              </w:rPr>
              <w:t xml:space="preserve">. </w:t>
            </w:r>
            <w:r w:rsidR="002E67A6" w:rsidRPr="002E67A6">
              <w:rPr>
                <w:rFonts w:eastAsia="Arial" w:cs="Arial"/>
                <w:noProof w:val="0"/>
                <w:sz w:val="18"/>
                <w:szCs w:val="18"/>
                <w:lang w:val="de-DE" w:eastAsia="ar-SA"/>
              </w:rPr>
              <w:t>Die gesetzliche Vertreterin der AOV ist die</w:t>
            </w:r>
            <w:r w:rsidR="00156E06" w:rsidRPr="00156E06">
              <w:rPr>
                <w:rFonts w:eastAsia="Arial" w:cs="Arial"/>
                <w:noProof w:val="0"/>
                <w:sz w:val="18"/>
                <w:szCs w:val="18"/>
                <w:lang w:val="de-DE" w:eastAsia="ar-SA"/>
              </w:rPr>
              <w:t xml:space="preserve"> geschäftsführende</w:t>
            </w:r>
            <w:r w:rsidR="002E67A6" w:rsidRPr="002E67A6">
              <w:rPr>
                <w:rFonts w:eastAsia="Arial" w:cs="Arial"/>
                <w:noProof w:val="0"/>
                <w:sz w:val="18"/>
                <w:szCs w:val="18"/>
                <w:lang w:val="de-DE" w:eastAsia="ar-SA"/>
              </w:rPr>
              <w:t xml:space="preserve"> Direktorin Frau Dr. Sabina Sciarrone.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Weitere Auftragsverarbeiter gemäß Art. 28, Abs. 4 DSGVO</w:t>
            </w:r>
            <w:r w:rsidRPr="002E67A6">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97DDE" w:rsidRPr="002E67A6" w:rsidRDefault="00897DDE" w:rsidP="004D67C2">
            <w:pPr>
              <w:pBdr>
                <w:top w:val="nil"/>
                <w:left w:val="nil"/>
                <w:bottom w:val="nil"/>
                <w:right w:val="nil"/>
                <w:between w:val="nil"/>
              </w:pBdr>
              <w:ind w:left="-43"/>
              <w:jc w:val="both"/>
              <w:rPr>
                <w:rFonts w:eastAsia="Arial"/>
                <w:sz w:val="18"/>
                <w:szCs w:val="18"/>
                <w:lang w:val="de-DE"/>
              </w:rPr>
            </w:pPr>
            <w:r w:rsidRPr="002E67A6">
              <w:rPr>
                <w:rFonts w:eastAsia="Arial"/>
                <w:b/>
                <w:sz w:val="18"/>
                <w:szCs w:val="18"/>
                <w:lang w:val="de-DE"/>
              </w:rPr>
              <w:t>Datenschutzbeauftragter (DSB):</w:t>
            </w:r>
            <w:r w:rsidRPr="002E67A6">
              <w:rPr>
                <w:rFonts w:eastAsia="Arial"/>
                <w:sz w:val="18"/>
                <w:szCs w:val="18"/>
                <w:lang w:val="de-DE"/>
              </w:rPr>
              <w:t xml:space="preserve"> GRUPPO INQUIRIA SRL, Schlachthofstraße Nr. 50, 39100 Bozen, E-Mail: </w:t>
            </w:r>
            <w:hyperlink r:id="rId9">
              <w:r w:rsidRPr="002E67A6">
                <w:rPr>
                  <w:rFonts w:eastAsia="Arial"/>
                  <w:sz w:val="18"/>
                  <w:szCs w:val="18"/>
                  <w:u w:val="single"/>
                  <w:lang w:val="de-DE"/>
                </w:rPr>
                <w:t>info@inquiria.it</w:t>
              </w:r>
            </w:hyperlink>
            <w:r w:rsidRPr="002E67A6">
              <w:rPr>
                <w:rFonts w:eastAsia="Arial"/>
                <w:sz w:val="18"/>
                <w:szCs w:val="18"/>
                <w:lang w:val="de-DE"/>
              </w:rPr>
              <w:t xml:space="preserve">; PEC: </w:t>
            </w:r>
            <w:hyperlink r:id="rId10">
              <w:r w:rsidRPr="002E67A6">
                <w:rPr>
                  <w:rFonts w:eastAsia="Arial"/>
                  <w:sz w:val="18"/>
                  <w:szCs w:val="18"/>
                  <w:u w:val="single"/>
                  <w:lang w:val="de-DE"/>
                </w:rPr>
                <w:t>inquiria@pec.it</w:t>
              </w:r>
            </w:hyperlink>
            <w:r w:rsidRPr="002E67A6">
              <w:rPr>
                <w:rFonts w:eastAsia="Arial"/>
                <w:sz w:val="18"/>
                <w:szCs w:val="18"/>
                <w:lang w:val="de-DE"/>
              </w:rPr>
              <w:t>.</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Herkunft der Daten:</w:t>
            </w:r>
            <w:r w:rsidRPr="002E67A6">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Datenkategorien:</w:t>
            </w:r>
            <w:r w:rsidRPr="002E67A6">
              <w:rPr>
                <w:rFonts w:eastAsia="Arial"/>
                <w:sz w:val="18"/>
                <w:szCs w:val="18"/>
                <w:lang w:val="de-DE"/>
              </w:rPr>
              <w:t xml:space="preserve"> Die eingehobenen Daten sind Identifizierungs- und gerichtliche Daten (</w:t>
            </w:r>
            <w:r w:rsidRPr="002E67A6">
              <w:rPr>
                <w:sz w:val="18"/>
                <w:szCs w:val="18"/>
                <w:lang w:val="de-DE"/>
              </w:rPr>
              <w:t>zu Verurteilungen, Strafen und zu Vergehen straf-, zivil-, verwaltungs-, sozial-, beitrags-, und steuerrechtlicher Natur nach Art. 80 GvD Nr. 50/2016)</w:t>
            </w:r>
            <w:r w:rsidRPr="002E67A6">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Zweck und Art der Verarbeitung:</w:t>
            </w:r>
            <w:r w:rsidRPr="002E67A6">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2E67A6" w:rsidRPr="00B87F2C"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b/>
                <w:bCs/>
                <w:sz w:val="18"/>
                <w:szCs w:val="18"/>
                <w:lang w:val="de-DE"/>
              </w:rPr>
              <w:t>Mitteilung und Empfänger der Daten:</w:t>
            </w:r>
            <w:r w:rsidRPr="002E67A6">
              <w:rPr>
                <w:rFonts w:eastAsia="Arial"/>
                <w:sz w:val="18"/>
                <w:szCs w:val="18"/>
                <w:lang w:val="de-DE"/>
              </w:rPr>
              <w:t xml:space="preserve"> Die erhobenen Daten können folgenden Subjekten mitgeteilt werden: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öffentlichen Verwaltungen und Behörden, denen die Daten im Rahmen ihrer institutionellen Aufgaben mitgeteilt werden können;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Teilnehmern, die um Zugang zu den Ausschreibungsunterlagen ansuchen, gemäß den Modalitäten und im Rahmen der geltenden Bestimmungen;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-externen Subjekten, deren Namen den betroffenen Personen zur Verfügung stehen, da sie Teil der Bewertungskommissionen sind, die von Mal zu Mal gebildet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-Rechtsanwälten, die mit der Verteidigung der AOV vor Gericht beauftragt sind.</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Auf jeden Fall kann die AOV die Übermittlung von personenbezogenen Daten mit Ausnahme der sensiblen und gerichtlichen Daten gemäß Verordnung EU/2016/679 (DSGVO) durchführen.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Die Daten werden in keiner Weise verbreitet und nach außen offengelegt noch an nicht autorisierte Subjekte weitergegeben bzw. mitgeteilt.</w:t>
            </w:r>
          </w:p>
        </w:tc>
      </w:tr>
      <w:tr w:rsidR="002E67A6" w:rsidRPr="00156E06" w:rsidTr="00897DDE">
        <w:trPr>
          <w:trHeight w:val="380"/>
        </w:trPr>
        <w:tc>
          <w:tcPr>
            <w:tcW w:w="9923" w:type="dxa"/>
          </w:tcPr>
          <w:p w:rsidR="00897DDE" w:rsidRPr="002E67A6" w:rsidRDefault="00897DDE" w:rsidP="004D67C2">
            <w:pPr>
              <w:ind w:left="-43"/>
              <w:jc w:val="both"/>
              <w:rPr>
                <w:sz w:val="18"/>
                <w:szCs w:val="18"/>
                <w:lang w:val="de-DE"/>
              </w:rPr>
            </w:pPr>
            <w:r w:rsidRPr="002E67A6">
              <w:rPr>
                <w:b/>
                <w:bCs/>
                <w:sz w:val="18"/>
                <w:szCs w:val="18"/>
                <w:lang w:val="de-DE"/>
              </w:rPr>
              <w:t>Verbreitung:</w:t>
            </w:r>
            <w:r w:rsidRPr="002E67A6">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97DDE" w:rsidRPr="002E67A6" w:rsidRDefault="00897DDE" w:rsidP="004D67C2">
            <w:pPr>
              <w:pBdr>
                <w:top w:val="nil"/>
                <w:left w:val="nil"/>
                <w:bottom w:val="nil"/>
                <w:right w:val="nil"/>
                <w:between w:val="nil"/>
              </w:pBdr>
              <w:shd w:val="clear" w:color="auto" w:fill="FFFFFF"/>
              <w:ind w:left="-43"/>
              <w:jc w:val="both"/>
              <w:rPr>
                <w:rFonts w:eastAsia="Arial"/>
                <w:sz w:val="18"/>
                <w:szCs w:val="18"/>
                <w:lang w:val="de-DE"/>
              </w:rPr>
            </w:pPr>
            <w:r w:rsidRPr="002E67A6">
              <w:rPr>
                <w:b/>
                <w:bCs/>
                <w:sz w:val="18"/>
                <w:szCs w:val="18"/>
                <w:lang w:val="de-DE"/>
              </w:rPr>
              <w:t>Dauer</w:t>
            </w:r>
            <w:r w:rsidRPr="002E67A6">
              <w:rPr>
                <w:b/>
                <w:sz w:val="18"/>
                <w:szCs w:val="18"/>
                <w:lang w:val="de-DE"/>
              </w:rPr>
              <w:t>:</w:t>
            </w:r>
            <w:r w:rsidRPr="002E67A6">
              <w:rPr>
                <w:sz w:val="18"/>
                <w:szCs w:val="18"/>
                <w:lang w:val="de-DE"/>
              </w:rPr>
              <w:t xml:space="preserve"> Die übermittelten Daten werden für die gesetzlich vorgesehene Dauer aufbewahrt.</w:t>
            </w:r>
          </w:p>
          <w:p w:rsidR="00897DDE" w:rsidRPr="002E67A6" w:rsidRDefault="00897DDE" w:rsidP="004D67C2">
            <w:pPr>
              <w:ind w:left="-43"/>
              <w:jc w:val="both"/>
              <w:rPr>
                <w:sz w:val="18"/>
                <w:szCs w:val="18"/>
                <w:lang w:val="de-DE"/>
              </w:rPr>
            </w:pPr>
            <w:r w:rsidRPr="002E67A6">
              <w:rPr>
                <w:b/>
                <w:bCs/>
                <w:sz w:val="18"/>
                <w:szCs w:val="18"/>
                <w:lang w:val="de-DE"/>
              </w:rPr>
              <w:t>Rechte der betroffenen Person:</w:t>
            </w:r>
            <w:r w:rsidRPr="002E67A6">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1" w:history="1">
              <w:r w:rsidRPr="002E67A6">
                <w:rPr>
                  <w:rStyle w:val="Collegamentoipertestuale"/>
                  <w:color w:val="auto"/>
                  <w:sz w:val="18"/>
                  <w:szCs w:val="18"/>
                  <w:lang w:val="de-DE"/>
                </w:rPr>
                <w:t>http://aov.provinz.bz.it/transparente-verwaltung/zusaetzliche-informationen.asp</w:t>
              </w:r>
            </w:hyperlink>
            <w:r w:rsidRPr="002E67A6">
              <w:rPr>
                <w:sz w:val="18"/>
                <w:szCs w:val="18"/>
                <w:lang w:val="de-DE"/>
              </w:rPr>
              <w:t xml:space="preserve"> zur Verfügung. </w:t>
            </w:r>
          </w:p>
          <w:p w:rsidR="00897DDE" w:rsidRPr="002E67A6" w:rsidRDefault="00897DDE" w:rsidP="004D67C2">
            <w:pPr>
              <w:ind w:left="-43"/>
              <w:jc w:val="both"/>
              <w:rPr>
                <w:sz w:val="18"/>
                <w:szCs w:val="18"/>
                <w:lang w:val="de-DE"/>
              </w:rPr>
            </w:pPr>
            <w:r w:rsidRPr="002E67A6">
              <w:rPr>
                <w:b/>
                <w:bCs/>
                <w:sz w:val="18"/>
                <w:szCs w:val="18"/>
                <w:lang w:val="de-DE"/>
              </w:rPr>
              <w:lastRenderedPageBreak/>
              <w:t>Rechtsbehelfe:</w:t>
            </w:r>
            <w:r w:rsidRPr="002E67A6">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97DDE" w:rsidRPr="007D1E98" w:rsidRDefault="00897DDE" w:rsidP="00897DDE">
      <w:pPr>
        <w:pBdr>
          <w:top w:val="nil"/>
          <w:left w:val="nil"/>
          <w:bottom w:val="nil"/>
          <w:right w:val="nil"/>
          <w:between w:val="nil"/>
        </w:pBdr>
        <w:tabs>
          <w:tab w:val="left" w:pos="959"/>
        </w:tabs>
        <w:jc w:val="both"/>
        <w:rPr>
          <w:rFonts w:eastAsia="Arial"/>
          <w:color w:val="FF0000"/>
          <w:sz w:val="18"/>
          <w:szCs w:val="18"/>
          <w:lang w:val="de-DE"/>
        </w:rPr>
      </w:pPr>
    </w:p>
    <w:p w:rsidR="00897DDE" w:rsidRPr="002E67A6" w:rsidRDefault="00897DDE" w:rsidP="00897DDE">
      <w:pPr>
        <w:pBdr>
          <w:top w:val="nil"/>
          <w:left w:val="nil"/>
          <w:bottom w:val="nil"/>
          <w:right w:val="nil"/>
          <w:between w:val="nil"/>
        </w:pBdr>
        <w:tabs>
          <w:tab w:val="left" w:pos="959"/>
        </w:tabs>
        <w:jc w:val="both"/>
        <w:rPr>
          <w:rFonts w:eastAsia="Arial"/>
          <w:sz w:val="18"/>
          <w:szCs w:val="18"/>
        </w:rPr>
      </w:pPr>
      <w:r w:rsidRPr="002E67A6">
        <w:rPr>
          <w:rFonts w:eastAsia="Arial"/>
          <w:sz w:val="18"/>
          <w:szCs w:val="18"/>
        </w:rPr>
        <w:t>Gelesen, bestätigt und unterzeichnet</w:t>
      </w:r>
    </w:p>
    <w:p w:rsidR="00897DDE" w:rsidRPr="002E67A6"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2E67A6" w:rsidRPr="002E67A6" w:rsidTr="004D67C2">
        <w:tc>
          <w:tcPr>
            <w:tcW w:w="4870" w:type="dxa"/>
          </w:tcPr>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97DDE" w:rsidRPr="002E67A6" w:rsidRDefault="00897DDE" w:rsidP="004D67C2">
            <w:pPr>
              <w:pBdr>
                <w:top w:val="nil"/>
                <w:left w:val="nil"/>
                <w:bottom w:val="nil"/>
                <w:right w:val="nil"/>
                <w:between w:val="nil"/>
              </w:pBdr>
              <w:tabs>
                <w:tab w:val="left" w:pos="959"/>
              </w:tabs>
              <w:jc w:val="center"/>
              <w:rPr>
                <w:rFonts w:eastAsia="Calibri"/>
                <w:sz w:val="18"/>
                <w:szCs w:val="18"/>
                <w:lang w:val="de-DE"/>
              </w:rPr>
            </w:pPr>
            <w:r w:rsidRPr="002E67A6">
              <w:rPr>
                <w:rFonts w:eastAsia="Arial"/>
                <w:sz w:val="18"/>
                <w:szCs w:val="18"/>
                <w:lang w:val="de-DE"/>
              </w:rPr>
              <w:t>Der gesetzliche Vertreter / Prokurist</w:t>
            </w:r>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fldChar w:fldCharType="begin">
                <w:ffData>
                  <w:name w:val="Text33"/>
                  <w:enabled/>
                  <w:calcOnExit w:val="0"/>
                  <w:textInput/>
                </w:ffData>
              </w:fldChar>
            </w:r>
            <w:bookmarkStart w:id="19" w:name="Text33"/>
            <w:r w:rsidRPr="002E67A6">
              <w:rPr>
                <w:rFonts w:eastAsia="Arial"/>
                <w:sz w:val="18"/>
                <w:szCs w:val="18"/>
                <w:lang w:val="de-DE"/>
              </w:rPr>
              <w:instrText xml:space="preserve"> FORMTEXT </w:instrText>
            </w:r>
            <w:r w:rsidRPr="002E67A6">
              <w:rPr>
                <w:rFonts w:eastAsia="Arial"/>
                <w:sz w:val="18"/>
                <w:szCs w:val="18"/>
                <w:lang w:val="de-DE"/>
              </w:rPr>
            </w:r>
            <w:r w:rsidRPr="002E67A6">
              <w:rPr>
                <w:rFonts w:eastAsia="Arial"/>
                <w:sz w:val="18"/>
                <w:szCs w:val="18"/>
                <w:lang w:val="de-DE"/>
              </w:rPr>
              <w:fldChar w:fldCharType="separate"/>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fldChar w:fldCharType="end"/>
            </w:r>
            <w:bookmarkEnd w:id="19"/>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t>(mit digitaler Unterschrift unterzeichnet)</w:t>
            </w:r>
          </w:p>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897DDE" w:rsidRDefault="00897DDE">
      <w:pPr>
        <w:rPr>
          <w:lang w:val="de-DE"/>
        </w:rPr>
      </w:pPr>
      <w:r>
        <w:rPr>
          <w:lang w:val="de-DE"/>
        </w:rPr>
        <w:br w:type="page"/>
      </w:r>
    </w:p>
    <w:p w:rsidR="00584706" w:rsidRDefault="00584706" w:rsidP="00584706">
      <w:pPr>
        <w:spacing w:line="360" w:lineRule="auto"/>
        <w:jc w:val="both"/>
        <w:rPr>
          <w:lang w:val="de-DE"/>
        </w:rPr>
      </w:pPr>
    </w:p>
    <w:p w:rsidR="00A91B17" w:rsidRPr="00584706" w:rsidRDefault="00A91B17" w:rsidP="00584706">
      <w:pPr>
        <w:rPr>
          <w:lang w:val="de-DE"/>
        </w:rPr>
      </w:pPr>
    </w:p>
    <w:sectPr w:rsidR="00A91B17" w:rsidRPr="00584706" w:rsidSect="002578EA">
      <w:headerReference w:type="default" r:id="rId12"/>
      <w:footerReference w:type="default" r:id="rId13"/>
      <w:headerReference w:type="first" r:id="rId14"/>
      <w:footerReference w:type="first" r:id="rId15"/>
      <w:footnotePr>
        <w:numStart w:val="2"/>
      </w:footnotePr>
      <w:endnotePr>
        <w:numFmt w:val="decimal"/>
      </w:endnotePr>
      <w:type w:val="continuous"/>
      <w:pgSz w:w="11906" w:h="16838" w:code="9"/>
      <w:pgMar w:top="1418" w:right="1134" w:bottom="1418" w:left="1134" w:header="567"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67C2" w:rsidRDefault="004D67C2">
      <w:r>
        <w:separator/>
      </w:r>
    </w:p>
  </w:endnote>
  <w:endnote w:type="continuationSeparator" w:id="0">
    <w:p w:rsidR="004D67C2" w:rsidRDefault="004D67C2">
      <w:r>
        <w:continuationSeparator/>
      </w:r>
    </w:p>
  </w:endnote>
  <w:endnote w:id="1">
    <w:p w:rsidR="004D67C2" w:rsidRPr="002E241E" w:rsidRDefault="004D67C2" w:rsidP="00931A4B">
      <w:pPr>
        <w:pStyle w:val="Testonotadichiusura"/>
        <w:ind w:left="284" w:hanging="284"/>
        <w:jc w:val="both"/>
        <w:rPr>
          <w:sz w:val="16"/>
          <w:szCs w:val="16"/>
          <w:lang w:val="de-DE"/>
        </w:rPr>
      </w:pPr>
      <w:r w:rsidRPr="00C4641F">
        <w:rPr>
          <w:rStyle w:val="Rimandonotadichiusura"/>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2">
    <w:p w:rsidR="004D67C2" w:rsidRPr="00606709" w:rsidRDefault="004D67C2" w:rsidP="00931A4B">
      <w:pPr>
        <w:ind w:left="284" w:hanging="284"/>
        <w:jc w:val="both"/>
        <w:rPr>
          <w:rFonts w:cs="Arial"/>
          <w:sz w:val="16"/>
          <w:szCs w:val="16"/>
          <w:lang w:val="de-DE"/>
        </w:rPr>
      </w:pPr>
      <w:r w:rsidRPr="002A3CE5">
        <w:rPr>
          <w:rStyle w:val="Caratterenotadichiusura"/>
          <w:rFonts w:cs="Arial"/>
          <w:sz w:val="16"/>
          <w:szCs w:val="16"/>
        </w:rPr>
        <w:endnoteRef/>
      </w:r>
      <w:r w:rsidRPr="002A3CE5">
        <w:rPr>
          <w:rFonts w:cs="Arial"/>
          <w:sz w:val="16"/>
          <w:szCs w:val="16"/>
          <w:lang w:val="de-DE"/>
        </w:rPr>
        <w:tab/>
        <w:t xml:space="preserve">Bei Einzelunternehmen die Angaben des gesetzlichen Vertreters anführen. Bei Konsortien gemäß Art. </w:t>
      </w:r>
      <w:r>
        <w:rPr>
          <w:rFonts w:cs="Arial"/>
          <w:sz w:val="16"/>
          <w:szCs w:val="16"/>
          <w:lang w:val="de-DE"/>
        </w:rPr>
        <w:t>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b) und c) GvD </w:t>
      </w:r>
      <w:r>
        <w:rPr>
          <w:rFonts w:cs="Arial"/>
          <w:sz w:val="16"/>
          <w:szCs w:val="16"/>
          <w:lang w:val="de-DE"/>
        </w:rPr>
        <w:t>50/2016</w:t>
      </w:r>
      <w:r w:rsidRPr="002A3CE5">
        <w:rPr>
          <w:rFonts w:cs="Arial"/>
          <w:sz w:val="16"/>
          <w:szCs w:val="16"/>
          <w:lang w:val="de-DE"/>
        </w:rPr>
        <w:t xml:space="preserve"> die Angaben des gesetzlichen Vertreters des Konsortiums anführen. Bei Bietergemeinschaften, orden</w:t>
      </w:r>
      <w:r>
        <w:rPr>
          <w:rFonts w:cs="Arial"/>
          <w:sz w:val="16"/>
          <w:szCs w:val="16"/>
          <w:lang w:val="de-DE"/>
        </w:rPr>
        <w:t>tlichen Konsortien gemäß Art. 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w:t>
      </w:r>
      <w:r>
        <w:rPr>
          <w:rFonts w:cs="Arial"/>
          <w:sz w:val="16"/>
          <w:szCs w:val="16"/>
          <w:lang w:val="de-DE"/>
        </w:rPr>
        <w:t>e</w:t>
      </w:r>
      <w:r w:rsidRPr="002A3CE5">
        <w:rPr>
          <w:rFonts w:cs="Arial"/>
          <w:sz w:val="16"/>
          <w:szCs w:val="16"/>
          <w:lang w:val="de-DE"/>
        </w:rPr>
        <w:t xml:space="preserve">) GvD Nr. </w:t>
      </w:r>
      <w:r>
        <w:rPr>
          <w:rFonts w:cs="Arial"/>
          <w:sz w:val="16"/>
          <w:szCs w:val="16"/>
          <w:lang w:val="de-DE"/>
        </w:rPr>
        <w:t>50/2016</w:t>
      </w:r>
      <w:r w:rsidRPr="002A3CE5">
        <w:rPr>
          <w:rFonts w:cs="Arial"/>
          <w:sz w:val="16"/>
          <w:szCs w:val="16"/>
          <w:lang w:val="de-DE"/>
        </w:rPr>
        <w:t xml:space="preserve">, EWIV und Unternehmensnetzwerken die Angaben des gesetzlichen Vertreters </w:t>
      </w:r>
      <w:r w:rsidRPr="00606709">
        <w:rPr>
          <w:rFonts w:cs="Arial"/>
          <w:sz w:val="16"/>
          <w:szCs w:val="16"/>
          <w:lang w:val="de-DE"/>
        </w:rPr>
        <w:t>des federführenden Unternehmens anführen.</w:t>
      </w:r>
    </w:p>
  </w:endnote>
  <w:endnote w:id="3">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4">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Bietergemeinschaft aufweist, ist jedes Mitgliedsunternehmen verpflichtet, die Erklärungen gemäß Vordruck A1-bis abzugeben.</w:t>
      </w:r>
    </w:p>
  </w:endnote>
  <w:endnote w:id="5">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w:t>
      </w:r>
      <w:r>
        <w:rPr>
          <w:sz w:val="16"/>
          <w:szCs w:val="16"/>
          <w:lang w:val="de-DE"/>
        </w:rPr>
        <w:t>schaftsteilnehmer die Form eines</w:t>
      </w:r>
      <w:r w:rsidRPr="00606709">
        <w:rPr>
          <w:sz w:val="16"/>
          <w:szCs w:val="16"/>
          <w:lang w:val="de-DE"/>
        </w:rPr>
        <w:t xml:space="preserve"> Unternehmensnetzwerks aufweist, ist jedes Mitgliedsunternehmen verpflichtet, die Erklärungen gemäß Vordruck A1-bis abzugeben.</w:t>
      </w:r>
    </w:p>
  </w:endnote>
  <w:endnote w:id="6">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EWIV aufweist, ist jedes Mitgliedsunternehmen verpflichtet, die Erklärungen gemäß Vordruck A1-bis abzugeben.</w:t>
      </w:r>
    </w:p>
  </w:endnote>
  <w:endnote w:id="7">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Die vollständigen Angaben eines jeden Unternehmens gemäß Art. 45, Abs. 2, Bst.</w:t>
      </w:r>
      <w:r>
        <w:rPr>
          <w:sz w:val="16"/>
          <w:szCs w:val="16"/>
          <w:lang w:val="de-DE"/>
        </w:rPr>
        <w:t xml:space="preserve"> b) und c) des GVD Nr. 50/2016 </w:t>
      </w:r>
      <w:r w:rsidRPr="00606709">
        <w:rPr>
          <w:sz w:val="16"/>
          <w:szCs w:val="16"/>
          <w:lang w:val="de-DE"/>
        </w:rPr>
        <w:t>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8">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9">
    <w:p w:rsidR="004D67C2" w:rsidRPr="002A3CE5" w:rsidRDefault="004D67C2" w:rsidP="00931A4B">
      <w:pPr>
        <w:pStyle w:val="Testonotadichiusura"/>
        <w:ind w:left="284" w:hanging="284"/>
        <w:jc w:val="both"/>
        <w:rPr>
          <w:sz w:val="16"/>
          <w:szCs w:val="16"/>
          <w:lang w:val="de-DE"/>
        </w:rPr>
      </w:pPr>
      <w:r w:rsidRPr="002A3CE5">
        <w:rPr>
          <w:rStyle w:val="Caratterenotadichiusura"/>
          <w:rFonts w:cs="Arial"/>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ist der Wirtschaftsteilnehmer insgesamt zu verstehen. Handelt es sich bei der Erklärung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0">
    <w:p w:rsidR="004D67C2" w:rsidRPr="002A3CE5" w:rsidRDefault="004D67C2" w:rsidP="00931A4B">
      <w:pPr>
        <w:ind w:left="284" w:hanging="284"/>
        <w:jc w:val="both"/>
        <w:rPr>
          <w:rFonts w:cs="Arial"/>
          <w:sz w:val="16"/>
          <w:szCs w:val="16"/>
          <w:lang w:val="de-DE"/>
        </w:rPr>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1">
    <w:p w:rsidR="004D67C2" w:rsidRPr="00AB189C" w:rsidRDefault="004D67C2" w:rsidP="002E2DEE">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4D67C2" w:rsidRPr="00AB189C" w:rsidRDefault="004D67C2" w:rsidP="002E2DEE">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4D67C2" w:rsidRPr="00AB189C" w:rsidRDefault="004D67C2" w:rsidP="002E2DEE">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4D67C2" w:rsidRPr="00AB189C" w:rsidRDefault="004D67C2" w:rsidP="002E2DEE">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2">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3">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4">
    <w:p w:rsidR="004D67C2" w:rsidRPr="00113D5E" w:rsidRDefault="004D67C2" w:rsidP="00D20CDC">
      <w:pPr>
        <w:ind w:left="284" w:hanging="284"/>
        <w:jc w:val="both"/>
        <w:rPr>
          <w:rFonts w:cs="Arial"/>
          <w:sz w:val="16"/>
          <w:szCs w:val="16"/>
          <w:lang w:val="de-DE"/>
        </w:rPr>
      </w:pPr>
      <w:r w:rsidRPr="00113D5E">
        <w:rPr>
          <w:rStyle w:val="Rimandonotadichiusura"/>
          <w:rFonts w:cs="Arial"/>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5">
    <w:p w:rsidR="004D67C2" w:rsidRPr="00D05AF0" w:rsidRDefault="004D67C2" w:rsidP="00577F2E">
      <w:pPr>
        <w:pStyle w:val="Testonotadichiusura"/>
        <w:ind w:left="284" w:hanging="284"/>
        <w:jc w:val="both"/>
        <w:rPr>
          <w:sz w:val="16"/>
          <w:szCs w:val="16"/>
          <w:lang w:val="de-DE"/>
        </w:rPr>
      </w:pPr>
      <w:r w:rsidRPr="00DF0C4B">
        <w:rPr>
          <w:rStyle w:val="Rimandonotadichiusura"/>
          <w:sz w:val="16"/>
          <w:szCs w:val="16"/>
          <w:lang w:val="de-DE"/>
        </w:rPr>
        <w:endnoteRef/>
      </w:r>
      <w:r>
        <w:rPr>
          <w:sz w:val="16"/>
          <w:szCs w:val="16"/>
          <w:lang w:val="de-DE"/>
        </w:rPr>
        <w:tab/>
        <w:t>Vom 01.09.2021</w:t>
      </w:r>
      <w:r w:rsidRPr="00DF0C4B">
        <w:rPr>
          <w:sz w:val="16"/>
          <w:szCs w:val="16"/>
          <w:lang w:val="de-DE"/>
        </w:rPr>
        <w:t xml:space="preserve"> an wird Art. 110 GvD Nr. 50/2016 gemäß Art. 372 Abs. 1 GvD Nr. 14/2019 geändert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Default="004D67C2">
    <w:pPr>
      <w:pStyle w:val="Pidipagina"/>
      <w:tabs>
        <w:tab w:val="clear" w:pos="4536"/>
        <w:tab w:val="clear" w:pos="9072"/>
      </w:tabs>
      <w:spacing w:line="20" w:lineRule="exact"/>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Pr="00AB33B2" w:rsidRDefault="004D67C2">
    <w:pPr>
      <w:rPr>
        <w:sz w:val="4"/>
        <w:szCs w:val="4"/>
      </w:rPr>
    </w:pPr>
  </w:p>
  <w:tbl>
    <w:tblPr>
      <w:tblW w:w="11340" w:type="dxa"/>
      <w:tblInd w:w="-851" w:type="dxa"/>
      <w:tblBorders>
        <w:top w:val="single" w:sz="2" w:space="0" w:color="auto"/>
      </w:tblBorders>
      <w:tblLayout w:type="fixed"/>
      <w:tblCellMar>
        <w:left w:w="0" w:type="dxa"/>
        <w:right w:w="0" w:type="dxa"/>
      </w:tblCellMar>
      <w:tblLook w:val="04A0" w:firstRow="1" w:lastRow="0" w:firstColumn="1" w:lastColumn="0" w:noHBand="0" w:noVBand="1"/>
    </w:tblPr>
    <w:tblGrid>
      <w:gridCol w:w="4989"/>
      <w:gridCol w:w="227"/>
      <w:gridCol w:w="907"/>
      <w:gridCol w:w="227"/>
      <w:gridCol w:w="4990"/>
    </w:tblGrid>
    <w:tr w:rsidR="004D67C2" w:rsidRPr="00CE3C0E" w:rsidTr="00770439">
      <w:trPr>
        <w:cantSplit/>
      </w:trPr>
      <w:tc>
        <w:tcPr>
          <w:tcW w:w="4989" w:type="dxa"/>
          <w:tcBorders>
            <w:top w:val="single" w:sz="2" w:space="0" w:color="auto"/>
            <w:left w:val="nil"/>
            <w:bottom w:val="nil"/>
            <w:right w:val="nil"/>
          </w:tcBorders>
          <w:hideMark/>
        </w:tcPr>
        <w:p w:rsidR="004D67C2" w:rsidRPr="002E67A6" w:rsidRDefault="004D67C2" w:rsidP="00AB33B2">
          <w:pPr>
            <w:spacing w:before="80" w:line="180" w:lineRule="exact"/>
            <w:jc w:val="right"/>
            <w:rPr>
              <w:sz w:val="16"/>
            </w:rPr>
          </w:pPr>
          <w:r w:rsidRPr="002E67A6">
            <w:rPr>
              <w:sz w:val="16"/>
            </w:rPr>
            <w:t xml:space="preserve">Südtiroler Straße 50 </w:t>
          </w:r>
          <w:r w:rsidRPr="002E67A6">
            <w:rPr>
              <w:rFonts w:ascii="Wingdings" w:hAnsi="Wingdings"/>
              <w:sz w:val="14"/>
            </w:rPr>
            <w:t></w:t>
          </w:r>
          <w:r w:rsidRPr="002E67A6">
            <w:rPr>
              <w:sz w:val="16"/>
            </w:rPr>
            <w:t xml:space="preserve"> 39100 Bozen</w:t>
          </w:r>
        </w:p>
        <w:p w:rsidR="004D67C2" w:rsidRPr="002E67A6" w:rsidRDefault="004D67C2" w:rsidP="00AB33B2">
          <w:pPr>
            <w:spacing w:line="180" w:lineRule="exact"/>
            <w:jc w:val="right"/>
            <w:rPr>
              <w:sz w:val="16"/>
              <w:szCs w:val="16"/>
            </w:rPr>
          </w:pPr>
          <w:r w:rsidRPr="002E67A6">
            <w:rPr>
              <w:sz w:val="16"/>
            </w:rPr>
            <w:t xml:space="preserve">Tel. </w:t>
          </w:r>
          <w:r w:rsidRPr="002E67A6">
            <w:rPr>
              <w:sz w:val="16"/>
              <w:szCs w:val="16"/>
            </w:rPr>
            <w:t xml:space="preserve">0471 41 40 10 </w:t>
          </w:r>
          <w:r w:rsidRPr="002E67A6">
            <w:rPr>
              <w:rFonts w:ascii="Wingdings" w:hAnsi="Wingdings"/>
              <w:sz w:val="16"/>
              <w:szCs w:val="16"/>
            </w:rPr>
            <w:t></w:t>
          </w:r>
          <w:r w:rsidRPr="002E67A6">
            <w:rPr>
              <w:sz w:val="16"/>
              <w:szCs w:val="16"/>
            </w:rPr>
            <w:t xml:space="preserve"> Fax 0471 41 40 09</w:t>
          </w:r>
        </w:p>
        <w:p w:rsidR="004D67C2" w:rsidRPr="002E67A6" w:rsidRDefault="00B87F2C" w:rsidP="00AB33B2">
          <w:pPr>
            <w:spacing w:line="180" w:lineRule="exact"/>
            <w:jc w:val="right"/>
            <w:rPr>
              <w:sz w:val="16"/>
              <w:szCs w:val="16"/>
            </w:rPr>
          </w:pPr>
          <w:hyperlink r:id="rId1" w:history="1">
            <w:r w:rsidR="004D67C2" w:rsidRPr="002E67A6">
              <w:rPr>
                <w:sz w:val="16"/>
                <w:szCs w:val="16"/>
              </w:rPr>
              <w:t>http://aov.provinz.bz.it</w:t>
            </w:r>
            <w:r w:rsidR="004D67C2" w:rsidRPr="002E67A6">
              <w:rPr>
                <w:rStyle w:val="Collegamentoipertestuale"/>
                <w:color w:val="auto"/>
                <w:sz w:val="16"/>
                <w:szCs w:val="16"/>
              </w:rPr>
              <w:t>/</w:t>
            </w:r>
          </w:hyperlink>
        </w:p>
        <w:p w:rsidR="004D67C2" w:rsidRPr="002E67A6" w:rsidRDefault="004D67C2" w:rsidP="00AB33B2">
          <w:pPr>
            <w:spacing w:line="180" w:lineRule="exact"/>
            <w:jc w:val="right"/>
            <w:rPr>
              <w:sz w:val="16"/>
              <w:szCs w:val="16"/>
            </w:rPr>
          </w:pPr>
          <w:r w:rsidRPr="002E67A6">
            <w:rPr>
              <w:sz w:val="16"/>
              <w:szCs w:val="16"/>
            </w:rPr>
            <w:t>aov-acp.servicesupply@pec.prov.bz.it</w:t>
          </w:r>
        </w:p>
        <w:p w:rsidR="004D67C2" w:rsidRPr="002E67A6" w:rsidRDefault="004D67C2" w:rsidP="00AB33B2">
          <w:pPr>
            <w:spacing w:line="180" w:lineRule="exact"/>
            <w:jc w:val="right"/>
            <w:rPr>
              <w:sz w:val="16"/>
            </w:rPr>
          </w:pPr>
          <w:r w:rsidRPr="002E67A6">
            <w:rPr>
              <w:sz w:val="16"/>
              <w:szCs w:val="16"/>
            </w:rPr>
            <w:t>aov.dienst-lieferung@provinz.bz</w:t>
          </w:r>
          <w:r w:rsidRPr="002E67A6">
            <w:rPr>
              <w:sz w:val="16"/>
            </w:rPr>
            <w:t>.it</w:t>
          </w:r>
        </w:p>
        <w:p w:rsidR="004D67C2" w:rsidRPr="002E67A6" w:rsidRDefault="004D67C2" w:rsidP="00AB33B2">
          <w:pPr>
            <w:spacing w:line="180" w:lineRule="exact"/>
            <w:jc w:val="right"/>
            <w:rPr>
              <w:sz w:val="16"/>
              <w:lang w:val="de-DE"/>
            </w:rPr>
          </w:pPr>
          <w:r w:rsidRPr="002E67A6">
            <w:rPr>
              <w:sz w:val="16"/>
            </w:rPr>
            <w:t>Steuernr./Mwst.Nr. 94116410211</w:t>
          </w: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907" w:type="dxa"/>
          <w:tcBorders>
            <w:top w:val="single" w:sz="2" w:space="0" w:color="auto"/>
            <w:left w:val="nil"/>
            <w:bottom w:val="nil"/>
            <w:right w:val="nil"/>
          </w:tcBorders>
          <w:vAlign w:val="center"/>
        </w:tcPr>
        <w:p w:rsidR="004D67C2" w:rsidRPr="002E67A6" w:rsidRDefault="004D67C2" w:rsidP="00AB33B2">
          <w:pPr>
            <w:rPr>
              <w:lang w:val="de-DE"/>
            </w:rPr>
          </w:pP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4990" w:type="dxa"/>
          <w:tcBorders>
            <w:top w:val="single" w:sz="2" w:space="0" w:color="auto"/>
            <w:left w:val="nil"/>
            <w:bottom w:val="nil"/>
            <w:right w:val="nil"/>
          </w:tcBorders>
          <w:hideMark/>
        </w:tcPr>
        <w:p w:rsidR="004D67C2" w:rsidRPr="002E67A6" w:rsidRDefault="004D67C2" w:rsidP="00AB33B2">
          <w:pPr>
            <w:spacing w:before="80" w:line="180" w:lineRule="exact"/>
            <w:rPr>
              <w:sz w:val="16"/>
              <w:lang w:val="it-IT"/>
            </w:rPr>
          </w:pPr>
          <w:r w:rsidRPr="002E67A6">
            <w:rPr>
              <w:sz w:val="16"/>
              <w:lang w:val="it-IT"/>
            </w:rPr>
            <w:t xml:space="preserve">via Alto Adige 50 </w:t>
          </w:r>
          <w:r w:rsidRPr="002E67A6">
            <w:rPr>
              <w:rFonts w:ascii="Wingdings" w:hAnsi="Wingdings"/>
              <w:sz w:val="14"/>
            </w:rPr>
            <w:t></w:t>
          </w:r>
          <w:r w:rsidRPr="002E67A6">
            <w:rPr>
              <w:sz w:val="16"/>
              <w:lang w:val="it-IT"/>
            </w:rPr>
            <w:t xml:space="preserve"> 39100 Bolzano</w:t>
          </w:r>
        </w:p>
        <w:p w:rsidR="004D67C2" w:rsidRPr="002E67A6" w:rsidRDefault="004D67C2" w:rsidP="00AB33B2">
          <w:pPr>
            <w:spacing w:line="180" w:lineRule="exact"/>
            <w:rPr>
              <w:sz w:val="16"/>
              <w:lang w:val="it-IT"/>
            </w:rPr>
          </w:pPr>
          <w:r w:rsidRPr="002E67A6">
            <w:rPr>
              <w:sz w:val="16"/>
              <w:lang w:val="it-IT"/>
            </w:rPr>
            <w:t xml:space="preserve">Tel. 0471 41 40 10 </w:t>
          </w:r>
          <w:r w:rsidRPr="002E67A6">
            <w:rPr>
              <w:rFonts w:ascii="Wingdings" w:hAnsi="Wingdings"/>
              <w:sz w:val="14"/>
            </w:rPr>
            <w:t></w:t>
          </w:r>
          <w:r w:rsidRPr="002E67A6">
            <w:rPr>
              <w:sz w:val="16"/>
              <w:lang w:val="it-IT"/>
            </w:rPr>
            <w:t xml:space="preserve"> Fax 0471 41 40 09</w:t>
          </w:r>
        </w:p>
        <w:p w:rsidR="004D67C2" w:rsidRPr="002E67A6" w:rsidRDefault="00B87F2C" w:rsidP="00AB33B2">
          <w:pPr>
            <w:spacing w:line="180" w:lineRule="exact"/>
            <w:rPr>
              <w:sz w:val="16"/>
              <w:lang w:val="it-IT"/>
            </w:rPr>
          </w:pPr>
          <w:hyperlink r:id="rId2" w:history="1">
            <w:r w:rsidR="004D67C2" w:rsidRPr="002E67A6">
              <w:rPr>
                <w:rStyle w:val="Collegamentoipertestuale"/>
                <w:color w:val="auto"/>
                <w:sz w:val="16"/>
                <w:u w:val="none"/>
                <w:lang w:val="it-IT"/>
              </w:rPr>
              <w:t>http://acp.provincia.bz.it/</w:t>
            </w:r>
          </w:hyperlink>
        </w:p>
        <w:p w:rsidR="004D67C2" w:rsidRPr="002E67A6" w:rsidRDefault="004D67C2" w:rsidP="00AB33B2">
          <w:pPr>
            <w:spacing w:line="180" w:lineRule="exact"/>
            <w:rPr>
              <w:sz w:val="16"/>
              <w:lang w:val="it-IT"/>
            </w:rPr>
          </w:pPr>
          <w:r w:rsidRPr="002E67A6">
            <w:rPr>
              <w:sz w:val="16"/>
              <w:lang w:val="it-IT"/>
            </w:rPr>
            <w:t>aov-acp.servicesupply@pec.prov.bz.it</w:t>
          </w:r>
        </w:p>
        <w:p w:rsidR="004D67C2" w:rsidRPr="002E67A6" w:rsidRDefault="004D67C2" w:rsidP="00AB33B2">
          <w:pPr>
            <w:spacing w:line="180" w:lineRule="exact"/>
            <w:rPr>
              <w:sz w:val="16"/>
              <w:lang w:val="it-IT"/>
            </w:rPr>
          </w:pPr>
          <w:r w:rsidRPr="002E67A6">
            <w:rPr>
              <w:sz w:val="16"/>
              <w:lang w:val="it-IT"/>
            </w:rPr>
            <w:t>acp.serv-forniture@provincia.bz.it</w:t>
          </w:r>
        </w:p>
        <w:p w:rsidR="004D67C2" w:rsidRPr="002E67A6" w:rsidRDefault="004D67C2" w:rsidP="00AB33B2">
          <w:pPr>
            <w:spacing w:line="180" w:lineRule="exact"/>
            <w:rPr>
              <w:sz w:val="16"/>
              <w:lang w:val="it-IT"/>
            </w:rPr>
          </w:pPr>
          <w:r w:rsidRPr="002E67A6">
            <w:rPr>
              <w:sz w:val="16"/>
              <w:lang w:val="it-IT"/>
            </w:rPr>
            <w:t>Codice fiscale/Partita Iva 94116410211</w:t>
          </w:r>
        </w:p>
      </w:tc>
    </w:tr>
  </w:tbl>
  <w:p w:rsidR="004D67C2" w:rsidRDefault="004D67C2">
    <w:pPr>
      <w:pStyle w:val="Pidipagina"/>
      <w:tabs>
        <w:tab w:val="clear" w:pos="4536"/>
        <w:tab w:val="clear" w:pos="9072"/>
      </w:tabs>
      <w:spacing w:line="20" w:lineRule="exac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67C2" w:rsidRDefault="004D67C2">
      <w:r>
        <w:separator/>
      </w:r>
    </w:p>
  </w:footnote>
  <w:footnote w:type="continuationSeparator" w:id="0">
    <w:p w:rsidR="004D67C2" w:rsidRDefault="004D6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4D67C2" w:rsidRPr="00156E06">
      <w:trPr>
        <w:cantSplit/>
        <w:trHeight w:val="460"/>
      </w:trPr>
      <w:tc>
        <w:tcPr>
          <w:tcW w:w="5245" w:type="dxa"/>
        </w:tcPr>
        <w:p w:rsidR="004D67C2" w:rsidRPr="002E67A6" w:rsidRDefault="004D67C2">
          <w:pPr>
            <w:spacing w:before="220" w:after="60"/>
            <w:jc w:val="right"/>
            <w:rPr>
              <w:spacing w:val="2"/>
              <w:sz w:val="15"/>
            </w:rPr>
          </w:pPr>
          <w:r w:rsidRPr="002E67A6">
            <w:rPr>
              <w:spacing w:val="2"/>
              <w:sz w:val="15"/>
            </w:rPr>
            <w:t>AUTONOME PROVINZ BOZEN - SÜDTIROL</w:t>
          </w:r>
        </w:p>
      </w:tc>
      <w:tc>
        <w:tcPr>
          <w:tcW w:w="851" w:type="dxa"/>
          <w:vMerge w:val="restart"/>
        </w:tcPr>
        <w:p w:rsidR="004D67C2" w:rsidRPr="002E67A6" w:rsidRDefault="004D67C2">
          <w:pPr>
            <w:jc w:val="center"/>
            <w:rPr>
              <w:sz w:val="15"/>
            </w:rPr>
          </w:pPr>
          <w:r w:rsidRPr="002E67A6">
            <w:rPr>
              <w:lang w:val="de-DE" w:eastAsia="de-DE"/>
            </w:rPr>
            <w:drawing>
              <wp:inline distT="0" distB="0" distL="0" distR="0" wp14:anchorId="5A53B65C" wp14:editId="70A1F6E5">
                <wp:extent cx="285750" cy="371475"/>
                <wp:effectExtent l="0" t="0" r="0" b="0"/>
                <wp:docPr id="2" name="Bild 2"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71475"/>
                        </a:xfrm>
                        <a:prstGeom prst="rect">
                          <a:avLst/>
                        </a:prstGeom>
                        <a:noFill/>
                        <a:ln>
                          <a:noFill/>
                        </a:ln>
                      </pic:spPr>
                    </pic:pic>
                  </a:graphicData>
                </a:graphic>
              </wp:inline>
            </w:drawing>
          </w:r>
        </w:p>
      </w:tc>
      <w:tc>
        <w:tcPr>
          <w:tcW w:w="5245" w:type="dxa"/>
        </w:tcPr>
        <w:p w:rsidR="004D67C2" w:rsidRPr="002E67A6" w:rsidRDefault="004D67C2">
          <w:pPr>
            <w:pStyle w:val="Intestazione"/>
            <w:tabs>
              <w:tab w:val="clear" w:pos="4536"/>
              <w:tab w:val="clear" w:pos="9072"/>
            </w:tabs>
            <w:spacing w:before="220" w:after="60"/>
            <w:rPr>
              <w:spacing w:val="-2"/>
              <w:sz w:val="15"/>
              <w:lang w:val="it-IT"/>
            </w:rPr>
          </w:pPr>
          <w:r w:rsidRPr="002E67A6">
            <w:rPr>
              <w:spacing w:val="-2"/>
              <w:sz w:val="15"/>
              <w:lang w:val="it-IT"/>
            </w:rPr>
            <w:t>PROVINCIA AUTONOMA DI BOLZANO - ALTO ADIGE</w:t>
          </w:r>
        </w:p>
      </w:tc>
    </w:tr>
    <w:tr w:rsidR="004D67C2" w:rsidRPr="00B80BC4">
      <w:trPr>
        <w:cantSplit/>
      </w:trPr>
      <w:tc>
        <w:tcPr>
          <w:tcW w:w="5245" w:type="dxa"/>
          <w:tcBorders>
            <w:top w:val="single" w:sz="2" w:space="0" w:color="auto"/>
          </w:tcBorders>
        </w:tcPr>
        <w:p w:rsidR="004D67C2" w:rsidRPr="002E67A6" w:rsidRDefault="004D67C2">
          <w:pPr>
            <w:spacing w:before="80" w:line="180" w:lineRule="exact"/>
            <w:jc w:val="right"/>
            <w:rPr>
              <w:sz w:val="16"/>
              <w:lang w:val="it-IT"/>
            </w:rPr>
          </w:pPr>
        </w:p>
      </w:tc>
      <w:tc>
        <w:tcPr>
          <w:tcW w:w="851" w:type="dxa"/>
          <w:vMerge/>
        </w:tcPr>
        <w:p w:rsidR="004D67C2" w:rsidRPr="002E67A6" w:rsidRDefault="004D67C2">
          <w:pPr>
            <w:spacing w:line="180" w:lineRule="exact"/>
            <w:jc w:val="center"/>
            <w:rPr>
              <w:sz w:val="16"/>
              <w:lang w:val="it-IT"/>
            </w:rPr>
          </w:pPr>
        </w:p>
      </w:tc>
      <w:tc>
        <w:tcPr>
          <w:tcW w:w="5245" w:type="dxa"/>
          <w:tcBorders>
            <w:top w:val="single" w:sz="2" w:space="0" w:color="auto"/>
          </w:tcBorders>
        </w:tcPr>
        <w:p w:rsidR="004D67C2" w:rsidRPr="002E67A6" w:rsidRDefault="004D67C2">
          <w:pPr>
            <w:spacing w:before="80" w:line="180" w:lineRule="exact"/>
            <w:ind w:right="856"/>
            <w:jc w:val="right"/>
            <w:rPr>
              <w:sz w:val="16"/>
            </w:rPr>
          </w:pPr>
          <w:r w:rsidRPr="002E67A6">
            <w:rPr>
              <w:rStyle w:val="Numeropagina"/>
              <w:sz w:val="16"/>
            </w:rPr>
            <w:t>Seite /</w:t>
          </w:r>
          <w:r w:rsidRPr="002E67A6">
            <w:rPr>
              <w:sz w:val="16"/>
            </w:rPr>
            <w:t xml:space="preserve"> </w:t>
          </w:r>
          <w:r w:rsidRPr="002E67A6">
            <w:rPr>
              <w:rStyle w:val="Numeropagina"/>
              <w:sz w:val="16"/>
            </w:rPr>
            <w:t xml:space="preserve">Pag. </w:t>
          </w:r>
          <w:r w:rsidRPr="002E67A6">
            <w:rPr>
              <w:rStyle w:val="Numeropagina"/>
              <w:sz w:val="16"/>
            </w:rPr>
            <w:fldChar w:fldCharType="begin"/>
          </w:r>
          <w:r w:rsidRPr="002E67A6">
            <w:rPr>
              <w:rStyle w:val="Numeropagina"/>
              <w:sz w:val="16"/>
            </w:rPr>
            <w:instrText xml:space="preserve"> PAGE </w:instrText>
          </w:r>
          <w:r w:rsidRPr="002E67A6">
            <w:rPr>
              <w:rStyle w:val="Numeropagina"/>
              <w:sz w:val="16"/>
            </w:rPr>
            <w:fldChar w:fldCharType="separate"/>
          </w:r>
          <w:r w:rsidRPr="002E67A6">
            <w:rPr>
              <w:rStyle w:val="Numeropagina"/>
              <w:sz w:val="16"/>
            </w:rPr>
            <w:t>14</w:t>
          </w:r>
          <w:r w:rsidRPr="002E67A6">
            <w:rPr>
              <w:rStyle w:val="Numeropagina"/>
              <w:sz w:val="16"/>
            </w:rPr>
            <w:fldChar w:fldCharType="end"/>
          </w:r>
        </w:p>
      </w:tc>
    </w:tr>
  </w:tbl>
  <w:p w:rsidR="004D67C2" w:rsidRDefault="004D67C2">
    <w:pPr>
      <w:pStyle w:val="Intestazione"/>
      <w:tabs>
        <w:tab w:val="clear" w:pos="4536"/>
        <w:tab w:val="clear" w:pos="9072"/>
      </w:tabs>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4D67C2" w:rsidRPr="00156E06" w:rsidTr="00F33A79">
      <w:trPr>
        <w:cantSplit/>
        <w:trHeight w:val="460"/>
      </w:trPr>
      <w:tc>
        <w:tcPr>
          <w:tcW w:w="4990" w:type="dxa"/>
        </w:tcPr>
        <w:p w:rsidR="004D67C2" w:rsidRPr="002E67A6" w:rsidRDefault="004D67C2" w:rsidP="00F33A79">
          <w:pPr>
            <w:pStyle w:val="NameNachname"/>
            <w:spacing w:before="200" w:after="40" w:line="240" w:lineRule="auto"/>
            <w:rPr>
              <w:noProof/>
              <w:spacing w:val="2"/>
            </w:rPr>
          </w:pPr>
          <w:r w:rsidRPr="002E67A6">
            <w:rPr>
              <w:noProof/>
              <w:spacing w:val="2"/>
            </w:rPr>
            <w:t>AUTONOME PROVINZ BOZEN - SÜDTIROL</w:t>
          </w:r>
        </w:p>
      </w:tc>
      <w:tc>
        <w:tcPr>
          <w:tcW w:w="1361" w:type="dxa"/>
          <w:vMerge w:val="restart"/>
        </w:tcPr>
        <w:p w:rsidR="004D67C2" w:rsidRPr="002E67A6" w:rsidRDefault="004D67C2" w:rsidP="00F33A79">
          <w:pPr>
            <w:jc w:val="center"/>
          </w:pPr>
          <w:r w:rsidRPr="002E67A6">
            <w:rPr>
              <w:lang w:val="de-DE" w:eastAsia="de-DE"/>
            </w:rPr>
            <w:drawing>
              <wp:inline distT="0" distB="0" distL="0" distR="0" wp14:anchorId="5887BCFD" wp14:editId="6CB81553">
                <wp:extent cx="571500" cy="742950"/>
                <wp:effectExtent l="0" t="0" r="0" b="0"/>
                <wp:docPr id="1" name="Bild 1"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tc>
      <w:tc>
        <w:tcPr>
          <w:tcW w:w="4990" w:type="dxa"/>
        </w:tcPr>
        <w:p w:rsidR="004D67C2" w:rsidRPr="002E67A6" w:rsidRDefault="004D67C2" w:rsidP="00F33A79">
          <w:pPr>
            <w:pStyle w:val="Intestazione"/>
            <w:tabs>
              <w:tab w:val="clear" w:pos="4536"/>
              <w:tab w:val="clear" w:pos="9072"/>
            </w:tabs>
            <w:spacing w:before="200" w:after="40"/>
            <w:rPr>
              <w:spacing w:val="-2"/>
              <w:lang w:val="it-IT"/>
            </w:rPr>
          </w:pPr>
          <w:r w:rsidRPr="002E67A6">
            <w:rPr>
              <w:spacing w:val="-2"/>
              <w:lang w:val="it-IT"/>
            </w:rPr>
            <w:t>PROVINCIA AUTONOMA DI BOLZANO - ALTO ADIGE</w:t>
          </w:r>
        </w:p>
      </w:tc>
    </w:tr>
    <w:tr w:rsidR="004D67C2" w:rsidRPr="00156E06" w:rsidTr="00F33A79">
      <w:trPr>
        <w:cantSplit/>
        <w:trHeight w:hRule="exact" w:val="1248"/>
      </w:trPr>
      <w:tc>
        <w:tcPr>
          <w:tcW w:w="4990" w:type="dxa"/>
          <w:tcBorders>
            <w:top w:val="single" w:sz="2" w:space="0" w:color="auto"/>
          </w:tcBorders>
        </w:tcPr>
        <w:p w:rsidR="004D67C2" w:rsidRPr="002E67A6" w:rsidRDefault="004D67C2" w:rsidP="00F33A79">
          <w:pPr>
            <w:spacing w:before="70" w:line="200" w:lineRule="exact"/>
            <w:jc w:val="right"/>
            <w:rPr>
              <w:b/>
              <w:sz w:val="18"/>
              <w:lang w:val="de-DE"/>
            </w:rPr>
          </w:pPr>
          <w:r w:rsidRPr="002E67A6">
            <w:rPr>
              <w:b/>
              <w:sz w:val="18"/>
              <w:lang w:val="de-DE"/>
            </w:rPr>
            <w:t>AOV - Agentur für die Verfahren und die Aufsicht im Bereich öffentliche Bau-, Dienstleistungs- und Lieferaufträge</w:t>
          </w:r>
        </w:p>
        <w:p w:rsidR="004D67C2" w:rsidRPr="002E67A6" w:rsidRDefault="004D67C2" w:rsidP="00F33A79">
          <w:pPr>
            <w:spacing w:before="70" w:line="200" w:lineRule="exact"/>
            <w:jc w:val="right"/>
            <w:rPr>
              <w:sz w:val="18"/>
              <w:lang w:val="de-DE"/>
            </w:rPr>
          </w:pPr>
          <w:r w:rsidRPr="002E67A6">
            <w:rPr>
              <w:sz w:val="18"/>
              <w:lang w:val="de-DE"/>
            </w:rPr>
            <w:t>EVS DL - Einheitliche Vergabestelle Dienstleistungen und Lieferungen</w:t>
          </w:r>
        </w:p>
        <w:p w:rsidR="004D67C2" w:rsidRPr="002E67A6" w:rsidRDefault="004D67C2" w:rsidP="00F33A79">
          <w:pPr>
            <w:spacing w:before="60" w:line="200" w:lineRule="exact"/>
            <w:jc w:val="right"/>
            <w:rPr>
              <w:b/>
              <w:sz w:val="18"/>
              <w:lang w:val="de-DE"/>
            </w:rPr>
          </w:pPr>
        </w:p>
      </w:tc>
      <w:tc>
        <w:tcPr>
          <w:tcW w:w="1361" w:type="dxa"/>
          <w:vMerge/>
        </w:tcPr>
        <w:p w:rsidR="004D67C2" w:rsidRPr="002E67A6" w:rsidRDefault="004D67C2" w:rsidP="00F33A79">
          <w:pPr>
            <w:jc w:val="center"/>
            <w:rPr>
              <w:sz w:val="17"/>
              <w:lang w:val="de-DE"/>
            </w:rPr>
          </w:pPr>
        </w:p>
      </w:tc>
      <w:tc>
        <w:tcPr>
          <w:tcW w:w="4990" w:type="dxa"/>
          <w:tcBorders>
            <w:top w:val="single" w:sz="2" w:space="0" w:color="auto"/>
          </w:tcBorders>
        </w:tcPr>
        <w:p w:rsidR="004D67C2" w:rsidRPr="002E67A6" w:rsidRDefault="004D67C2" w:rsidP="00F33A79">
          <w:pPr>
            <w:spacing w:before="70" w:line="200" w:lineRule="exact"/>
            <w:rPr>
              <w:b/>
              <w:sz w:val="18"/>
              <w:lang w:val="it-IT"/>
            </w:rPr>
          </w:pPr>
          <w:r w:rsidRPr="002E67A6">
            <w:rPr>
              <w:b/>
              <w:sz w:val="18"/>
              <w:lang w:val="it-IT"/>
            </w:rPr>
            <w:t>ACP - Agenzia per i procedimenti e la vigilanza in materia di contratti pubblici di lavori, servizi e forniture</w:t>
          </w:r>
        </w:p>
        <w:p w:rsidR="004D67C2" w:rsidRPr="002E67A6" w:rsidRDefault="004D67C2" w:rsidP="00F33A79">
          <w:pPr>
            <w:spacing w:before="70" w:line="200" w:lineRule="exact"/>
            <w:rPr>
              <w:sz w:val="18"/>
              <w:lang w:val="it-IT"/>
            </w:rPr>
          </w:pPr>
          <w:r w:rsidRPr="002E67A6">
            <w:rPr>
              <w:sz w:val="18"/>
              <w:lang w:val="it-IT"/>
            </w:rPr>
            <w:br/>
            <w:t>SUA SF - Stazione Unica Appaltante Servizi e Forniture</w:t>
          </w:r>
        </w:p>
      </w:tc>
    </w:tr>
  </w:tbl>
  <w:p w:rsidR="004D67C2" w:rsidRPr="006E19D0" w:rsidRDefault="004D67C2">
    <w:pPr>
      <w:pStyle w:val="Intestazione"/>
      <w:tabs>
        <w:tab w:val="clear" w:pos="4536"/>
        <w:tab w:val="clear" w:pos="9072"/>
      </w:tabs>
      <w:spacing w:line="140" w:lineRule="exact"/>
      <w:rPr>
        <w:sz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1" w15:restartNumberingAfterBreak="0">
    <w:nsid w:val="0EBE5390"/>
    <w:multiLevelType w:val="hybridMultilevel"/>
    <w:tmpl w:val="3DEC02DE"/>
    <w:lvl w:ilvl="0" w:tplc="14E056FA">
      <w:start w:val="1"/>
      <w:numFmt w:val="lowerLetter"/>
      <w:lvlText w:val="%1)"/>
      <w:lvlJc w:val="left"/>
      <w:pPr>
        <w:tabs>
          <w:tab w:val="num" w:pos="2952"/>
        </w:tabs>
        <w:ind w:left="2952" w:hanging="360"/>
      </w:pPr>
      <w:rPr>
        <w:rFonts w:hint="default"/>
        <w:b w:val="0"/>
        <w:i w:val="0"/>
      </w:rPr>
    </w:lvl>
    <w:lvl w:ilvl="1" w:tplc="66321316">
      <w:start w:val="1"/>
      <w:numFmt w:val="lowerLetter"/>
      <w:lvlText w:val="%2)"/>
      <w:lvlJc w:val="left"/>
      <w:pPr>
        <w:tabs>
          <w:tab w:val="num" w:pos="1440"/>
        </w:tabs>
        <w:ind w:left="1440" w:hanging="360"/>
      </w:pPr>
      <w:rPr>
        <w:rFonts w:hint="default"/>
        <w:b/>
        <w:i w:val="0"/>
        <w:color w:val="auto"/>
      </w:rPr>
    </w:lvl>
    <w:lvl w:ilvl="2" w:tplc="B2609432">
      <w:start w:val="1"/>
      <w:numFmt w:val="bullet"/>
      <w:lvlText w:val="-"/>
      <w:lvlJc w:val="left"/>
      <w:pPr>
        <w:tabs>
          <w:tab w:val="num" w:pos="2340"/>
        </w:tabs>
        <w:ind w:left="2340" w:hanging="360"/>
      </w:pPr>
      <w:rPr>
        <w:rFonts w:ascii="Arial" w:eastAsia="Times New Roman" w:hAnsi="Arial" w:cs="Arial" w:hint="default"/>
        <w:b w:val="0"/>
        <w:i w:val="0"/>
        <w:color w:val="auto"/>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DD4B11"/>
    <w:multiLevelType w:val="hybridMultilevel"/>
    <w:tmpl w:val="3892A1B8"/>
    <w:lvl w:ilvl="0" w:tplc="DAFC873A">
      <w:start w:val="1"/>
      <w:numFmt w:val="bullet"/>
      <w:lvlText w:val="-"/>
      <w:lvlJc w:val="left"/>
      <w:pPr>
        <w:ind w:left="1004" w:hanging="360"/>
      </w:pPr>
      <w:rPr>
        <w:rFonts w:ascii="Arial" w:hAnsi="Arial" w:cs="Times New Roman" w:hint="default"/>
        <w:vanish w:val="0"/>
        <w:webHidden w:val="0"/>
        <w:specVanish w:val="0"/>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0" w15:restartNumberingAfterBreak="0">
    <w:nsid w:val="642E797F"/>
    <w:multiLevelType w:val="hybridMultilevel"/>
    <w:tmpl w:val="8BB0441E"/>
    <w:lvl w:ilvl="0" w:tplc="CA6058E0">
      <w:start w:val="1"/>
      <w:numFmt w:val="lowerLetter"/>
      <w:lvlText w:val="%1)"/>
      <w:lvlJc w:val="left"/>
      <w:pPr>
        <w:tabs>
          <w:tab w:val="num" w:pos="502"/>
        </w:tabs>
        <w:ind w:left="502" w:hanging="360"/>
      </w:pPr>
      <w:rPr>
        <w:strike w:val="0"/>
        <w:dstrike w:val="0"/>
        <w:color w:val="auto"/>
        <w:u w:val="none"/>
        <w:effect w:val="none"/>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1" w15:restartNumberingAfterBreak="0">
    <w:nsid w:val="64A13C1C"/>
    <w:multiLevelType w:val="hybridMultilevel"/>
    <w:tmpl w:val="11B0EA8A"/>
    <w:lvl w:ilvl="0" w:tplc="CA6058E0">
      <w:start w:val="1"/>
      <w:numFmt w:val="lowerLetter"/>
      <w:lvlText w:val="%1)"/>
      <w:lvlJc w:val="left"/>
      <w:pPr>
        <w:tabs>
          <w:tab w:val="num" w:pos="502"/>
        </w:tabs>
        <w:ind w:left="502" w:hanging="360"/>
      </w:pPr>
      <w:rPr>
        <w:rFonts w:hint="default"/>
        <w:strike w:val="0"/>
        <w:color w:val="auto"/>
      </w:rPr>
    </w:lvl>
    <w:lvl w:ilvl="1" w:tplc="04070017">
      <w:start w:val="1"/>
      <w:numFmt w:val="lowerLetter"/>
      <w:lvlText w:val="%2)"/>
      <w:lvlJc w:val="left"/>
      <w:pPr>
        <w:tabs>
          <w:tab w:val="num" w:pos="1222"/>
        </w:tabs>
        <w:ind w:left="1222" w:hanging="360"/>
      </w:pPr>
      <w:rPr>
        <w:rFonts w:hint="default"/>
        <w:strike w:val="0"/>
        <w:color w:val="auto"/>
      </w:r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2"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2"/>
  </w:num>
  <w:num w:numId="4">
    <w:abstractNumId w:val="1"/>
  </w:num>
  <w:num w:numId="5">
    <w:abstractNumId w:val="3"/>
  </w:num>
  <w:num w:numId="6">
    <w:abstractNumId w:val="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numStart w:val="2"/>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7A6"/>
    <w:rsid w:val="00003FFF"/>
    <w:rsid w:val="000042B1"/>
    <w:rsid w:val="0000536E"/>
    <w:rsid w:val="00005E55"/>
    <w:rsid w:val="00011AF7"/>
    <w:rsid w:val="000156B3"/>
    <w:rsid w:val="00015C7F"/>
    <w:rsid w:val="00022F82"/>
    <w:rsid w:val="00023183"/>
    <w:rsid w:val="00023440"/>
    <w:rsid w:val="00024676"/>
    <w:rsid w:val="0002509A"/>
    <w:rsid w:val="000265E8"/>
    <w:rsid w:val="00026E55"/>
    <w:rsid w:val="000317D4"/>
    <w:rsid w:val="00031988"/>
    <w:rsid w:val="000338F5"/>
    <w:rsid w:val="00034398"/>
    <w:rsid w:val="00040F4C"/>
    <w:rsid w:val="00042C7B"/>
    <w:rsid w:val="00042FDB"/>
    <w:rsid w:val="00054ECD"/>
    <w:rsid w:val="0006277E"/>
    <w:rsid w:val="00064588"/>
    <w:rsid w:val="00066519"/>
    <w:rsid w:val="00071612"/>
    <w:rsid w:val="00073D85"/>
    <w:rsid w:val="00076164"/>
    <w:rsid w:val="000764DB"/>
    <w:rsid w:val="00077E5E"/>
    <w:rsid w:val="0008068C"/>
    <w:rsid w:val="00080819"/>
    <w:rsid w:val="00084D86"/>
    <w:rsid w:val="00084E98"/>
    <w:rsid w:val="00084F13"/>
    <w:rsid w:val="000942D1"/>
    <w:rsid w:val="00095DF4"/>
    <w:rsid w:val="000A2BF7"/>
    <w:rsid w:val="000B03B3"/>
    <w:rsid w:val="000B2D5E"/>
    <w:rsid w:val="000B70E3"/>
    <w:rsid w:val="000C69A4"/>
    <w:rsid w:val="000D2E1A"/>
    <w:rsid w:val="000D5FA6"/>
    <w:rsid w:val="000E2AC5"/>
    <w:rsid w:val="000E2FDA"/>
    <w:rsid w:val="000F175A"/>
    <w:rsid w:val="000F3833"/>
    <w:rsid w:val="000F4EC2"/>
    <w:rsid w:val="0010086C"/>
    <w:rsid w:val="00101B4D"/>
    <w:rsid w:val="00110A4E"/>
    <w:rsid w:val="00113285"/>
    <w:rsid w:val="00113D5E"/>
    <w:rsid w:val="00114731"/>
    <w:rsid w:val="00114AC5"/>
    <w:rsid w:val="0011758A"/>
    <w:rsid w:val="00121BE5"/>
    <w:rsid w:val="00131786"/>
    <w:rsid w:val="00132086"/>
    <w:rsid w:val="001329D3"/>
    <w:rsid w:val="00132A7C"/>
    <w:rsid w:val="0013401F"/>
    <w:rsid w:val="00134B57"/>
    <w:rsid w:val="00136219"/>
    <w:rsid w:val="00146304"/>
    <w:rsid w:val="00152614"/>
    <w:rsid w:val="00155539"/>
    <w:rsid w:val="00156C1F"/>
    <w:rsid w:val="00156E06"/>
    <w:rsid w:val="0015705F"/>
    <w:rsid w:val="001572A6"/>
    <w:rsid w:val="001644BD"/>
    <w:rsid w:val="00164BFB"/>
    <w:rsid w:val="001652DE"/>
    <w:rsid w:val="00171BCB"/>
    <w:rsid w:val="0017570A"/>
    <w:rsid w:val="00187BAB"/>
    <w:rsid w:val="001911E2"/>
    <w:rsid w:val="00192A97"/>
    <w:rsid w:val="00196B45"/>
    <w:rsid w:val="001A4343"/>
    <w:rsid w:val="001A5A64"/>
    <w:rsid w:val="001B04AB"/>
    <w:rsid w:val="001B604B"/>
    <w:rsid w:val="001C5913"/>
    <w:rsid w:val="001C62A2"/>
    <w:rsid w:val="001D2667"/>
    <w:rsid w:val="001D3B97"/>
    <w:rsid w:val="001D53A9"/>
    <w:rsid w:val="001E08DB"/>
    <w:rsid w:val="001E35DD"/>
    <w:rsid w:val="001E61B5"/>
    <w:rsid w:val="001F0D6C"/>
    <w:rsid w:val="001F0FF2"/>
    <w:rsid w:val="001F7F92"/>
    <w:rsid w:val="00203BEA"/>
    <w:rsid w:val="00205228"/>
    <w:rsid w:val="0020609D"/>
    <w:rsid w:val="00230A4A"/>
    <w:rsid w:val="00233FF0"/>
    <w:rsid w:val="00235918"/>
    <w:rsid w:val="0023718F"/>
    <w:rsid w:val="00242E6C"/>
    <w:rsid w:val="00243F0A"/>
    <w:rsid w:val="002442F3"/>
    <w:rsid w:val="00245E00"/>
    <w:rsid w:val="00246BCD"/>
    <w:rsid w:val="00255458"/>
    <w:rsid w:val="002578EA"/>
    <w:rsid w:val="00257FC2"/>
    <w:rsid w:val="00260DF2"/>
    <w:rsid w:val="002629C3"/>
    <w:rsid w:val="00263EC5"/>
    <w:rsid w:val="0026493D"/>
    <w:rsid w:val="00267CFE"/>
    <w:rsid w:val="002708F6"/>
    <w:rsid w:val="00273DE6"/>
    <w:rsid w:val="00280114"/>
    <w:rsid w:val="0028032A"/>
    <w:rsid w:val="002906AD"/>
    <w:rsid w:val="00290BF7"/>
    <w:rsid w:val="00297F58"/>
    <w:rsid w:val="002A3CE5"/>
    <w:rsid w:val="002A43E0"/>
    <w:rsid w:val="002A5A31"/>
    <w:rsid w:val="002A5E5B"/>
    <w:rsid w:val="002B32C8"/>
    <w:rsid w:val="002D25BC"/>
    <w:rsid w:val="002D43AD"/>
    <w:rsid w:val="002D592F"/>
    <w:rsid w:val="002D5FD8"/>
    <w:rsid w:val="002D62DA"/>
    <w:rsid w:val="002E241E"/>
    <w:rsid w:val="002E2DEE"/>
    <w:rsid w:val="002E44FB"/>
    <w:rsid w:val="002E5399"/>
    <w:rsid w:val="002E6602"/>
    <w:rsid w:val="002E67A6"/>
    <w:rsid w:val="00300B4B"/>
    <w:rsid w:val="0030481A"/>
    <w:rsid w:val="003051AD"/>
    <w:rsid w:val="003073DF"/>
    <w:rsid w:val="00311AA2"/>
    <w:rsid w:val="003144B2"/>
    <w:rsid w:val="00315E4D"/>
    <w:rsid w:val="00320FE3"/>
    <w:rsid w:val="003225A6"/>
    <w:rsid w:val="00324609"/>
    <w:rsid w:val="00333745"/>
    <w:rsid w:val="00333A10"/>
    <w:rsid w:val="0033410D"/>
    <w:rsid w:val="00337CF3"/>
    <w:rsid w:val="003509D8"/>
    <w:rsid w:val="00355472"/>
    <w:rsid w:val="0036310A"/>
    <w:rsid w:val="00366866"/>
    <w:rsid w:val="003715A7"/>
    <w:rsid w:val="00373A10"/>
    <w:rsid w:val="00375026"/>
    <w:rsid w:val="00375D12"/>
    <w:rsid w:val="00377517"/>
    <w:rsid w:val="00377748"/>
    <w:rsid w:val="003822F7"/>
    <w:rsid w:val="00392DDF"/>
    <w:rsid w:val="003934F3"/>
    <w:rsid w:val="00395F00"/>
    <w:rsid w:val="003B0E34"/>
    <w:rsid w:val="003C0D6A"/>
    <w:rsid w:val="003C5DAA"/>
    <w:rsid w:val="003C757A"/>
    <w:rsid w:val="003D4AA5"/>
    <w:rsid w:val="003E0FDC"/>
    <w:rsid w:val="003E18E5"/>
    <w:rsid w:val="003E2EED"/>
    <w:rsid w:val="003E406F"/>
    <w:rsid w:val="003F3DF9"/>
    <w:rsid w:val="00400CE3"/>
    <w:rsid w:val="00402F60"/>
    <w:rsid w:val="0040779A"/>
    <w:rsid w:val="00411290"/>
    <w:rsid w:val="004114A9"/>
    <w:rsid w:val="00412D6E"/>
    <w:rsid w:val="004142EA"/>
    <w:rsid w:val="00420265"/>
    <w:rsid w:val="00421430"/>
    <w:rsid w:val="004268AB"/>
    <w:rsid w:val="004321DF"/>
    <w:rsid w:val="004326B2"/>
    <w:rsid w:val="00432ADC"/>
    <w:rsid w:val="004339FE"/>
    <w:rsid w:val="00442890"/>
    <w:rsid w:val="004454BF"/>
    <w:rsid w:val="00451D2E"/>
    <w:rsid w:val="00451F17"/>
    <w:rsid w:val="00452099"/>
    <w:rsid w:val="00454A8C"/>
    <w:rsid w:val="00466446"/>
    <w:rsid w:val="00466E22"/>
    <w:rsid w:val="00470E9B"/>
    <w:rsid w:val="0047132D"/>
    <w:rsid w:val="004731F3"/>
    <w:rsid w:val="004745F9"/>
    <w:rsid w:val="00474910"/>
    <w:rsid w:val="00476A53"/>
    <w:rsid w:val="00482932"/>
    <w:rsid w:val="0049336E"/>
    <w:rsid w:val="00497BE9"/>
    <w:rsid w:val="004A0796"/>
    <w:rsid w:val="004A2FBE"/>
    <w:rsid w:val="004B027E"/>
    <w:rsid w:val="004C0091"/>
    <w:rsid w:val="004C1734"/>
    <w:rsid w:val="004C18EA"/>
    <w:rsid w:val="004C2E96"/>
    <w:rsid w:val="004C386A"/>
    <w:rsid w:val="004C45B1"/>
    <w:rsid w:val="004C5FF5"/>
    <w:rsid w:val="004C6830"/>
    <w:rsid w:val="004C71A9"/>
    <w:rsid w:val="004D0F64"/>
    <w:rsid w:val="004D2702"/>
    <w:rsid w:val="004D3F23"/>
    <w:rsid w:val="004D67C2"/>
    <w:rsid w:val="004D73DB"/>
    <w:rsid w:val="004E0E4F"/>
    <w:rsid w:val="004E4D57"/>
    <w:rsid w:val="004E7D1C"/>
    <w:rsid w:val="004F060C"/>
    <w:rsid w:val="004F1C65"/>
    <w:rsid w:val="004F3C46"/>
    <w:rsid w:val="00504041"/>
    <w:rsid w:val="005068F7"/>
    <w:rsid w:val="0051364E"/>
    <w:rsid w:val="0051401E"/>
    <w:rsid w:val="00515CEF"/>
    <w:rsid w:val="0052232C"/>
    <w:rsid w:val="00522336"/>
    <w:rsid w:val="00527A05"/>
    <w:rsid w:val="00527D76"/>
    <w:rsid w:val="00544818"/>
    <w:rsid w:val="00545392"/>
    <w:rsid w:val="00550D94"/>
    <w:rsid w:val="0055546A"/>
    <w:rsid w:val="005559A5"/>
    <w:rsid w:val="00557EBD"/>
    <w:rsid w:val="00562418"/>
    <w:rsid w:val="00565C2B"/>
    <w:rsid w:val="00565C4C"/>
    <w:rsid w:val="00566EDB"/>
    <w:rsid w:val="00567832"/>
    <w:rsid w:val="00573044"/>
    <w:rsid w:val="005776D2"/>
    <w:rsid w:val="00577D96"/>
    <w:rsid w:val="00577F2E"/>
    <w:rsid w:val="0058085D"/>
    <w:rsid w:val="00580E51"/>
    <w:rsid w:val="00583478"/>
    <w:rsid w:val="00584706"/>
    <w:rsid w:val="00591D81"/>
    <w:rsid w:val="005935D7"/>
    <w:rsid w:val="00593CC8"/>
    <w:rsid w:val="0059419E"/>
    <w:rsid w:val="0059739B"/>
    <w:rsid w:val="00597B9C"/>
    <w:rsid w:val="005A2502"/>
    <w:rsid w:val="005A2ABE"/>
    <w:rsid w:val="005A766B"/>
    <w:rsid w:val="005B1FC2"/>
    <w:rsid w:val="005B4593"/>
    <w:rsid w:val="005B645A"/>
    <w:rsid w:val="005C35EE"/>
    <w:rsid w:val="005C3F39"/>
    <w:rsid w:val="005D3156"/>
    <w:rsid w:val="005D3676"/>
    <w:rsid w:val="005D694B"/>
    <w:rsid w:val="005D75CE"/>
    <w:rsid w:val="005E1CC3"/>
    <w:rsid w:val="005E4490"/>
    <w:rsid w:val="00601472"/>
    <w:rsid w:val="00606709"/>
    <w:rsid w:val="006071C2"/>
    <w:rsid w:val="006100D8"/>
    <w:rsid w:val="00611E92"/>
    <w:rsid w:val="006141D2"/>
    <w:rsid w:val="006163F9"/>
    <w:rsid w:val="00620818"/>
    <w:rsid w:val="00626E6B"/>
    <w:rsid w:val="00627050"/>
    <w:rsid w:val="00627F74"/>
    <w:rsid w:val="00633264"/>
    <w:rsid w:val="00640715"/>
    <w:rsid w:val="006410CC"/>
    <w:rsid w:val="00642B79"/>
    <w:rsid w:val="00647B02"/>
    <w:rsid w:val="006665A1"/>
    <w:rsid w:val="00667073"/>
    <w:rsid w:val="00670CDE"/>
    <w:rsid w:val="00675013"/>
    <w:rsid w:val="0067699C"/>
    <w:rsid w:val="00676C4F"/>
    <w:rsid w:val="0067792D"/>
    <w:rsid w:val="00681A13"/>
    <w:rsid w:val="00684442"/>
    <w:rsid w:val="00690C06"/>
    <w:rsid w:val="0069380B"/>
    <w:rsid w:val="00693CA8"/>
    <w:rsid w:val="00695C26"/>
    <w:rsid w:val="0069699E"/>
    <w:rsid w:val="006A3D33"/>
    <w:rsid w:val="006A6AFB"/>
    <w:rsid w:val="006B06BD"/>
    <w:rsid w:val="006B1772"/>
    <w:rsid w:val="006B1943"/>
    <w:rsid w:val="006B2232"/>
    <w:rsid w:val="006B2493"/>
    <w:rsid w:val="006B4884"/>
    <w:rsid w:val="006B65D4"/>
    <w:rsid w:val="006B7541"/>
    <w:rsid w:val="006C2006"/>
    <w:rsid w:val="006C4493"/>
    <w:rsid w:val="006C4A60"/>
    <w:rsid w:val="006D1499"/>
    <w:rsid w:val="006D47DF"/>
    <w:rsid w:val="006D4B3B"/>
    <w:rsid w:val="006D7862"/>
    <w:rsid w:val="006E1887"/>
    <w:rsid w:val="006E19D0"/>
    <w:rsid w:val="006E23EF"/>
    <w:rsid w:val="006E26F8"/>
    <w:rsid w:val="006E37F5"/>
    <w:rsid w:val="006F5EA8"/>
    <w:rsid w:val="006F79F2"/>
    <w:rsid w:val="00700305"/>
    <w:rsid w:val="0070131B"/>
    <w:rsid w:val="007034FE"/>
    <w:rsid w:val="00705001"/>
    <w:rsid w:val="00714263"/>
    <w:rsid w:val="00714CE6"/>
    <w:rsid w:val="007166DE"/>
    <w:rsid w:val="007168FB"/>
    <w:rsid w:val="00717398"/>
    <w:rsid w:val="0072111A"/>
    <w:rsid w:val="00723629"/>
    <w:rsid w:val="00734EC0"/>
    <w:rsid w:val="00737396"/>
    <w:rsid w:val="00737E52"/>
    <w:rsid w:val="007410B5"/>
    <w:rsid w:val="007427DC"/>
    <w:rsid w:val="007509D9"/>
    <w:rsid w:val="00752BFF"/>
    <w:rsid w:val="00754048"/>
    <w:rsid w:val="00764288"/>
    <w:rsid w:val="00766841"/>
    <w:rsid w:val="007668B7"/>
    <w:rsid w:val="00770439"/>
    <w:rsid w:val="00772804"/>
    <w:rsid w:val="00772FAF"/>
    <w:rsid w:val="00774261"/>
    <w:rsid w:val="00775B12"/>
    <w:rsid w:val="00776C52"/>
    <w:rsid w:val="00783A2C"/>
    <w:rsid w:val="00785445"/>
    <w:rsid w:val="00790632"/>
    <w:rsid w:val="0079271C"/>
    <w:rsid w:val="0079406A"/>
    <w:rsid w:val="007A17BB"/>
    <w:rsid w:val="007A41AB"/>
    <w:rsid w:val="007B0C64"/>
    <w:rsid w:val="007B1BE7"/>
    <w:rsid w:val="007B3E7B"/>
    <w:rsid w:val="007B6357"/>
    <w:rsid w:val="007C3EA2"/>
    <w:rsid w:val="007C4A0D"/>
    <w:rsid w:val="007C5AD1"/>
    <w:rsid w:val="007D1D07"/>
    <w:rsid w:val="007D3CD4"/>
    <w:rsid w:val="007E2869"/>
    <w:rsid w:val="007F1A6B"/>
    <w:rsid w:val="007F6D14"/>
    <w:rsid w:val="00800628"/>
    <w:rsid w:val="00802D6F"/>
    <w:rsid w:val="00803A35"/>
    <w:rsid w:val="00810C55"/>
    <w:rsid w:val="008140CE"/>
    <w:rsid w:val="00816349"/>
    <w:rsid w:val="008172F2"/>
    <w:rsid w:val="00822C5A"/>
    <w:rsid w:val="008271BC"/>
    <w:rsid w:val="0083195A"/>
    <w:rsid w:val="00831D78"/>
    <w:rsid w:val="00832736"/>
    <w:rsid w:val="00833F7C"/>
    <w:rsid w:val="008346D6"/>
    <w:rsid w:val="00834B84"/>
    <w:rsid w:val="00847C7B"/>
    <w:rsid w:val="00851B47"/>
    <w:rsid w:val="00862226"/>
    <w:rsid w:val="008623A2"/>
    <w:rsid w:val="0087022C"/>
    <w:rsid w:val="00874182"/>
    <w:rsid w:val="008741DD"/>
    <w:rsid w:val="00880144"/>
    <w:rsid w:val="00881EBF"/>
    <w:rsid w:val="00884CBD"/>
    <w:rsid w:val="00887810"/>
    <w:rsid w:val="00887A27"/>
    <w:rsid w:val="00893A52"/>
    <w:rsid w:val="00894291"/>
    <w:rsid w:val="00896046"/>
    <w:rsid w:val="008960B0"/>
    <w:rsid w:val="00896802"/>
    <w:rsid w:val="00896AED"/>
    <w:rsid w:val="00896DA0"/>
    <w:rsid w:val="00897A7D"/>
    <w:rsid w:val="00897DDE"/>
    <w:rsid w:val="008A1EAB"/>
    <w:rsid w:val="008A445F"/>
    <w:rsid w:val="008A5EEA"/>
    <w:rsid w:val="008A66B5"/>
    <w:rsid w:val="008A7641"/>
    <w:rsid w:val="008B47F3"/>
    <w:rsid w:val="008B4A8A"/>
    <w:rsid w:val="008C096E"/>
    <w:rsid w:val="008C0D72"/>
    <w:rsid w:val="008C1ECB"/>
    <w:rsid w:val="008C480B"/>
    <w:rsid w:val="008C54F2"/>
    <w:rsid w:val="008C5AE2"/>
    <w:rsid w:val="008C6583"/>
    <w:rsid w:val="008C6F77"/>
    <w:rsid w:val="008D0C98"/>
    <w:rsid w:val="008E0BD9"/>
    <w:rsid w:val="008E54A3"/>
    <w:rsid w:val="008E678F"/>
    <w:rsid w:val="008F0FFF"/>
    <w:rsid w:val="008F1D6A"/>
    <w:rsid w:val="008F22DE"/>
    <w:rsid w:val="008F7460"/>
    <w:rsid w:val="0090004F"/>
    <w:rsid w:val="00900229"/>
    <w:rsid w:val="009017C7"/>
    <w:rsid w:val="00903D33"/>
    <w:rsid w:val="00903E2F"/>
    <w:rsid w:val="00913FBF"/>
    <w:rsid w:val="00924DF3"/>
    <w:rsid w:val="00925AB7"/>
    <w:rsid w:val="00926711"/>
    <w:rsid w:val="00931A4B"/>
    <w:rsid w:val="009325CD"/>
    <w:rsid w:val="009339CF"/>
    <w:rsid w:val="00933BEF"/>
    <w:rsid w:val="009342AF"/>
    <w:rsid w:val="0093458D"/>
    <w:rsid w:val="00940F27"/>
    <w:rsid w:val="00941459"/>
    <w:rsid w:val="00945365"/>
    <w:rsid w:val="00953BFB"/>
    <w:rsid w:val="0095455C"/>
    <w:rsid w:val="00955E39"/>
    <w:rsid w:val="009624B1"/>
    <w:rsid w:val="0096756E"/>
    <w:rsid w:val="0097339C"/>
    <w:rsid w:val="00974FF6"/>
    <w:rsid w:val="009872D0"/>
    <w:rsid w:val="00990713"/>
    <w:rsid w:val="00993D2F"/>
    <w:rsid w:val="0099646C"/>
    <w:rsid w:val="009967A3"/>
    <w:rsid w:val="00996D6F"/>
    <w:rsid w:val="009975F9"/>
    <w:rsid w:val="009A1C63"/>
    <w:rsid w:val="009A27E1"/>
    <w:rsid w:val="009A32B3"/>
    <w:rsid w:val="009A3E7D"/>
    <w:rsid w:val="009A4540"/>
    <w:rsid w:val="009A6796"/>
    <w:rsid w:val="009B1C4F"/>
    <w:rsid w:val="009B577C"/>
    <w:rsid w:val="009C0FC6"/>
    <w:rsid w:val="009C19B1"/>
    <w:rsid w:val="009C656D"/>
    <w:rsid w:val="009D1EEF"/>
    <w:rsid w:val="009D2A85"/>
    <w:rsid w:val="009D390A"/>
    <w:rsid w:val="009E1082"/>
    <w:rsid w:val="009E6C24"/>
    <w:rsid w:val="009F3195"/>
    <w:rsid w:val="00A00A0E"/>
    <w:rsid w:val="00A03586"/>
    <w:rsid w:val="00A104F0"/>
    <w:rsid w:val="00A11E6C"/>
    <w:rsid w:val="00A13625"/>
    <w:rsid w:val="00A137E9"/>
    <w:rsid w:val="00A16359"/>
    <w:rsid w:val="00A1787A"/>
    <w:rsid w:val="00A17AFD"/>
    <w:rsid w:val="00A3039C"/>
    <w:rsid w:val="00A313F7"/>
    <w:rsid w:val="00A35F9B"/>
    <w:rsid w:val="00A405E1"/>
    <w:rsid w:val="00A41E56"/>
    <w:rsid w:val="00A44DB5"/>
    <w:rsid w:val="00A47030"/>
    <w:rsid w:val="00A50592"/>
    <w:rsid w:val="00A51D06"/>
    <w:rsid w:val="00A55B26"/>
    <w:rsid w:val="00A6585A"/>
    <w:rsid w:val="00A71D45"/>
    <w:rsid w:val="00A73DA6"/>
    <w:rsid w:val="00A745CA"/>
    <w:rsid w:val="00A74B7E"/>
    <w:rsid w:val="00A764CC"/>
    <w:rsid w:val="00A81E1A"/>
    <w:rsid w:val="00A83B66"/>
    <w:rsid w:val="00A84B79"/>
    <w:rsid w:val="00A864DF"/>
    <w:rsid w:val="00A873CB"/>
    <w:rsid w:val="00A91B17"/>
    <w:rsid w:val="00A97CEB"/>
    <w:rsid w:val="00AA16B5"/>
    <w:rsid w:val="00AA2B35"/>
    <w:rsid w:val="00AB1CCC"/>
    <w:rsid w:val="00AB33B2"/>
    <w:rsid w:val="00AC1019"/>
    <w:rsid w:val="00AC54E4"/>
    <w:rsid w:val="00AE1457"/>
    <w:rsid w:val="00AE4922"/>
    <w:rsid w:val="00AE4BF7"/>
    <w:rsid w:val="00AF038E"/>
    <w:rsid w:val="00AF1F7F"/>
    <w:rsid w:val="00AF3FBE"/>
    <w:rsid w:val="00AF5699"/>
    <w:rsid w:val="00AF61E7"/>
    <w:rsid w:val="00AF65C2"/>
    <w:rsid w:val="00B01E82"/>
    <w:rsid w:val="00B032EF"/>
    <w:rsid w:val="00B053DA"/>
    <w:rsid w:val="00B0579B"/>
    <w:rsid w:val="00B069B7"/>
    <w:rsid w:val="00B11DFE"/>
    <w:rsid w:val="00B15841"/>
    <w:rsid w:val="00B22922"/>
    <w:rsid w:val="00B232E8"/>
    <w:rsid w:val="00B23FCC"/>
    <w:rsid w:val="00B2401D"/>
    <w:rsid w:val="00B24563"/>
    <w:rsid w:val="00B27CB6"/>
    <w:rsid w:val="00B27DFB"/>
    <w:rsid w:val="00B30078"/>
    <w:rsid w:val="00B32C74"/>
    <w:rsid w:val="00B34550"/>
    <w:rsid w:val="00B3465D"/>
    <w:rsid w:val="00B3505E"/>
    <w:rsid w:val="00B35A6F"/>
    <w:rsid w:val="00B365E3"/>
    <w:rsid w:val="00B4075B"/>
    <w:rsid w:val="00B4265C"/>
    <w:rsid w:val="00B507DE"/>
    <w:rsid w:val="00B5334A"/>
    <w:rsid w:val="00B54A7E"/>
    <w:rsid w:val="00B55966"/>
    <w:rsid w:val="00B56D6E"/>
    <w:rsid w:val="00B57919"/>
    <w:rsid w:val="00B57AF5"/>
    <w:rsid w:val="00B60E96"/>
    <w:rsid w:val="00B65737"/>
    <w:rsid w:val="00B67F5B"/>
    <w:rsid w:val="00B70180"/>
    <w:rsid w:val="00B7488A"/>
    <w:rsid w:val="00B77300"/>
    <w:rsid w:val="00B80515"/>
    <w:rsid w:val="00B80BC4"/>
    <w:rsid w:val="00B81F90"/>
    <w:rsid w:val="00B87800"/>
    <w:rsid w:val="00B87F2C"/>
    <w:rsid w:val="00B94517"/>
    <w:rsid w:val="00B97640"/>
    <w:rsid w:val="00BA2525"/>
    <w:rsid w:val="00BA2534"/>
    <w:rsid w:val="00BA4A5D"/>
    <w:rsid w:val="00BA599A"/>
    <w:rsid w:val="00BB0782"/>
    <w:rsid w:val="00BC2331"/>
    <w:rsid w:val="00BC48E5"/>
    <w:rsid w:val="00BC5135"/>
    <w:rsid w:val="00BD41F8"/>
    <w:rsid w:val="00BD4BA7"/>
    <w:rsid w:val="00BE30E8"/>
    <w:rsid w:val="00BE35A4"/>
    <w:rsid w:val="00BE440C"/>
    <w:rsid w:val="00BE5649"/>
    <w:rsid w:val="00BE75BE"/>
    <w:rsid w:val="00BE7CF1"/>
    <w:rsid w:val="00BF5809"/>
    <w:rsid w:val="00BF6E6E"/>
    <w:rsid w:val="00C00276"/>
    <w:rsid w:val="00C05D7D"/>
    <w:rsid w:val="00C05E83"/>
    <w:rsid w:val="00C10C37"/>
    <w:rsid w:val="00C22B60"/>
    <w:rsid w:val="00C261DF"/>
    <w:rsid w:val="00C270E0"/>
    <w:rsid w:val="00C2725E"/>
    <w:rsid w:val="00C27EB0"/>
    <w:rsid w:val="00C4107E"/>
    <w:rsid w:val="00C42E84"/>
    <w:rsid w:val="00C4486E"/>
    <w:rsid w:val="00C463D3"/>
    <w:rsid w:val="00C4641F"/>
    <w:rsid w:val="00C54FF8"/>
    <w:rsid w:val="00C57593"/>
    <w:rsid w:val="00C70928"/>
    <w:rsid w:val="00C82CC9"/>
    <w:rsid w:val="00C86CB4"/>
    <w:rsid w:val="00C90190"/>
    <w:rsid w:val="00C93371"/>
    <w:rsid w:val="00C93DB0"/>
    <w:rsid w:val="00CA172F"/>
    <w:rsid w:val="00CA1E61"/>
    <w:rsid w:val="00CA3210"/>
    <w:rsid w:val="00CA7DB3"/>
    <w:rsid w:val="00CB2A5C"/>
    <w:rsid w:val="00CB3A36"/>
    <w:rsid w:val="00CB4925"/>
    <w:rsid w:val="00CB5539"/>
    <w:rsid w:val="00CC42D3"/>
    <w:rsid w:val="00CC486A"/>
    <w:rsid w:val="00CC718B"/>
    <w:rsid w:val="00CD7EF4"/>
    <w:rsid w:val="00CE03ED"/>
    <w:rsid w:val="00CE0AD4"/>
    <w:rsid w:val="00CE3C0E"/>
    <w:rsid w:val="00CF638F"/>
    <w:rsid w:val="00CF6BF5"/>
    <w:rsid w:val="00D02415"/>
    <w:rsid w:val="00D04B8A"/>
    <w:rsid w:val="00D06C32"/>
    <w:rsid w:val="00D079C6"/>
    <w:rsid w:val="00D12957"/>
    <w:rsid w:val="00D144E0"/>
    <w:rsid w:val="00D14AE8"/>
    <w:rsid w:val="00D15BD8"/>
    <w:rsid w:val="00D20907"/>
    <w:rsid w:val="00D20CDC"/>
    <w:rsid w:val="00D21158"/>
    <w:rsid w:val="00D31C45"/>
    <w:rsid w:val="00D41B42"/>
    <w:rsid w:val="00D451B7"/>
    <w:rsid w:val="00D50118"/>
    <w:rsid w:val="00D506C6"/>
    <w:rsid w:val="00D5683B"/>
    <w:rsid w:val="00D572C4"/>
    <w:rsid w:val="00D62938"/>
    <w:rsid w:val="00D63603"/>
    <w:rsid w:val="00D63FF5"/>
    <w:rsid w:val="00D70E3B"/>
    <w:rsid w:val="00D71642"/>
    <w:rsid w:val="00D72900"/>
    <w:rsid w:val="00D7341C"/>
    <w:rsid w:val="00D75CBC"/>
    <w:rsid w:val="00D80F2F"/>
    <w:rsid w:val="00D835F8"/>
    <w:rsid w:val="00D95B83"/>
    <w:rsid w:val="00D97F55"/>
    <w:rsid w:val="00DA308F"/>
    <w:rsid w:val="00DA4658"/>
    <w:rsid w:val="00DA51F2"/>
    <w:rsid w:val="00DA54A2"/>
    <w:rsid w:val="00DA5679"/>
    <w:rsid w:val="00DA5C3C"/>
    <w:rsid w:val="00DA70AE"/>
    <w:rsid w:val="00DB0663"/>
    <w:rsid w:val="00DB12A1"/>
    <w:rsid w:val="00DB24C1"/>
    <w:rsid w:val="00DB3547"/>
    <w:rsid w:val="00DC0441"/>
    <w:rsid w:val="00DC24B6"/>
    <w:rsid w:val="00DC25F3"/>
    <w:rsid w:val="00DC2AFB"/>
    <w:rsid w:val="00DC2B76"/>
    <w:rsid w:val="00DC5F26"/>
    <w:rsid w:val="00DC7383"/>
    <w:rsid w:val="00DD39D4"/>
    <w:rsid w:val="00DD484C"/>
    <w:rsid w:val="00DD5DDA"/>
    <w:rsid w:val="00DD700D"/>
    <w:rsid w:val="00DE308A"/>
    <w:rsid w:val="00DE3D1C"/>
    <w:rsid w:val="00DE4A69"/>
    <w:rsid w:val="00DE65A9"/>
    <w:rsid w:val="00DF366C"/>
    <w:rsid w:val="00DF3AC8"/>
    <w:rsid w:val="00DF6214"/>
    <w:rsid w:val="00E02202"/>
    <w:rsid w:val="00E02441"/>
    <w:rsid w:val="00E02F04"/>
    <w:rsid w:val="00E044A6"/>
    <w:rsid w:val="00E128DA"/>
    <w:rsid w:val="00E14C4C"/>
    <w:rsid w:val="00E15506"/>
    <w:rsid w:val="00E1714A"/>
    <w:rsid w:val="00E2005B"/>
    <w:rsid w:val="00E23BAD"/>
    <w:rsid w:val="00E25EB6"/>
    <w:rsid w:val="00E311A5"/>
    <w:rsid w:val="00E3192D"/>
    <w:rsid w:val="00E32974"/>
    <w:rsid w:val="00E34EA9"/>
    <w:rsid w:val="00E359D6"/>
    <w:rsid w:val="00E35DE1"/>
    <w:rsid w:val="00E4496E"/>
    <w:rsid w:val="00E44B5B"/>
    <w:rsid w:val="00E4636D"/>
    <w:rsid w:val="00E50247"/>
    <w:rsid w:val="00E506B8"/>
    <w:rsid w:val="00E51AA5"/>
    <w:rsid w:val="00E56DB1"/>
    <w:rsid w:val="00E70F2F"/>
    <w:rsid w:val="00E710C8"/>
    <w:rsid w:val="00E74272"/>
    <w:rsid w:val="00E743D8"/>
    <w:rsid w:val="00E80EEE"/>
    <w:rsid w:val="00E82EA6"/>
    <w:rsid w:val="00E8373A"/>
    <w:rsid w:val="00E916B2"/>
    <w:rsid w:val="00E96EF4"/>
    <w:rsid w:val="00EA2513"/>
    <w:rsid w:val="00EA2EF1"/>
    <w:rsid w:val="00EA3280"/>
    <w:rsid w:val="00EB307E"/>
    <w:rsid w:val="00EB4BD5"/>
    <w:rsid w:val="00EC05BF"/>
    <w:rsid w:val="00EC15AA"/>
    <w:rsid w:val="00EC47B6"/>
    <w:rsid w:val="00EC55E9"/>
    <w:rsid w:val="00EC6571"/>
    <w:rsid w:val="00EC68CF"/>
    <w:rsid w:val="00ED4876"/>
    <w:rsid w:val="00ED75CA"/>
    <w:rsid w:val="00EE1143"/>
    <w:rsid w:val="00EE5611"/>
    <w:rsid w:val="00EE5CC4"/>
    <w:rsid w:val="00EE6374"/>
    <w:rsid w:val="00EF109B"/>
    <w:rsid w:val="00EF5EBE"/>
    <w:rsid w:val="00EF7C0C"/>
    <w:rsid w:val="00F0186E"/>
    <w:rsid w:val="00F05589"/>
    <w:rsid w:val="00F05DB0"/>
    <w:rsid w:val="00F06B2C"/>
    <w:rsid w:val="00F077B1"/>
    <w:rsid w:val="00F144A3"/>
    <w:rsid w:val="00F164DB"/>
    <w:rsid w:val="00F167F5"/>
    <w:rsid w:val="00F172D9"/>
    <w:rsid w:val="00F23B92"/>
    <w:rsid w:val="00F268A9"/>
    <w:rsid w:val="00F27BFB"/>
    <w:rsid w:val="00F326F6"/>
    <w:rsid w:val="00F33A79"/>
    <w:rsid w:val="00F37D35"/>
    <w:rsid w:val="00F41525"/>
    <w:rsid w:val="00F44AFD"/>
    <w:rsid w:val="00F50DF0"/>
    <w:rsid w:val="00F51FD9"/>
    <w:rsid w:val="00F55A7F"/>
    <w:rsid w:val="00F6011C"/>
    <w:rsid w:val="00F61CB4"/>
    <w:rsid w:val="00F62BEA"/>
    <w:rsid w:val="00F63E23"/>
    <w:rsid w:val="00F65F3C"/>
    <w:rsid w:val="00F662F0"/>
    <w:rsid w:val="00F678C9"/>
    <w:rsid w:val="00F70D91"/>
    <w:rsid w:val="00F73E65"/>
    <w:rsid w:val="00F75D3C"/>
    <w:rsid w:val="00F76957"/>
    <w:rsid w:val="00F77644"/>
    <w:rsid w:val="00F83544"/>
    <w:rsid w:val="00F838D0"/>
    <w:rsid w:val="00F85513"/>
    <w:rsid w:val="00F85B38"/>
    <w:rsid w:val="00F91E32"/>
    <w:rsid w:val="00F91F6E"/>
    <w:rsid w:val="00F91FD2"/>
    <w:rsid w:val="00F95F00"/>
    <w:rsid w:val="00FB1153"/>
    <w:rsid w:val="00FB3AF6"/>
    <w:rsid w:val="00FB43F8"/>
    <w:rsid w:val="00FB50F7"/>
    <w:rsid w:val="00FB638B"/>
    <w:rsid w:val="00FC01FA"/>
    <w:rsid w:val="00FC3719"/>
    <w:rsid w:val="00FD5D6E"/>
    <w:rsid w:val="00FD642C"/>
    <w:rsid w:val="00FE1279"/>
    <w:rsid w:val="00FE42DD"/>
    <w:rsid w:val="00FE477C"/>
    <w:rsid w:val="00FE51C1"/>
    <w:rsid w:val="00FE7188"/>
    <w:rsid w:val="00FF0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F38FD46"/>
  <w15:chartTrackingRefBased/>
  <w15:docId w15:val="{7E69050D-94EB-4721-A74D-5134F43A1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196B45"/>
    <w:rPr>
      <w:rFonts w:ascii="Arial" w:hAnsi="Arial"/>
      <w:noProof/>
      <w:lang w:val="en-US" w:eastAsia="en-US"/>
    </w:rPr>
  </w:style>
  <w:style w:type="paragraph" w:styleId="Titolo1">
    <w:name w:val="heading 1"/>
    <w:basedOn w:val="Normale"/>
    <w:next w:val="Normale"/>
    <w:qFormat/>
    <w:pPr>
      <w:keepNext/>
      <w:spacing w:line="240" w:lineRule="exact"/>
      <w:outlineLvl w:val="0"/>
    </w:pPr>
    <w:rPr>
      <w:b/>
    </w:rPr>
  </w:style>
  <w:style w:type="paragraph" w:styleId="Titolo2">
    <w:name w:val="heading 2"/>
    <w:basedOn w:val="Normale"/>
    <w:next w:val="Normale"/>
    <w:qFormat/>
    <w:pPr>
      <w:keepNext/>
      <w:spacing w:line="240" w:lineRule="exact"/>
      <w:jc w:val="right"/>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pPr>
  </w:style>
  <w:style w:type="paragraph" w:styleId="Pidipagina">
    <w:name w:val="footer"/>
    <w:basedOn w:val="Normale"/>
    <w:pPr>
      <w:tabs>
        <w:tab w:val="center" w:pos="4536"/>
        <w:tab w:val="right" w:pos="9072"/>
      </w:tabs>
    </w:pPr>
  </w:style>
  <w:style w:type="character" w:styleId="Collegamentoipertestuale">
    <w:name w:val="Hyperlink"/>
    <w:rPr>
      <w:color w:val="0000FF"/>
      <w:u w:val="single"/>
    </w:rPr>
  </w:style>
  <w:style w:type="character" w:styleId="Numeropagina">
    <w:name w:val="page number"/>
    <w:basedOn w:val="Carpredefinitoparagrafo"/>
  </w:style>
  <w:style w:type="paragraph" w:customStyle="1" w:styleId="DeutscherText">
    <w:name w:val="Deutscher Text"/>
    <w:basedOn w:val="Normale"/>
    <w:pPr>
      <w:spacing w:line="240" w:lineRule="exact"/>
      <w:jc w:val="both"/>
    </w:pPr>
  </w:style>
  <w:style w:type="paragraph" w:customStyle="1" w:styleId="Testoitaliano">
    <w:name w:val="Testo italiano"/>
    <w:basedOn w:val="Normale"/>
    <w:pPr>
      <w:spacing w:line="240" w:lineRule="exact"/>
      <w:jc w:val="both"/>
    </w:pPr>
    <w:rPr>
      <w:noProof w:val="0"/>
      <w:lang w:val="it-IT"/>
    </w:rPr>
  </w:style>
  <w:style w:type="paragraph" w:customStyle="1" w:styleId="Oggettodellalettera">
    <w:name w:val="Oggetto della lettera"/>
    <w:basedOn w:val="Normale"/>
    <w:pPr>
      <w:spacing w:line="240" w:lineRule="exact"/>
      <w:jc w:val="both"/>
    </w:pPr>
    <w:rPr>
      <w:b/>
      <w:noProof w:val="0"/>
      <w:lang w:val="it-IT"/>
    </w:rPr>
  </w:style>
  <w:style w:type="paragraph" w:customStyle="1" w:styleId="ProtNr">
    <w:name w:val="Prot. Nr."/>
    <w:basedOn w:val="Normale"/>
    <w:pPr>
      <w:spacing w:line="200" w:lineRule="exact"/>
    </w:pPr>
    <w:rPr>
      <w:sz w:val="16"/>
    </w:rPr>
  </w:style>
  <w:style w:type="paragraph" w:customStyle="1" w:styleId="ThemadesSchreibens">
    <w:name w:val="Thema des Schreibens"/>
    <w:basedOn w:val="Normale"/>
    <w:pPr>
      <w:spacing w:line="240" w:lineRule="exact"/>
      <w:jc w:val="both"/>
    </w:pPr>
    <w:rPr>
      <w:b/>
    </w:rPr>
  </w:style>
  <w:style w:type="paragraph" w:customStyle="1" w:styleId="DatumOrtDataluogo">
    <w:name w:val="Datum (Ort) / Data (luogo)"/>
    <w:basedOn w:val="Normale"/>
    <w:pPr>
      <w:spacing w:line="220" w:lineRule="exact"/>
    </w:pPr>
    <w:rPr>
      <w:sz w:val="16"/>
    </w:rPr>
  </w:style>
  <w:style w:type="paragraph" w:customStyle="1" w:styleId="NameNomeBearbeitetvonredattoda">
    <w:name w:val="Name / Nome (Bearbeitet von / redatto da)"/>
    <w:basedOn w:val="Normale"/>
    <w:pPr>
      <w:spacing w:line="200" w:lineRule="exact"/>
    </w:pPr>
    <w:rPr>
      <w:sz w:val="18"/>
    </w:rPr>
  </w:style>
  <w:style w:type="paragraph" w:customStyle="1" w:styleId="TelBearbeitetvonredattoda">
    <w:name w:val="Tel. (Bearbeitet von / redatto da)"/>
    <w:basedOn w:val="Normale"/>
    <w:pPr>
      <w:spacing w:line="200" w:lineRule="exact"/>
    </w:pPr>
    <w:rPr>
      <w:sz w:val="16"/>
    </w:rPr>
  </w:style>
  <w:style w:type="paragraph" w:customStyle="1" w:styleId="E-MailBearbeitetvonredattoda">
    <w:name w:val="E-Mail (Bearbeitet von / redatto da)"/>
    <w:basedOn w:val="Normale"/>
    <w:pPr>
      <w:spacing w:line="200" w:lineRule="exact"/>
    </w:pPr>
    <w:rPr>
      <w:sz w:val="16"/>
    </w:rPr>
  </w:style>
  <w:style w:type="paragraph" w:customStyle="1" w:styleId="ZurKenntnisPerconoscenza">
    <w:name w:val="Zur Kenntnis / Per conoscenza"/>
    <w:basedOn w:val="Normale"/>
    <w:pPr>
      <w:spacing w:line="200" w:lineRule="exact"/>
    </w:pPr>
    <w:rPr>
      <w:sz w:val="16"/>
    </w:rPr>
  </w:style>
  <w:style w:type="paragraph" w:customStyle="1" w:styleId="VersandformundAdresseDescrizionedispedizioneedindirizzo">
    <w:name w:val="Versandform und Adresse / Descrizione di spedizione ed indirizzo"/>
    <w:basedOn w:val="Normale"/>
    <w:pPr>
      <w:spacing w:line="240" w:lineRule="exact"/>
    </w:pPr>
  </w:style>
  <w:style w:type="paragraph" w:customStyle="1" w:styleId="NameNachnameNomeCognome">
    <w:name w:val="Name Nachname / Nome Cognome"/>
    <w:basedOn w:val="Normale"/>
    <w:pPr>
      <w:spacing w:line="240" w:lineRule="exact"/>
      <w:jc w:val="center"/>
    </w:pPr>
  </w:style>
  <w:style w:type="paragraph" w:customStyle="1" w:styleId="NameNachname">
    <w:name w:val="Name Nachname"/>
    <w:basedOn w:val="Normale"/>
    <w:pPr>
      <w:spacing w:line="240" w:lineRule="exact"/>
      <w:jc w:val="right"/>
    </w:pPr>
    <w:rPr>
      <w:noProof w:val="0"/>
      <w:lang w:val="de-DE"/>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Normale"/>
    <w:rsid w:val="00E23BAD"/>
    <w:pPr>
      <w:spacing w:after="160" w:line="240" w:lineRule="exact"/>
    </w:pPr>
    <w:rPr>
      <w:rFonts w:ascii="Tahoma" w:hAnsi="Tahoma" w:cs="Tahoma"/>
      <w:noProof w:val="0"/>
    </w:rPr>
  </w:style>
  <w:style w:type="paragraph" w:customStyle="1" w:styleId="sche3">
    <w:name w:val="sche_3"/>
    <w:rsid w:val="00E23BAD"/>
    <w:pPr>
      <w:widowControl w:val="0"/>
      <w:autoSpaceDE w:val="0"/>
      <w:autoSpaceDN w:val="0"/>
      <w:jc w:val="both"/>
    </w:pPr>
    <w:rPr>
      <w:rFonts w:ascii="Arial" w:hAnsi="Arial" w:cs="Arial"/>
      <w:lang w:val="en-US" w:eastAsia="it-IT"/>
    </w:rPr>
  </w:style>
  <w:style w:type="paragraph" w:styleId="Rientrocorpodeltesto">
    <w:name w:val="Body Text Indent"/>
    <w:basedOn w:val="Normale"/>
    <w:rsid w:val="00E23BAD"/>
    <w:pPr>
      <w:spacing w:after="120"/>
      <w:ind w:left="283"/>
    </w:pPr>
  </w:style>
  <w:style w:type="paragraph" w:styleId="Rientrocorpodeltesto3">
    <w:name w:val="Body Text Indent 3"/>
    <w:basedOn w:val="Normale"/>
    <w:rsid w:val="00E23BAD"/>
    <w:pPr>
      <w:spacing w:after="120"/>
      <w:ind w:left="283"/>
    </w:pPr>
    <w:rPr>
      <w:sz w:val="16"/>
      <w:szCs w:val="16"/>
    </w:rPr>
  </w:style>
  <w:style w:type="paragraph" w:styleId="Rientrocorpodeltesto2">
    <w:name w:val="Body Text Indent 2"/>
    <w:basedOn w:val="Normale"/>
    <w:rsid w:val="00E23BAD"/>
    <w:pPr>
      <w:spacing w:after="120" w:line="480" w:lineRule="auto"/>
      <w:ind w:left="283"/>
    </w:pPr>
  </w:style>
  <w:style w:type="paragraph" w:customStyle="1" w:styleId="sche22">
    <w:name w:val="sche2_2"/>
    <w:rsid w:val="00E23BAD"/>
    <w:pPr>
      <w:widowControl w:val="0"/>
      <w:jc w:val="right"/>
    </w:pPr>
    <w:rPr>
      <w:lang w:val="en-US" w:eastAsia="it-IT"/>
    </w:rPr>
  </w:style>
  <w:style w:type="paragraph" w:styleId="Testonotaapidipagina">
    <w:name w:val="footnote text"/>
    <w:basedOn w:val="Normale"/>
    <w:link w:val="TestonotaapidipaginaCarattere"/>
    <w:semiHidden/>
    <w:rsid w:val="00E23BAD"/>
    <w:rPr>
      <w:lang w:val="it-IT" w:eastAsia="it-IT"/>
    </w:rPr>
  </w:style>
  <w:style w:type="character" w:customStyle="1" w:styleId="TestonotaapidipaginaCarattere">
    <w:name w:val="Testo nota a piè di pagina Carattere"/>
    <w:link w:val="Testonotaapidipagina"/>
    <w:semiHidden/>
    <w:rsid w:val="00E23BAD"/>
    <w:rPr>
      <w:rFonts w:ascii="Arial" w:hAnsi="Arial"/>
      <w:noProof/>
      <w:lang w:val="it-IT" w:eastAsia="it-IT" w:bidi="ar-SA"/>
    </w:rPr>
  </w:style>
  <w:style w:type="character" w:styleId="Rimandonotaapidipagina">
    <w:name w:val="footnote reference"/>
    <w:semiHidden/>
    <w:rsid w:val="00E23BAD"/>
    <w:rPr>
      <w:vertAlign w:val="superscript"/>
    </w:rPr>
  </w:style>
  <w:style w:type="paragraph" w:customStyle="1" w:styleId="Stile1">
    <w:name w:val="Stile1"/>
    <w:basedOn w:val="Normale"/>
    <w:rsid w:val="00E23BAD"/>
    <w:pPr>
      <w:widowControl w:val="0"/>
      <w:jc w:val="both"/>
    </w:pPr>
    <w:rPr>
      <w:rFonts w:ascii="Times New Roman" w:hAnsi="Times New Roman"/>
      <w:noProof w:val="0"/>
      <w:sz w:val="24"/>
      <w:lang w:val="de-DE" w:eastAsia="it-IT"/>
    </w:rPr>
  </w:style>
  <w:style w:type="character" w:customStyle="1" w:styleId="fnotelabel">
    <w:name w:val="fnotelabel"/>
    <w:basedOn w:val="Carpredefinitoparagrafo"/>
    <w:rsid w:val="00E23BAD"/>
  </w:style>
  <w:style w:type="character" w:customStyle="1" w:styleId="linkneltesto">
    <w:name w:val="link_nel_testo"/>
    <w:basedOn w:val="Carpredefinitoparagrafo"/>
    <w:rsid w:val="00E23BAD"/>
  </w:style>
  <w:style w:type="paragraph" w:customStyle="1" w:styleId="sche30">
    <w:name w:val="sche3"/>
    <w:basedOn w:val="Normale"/>
    <w:rsid w:val="00E23BAD"/>
    <w:pPr>
      <w:spacing w:before="100" w:beforeAutospacing="1" w:after="100" w:afterAutospacing="1"/>
    </w:pPr>
    <w:rPr>
      <w:rFonts w:ascii="Times New Roman" w:hAnsi="Times New Roman"/>
      <w:noProof w:val="0"/>
      <w:sz w:val="24"/>
      <w:szCs w:val="24"/>
      <w:lang w:val="it-IT" w:eastAsia="it-IT"/>
    </w:rPr>
  </w:style>
  <w:style w:type="paragraph" w:customStyle="1" w:styleId="CharCarattereCharCarattere">
    <w:name w:val="Char Carattere Char Carattere"/>
    <w:basedOn w:val="Normale"/>
    <w:rsid w:val="001329D3"/>
    <w:pPr>
      <w:spacing w:after="160" w:line="240" w:lineRule="exact"/>
    </w:pPr>
    <w:rPr>
      <w:rFonts w:ascii="Tahoma" w:hAnsi="Tahoma" w:cs="Tahoma"/>
      <w:noProof w:val="0"/>
    </w:rPr>
  </w:style>
  <w:style w:type="table" w:styleId="Grigliatabella">
    <w:name w:val="Table Grid"/>
    <w:basedOn w:val="Tabellanormale"/>
    <w:rsid w:val="0052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harCarattereChar">
    <w:name w:val="Char1 Carattere Char Carattere Char"/>
    <w:basedOn w:val="Normale"/>
    <w:rsid w:val="00527A05"/>
    <w:pPr>
      <w:spacing w:after="160" w:line="240" w:lineRule="exact"/>
    </w:pPr>
    <w:rPr>
      <w:rFonts w:ascii="Tahoma" w:hAnsi="Tahoma" w:cs="Tahoma"/>
      <w:noProof w:val="0"/>
    </w:rPr>
  </w:style>
  <w:style w:type="paragraph" w:customStyle="1" w:styleId="Char1CarattereChar">
    <w:name w:val="Char1 Carattere Char"/>
    <w:basedOn w:val="Normale"/>
    <w:rsid w:val="00BE5649"/>
    <w:pPr>
      <w:spacing w:after="160" w:line="240" w:lineRule="exact"/>
    </w:pPr>
    <w:rPr>
      <w:rFonts w:ascii="Tahoma" w:hAnsi="Tahoma" w:cs="Tahoma"/>
      <w:noProof w:val="0"/>
    </w:rPr>
  </w:style>
  <w:style w:type="paragraph" w:customStyle="1" w:styleId="Char1CarattereCharCarattereCharCarattere">
    <w:name w:val="Char1 Carattere Char Carattere Char Carattere"/>
    <w:basedOn w:val="Normale"/>
    <w:rsid w:val="00774261"/>
    <w:pPr>
      <w:spacing w:after="160" w:line="240" w:lineRule="exact"/>
    </w:pPr>
    <w:rPr>
      <w:rFonts w:ascii="Tahoma" w:hAnsi="Tahoma" w:cs="Tahoma"/>
      <w:noProof w:val="0"/>
    </w:rPr>
  </w:style>
  <w:style w:type="paragraph" w:customStyle="1" w:styleId="Carattere9">
    <w:name w:val="Carattere9"/>
    <w:basedOn w:val="Normale"/>
    <w:rsid w:val="000265E8"/>
    <w:pPr>
      <w:spacing w:after="160" w:line="240" w:lineRule="exact"/>
    </w:pPr>
    <w:rPr>
      <w:rFonts w:ascii="Tahoma" w:hAnsi="Tahoma" w:cs="Tahoma"/>
      <w:noProof w:val="0"/>
    </w:rPr>
  </w:style>
  <w:style w:type="paragraph" w:customStyle="1" w:styleId="Char1CarattereCharCarattereCharCarattereCharCarattere">
    <w:name w:val="Char1 Carattere Char Carattere Char Carattere Char Carattere"/>
    <w:basedOn w:val="Normale"/>
    <w:rsid w:val="009C656D"/>
    <w:pPr>
      <w:spacing w:after="160" w:line="240" w:lineRule="exact"/>
    </w:pPr>
    <w:rPr>
      <w:rFonts w:ascii="Tahoma" w:hAnsi="Tahoma" w:cs="Tahoma"/>
      <w:noProof w:val="0"/>
    </w:rPr>
  </w:style>
  <w:style w:type="paragraph" w:styleId="Testofumetto">
    <w:name w:val="Balloon Text"/>
    <w:basedOn w:val="Normale"/>
    <w:semiHidden/>
    <w:rsid w:val="00411290"/>
    <w:rPr>
      <w:rFonts w:ascii="Tahoma" w:hAnsi="Tahoma" w:cs="Tahoma"/>
      <w:sz w:val="16"/>
      <w:szCs w:val="16"/>
    </w:rPr>
  </w:style>
  <w:style w:type="paragraph" w:customStyle="1" w:styleId="Char1CarattereChar1CarattereChar">
    <w:name w:val="Char1 Carattere Char1 Carattere Char"/>
    <w:basedOn w:val="Normale"/>
    <w:rsid w:val="00B053DA"/>
    <w:pPr>
      <w:spacing w:after="160" w:line="240" w:lineRule="exact"/>
    </w:pPr>
    <w:rPr>
      <w:rFonts w:ascii="Tahoma" w:hAnsi="Tahoma" w:cs="Tahoma"/>
      <w:noProof w:val="0"/>
    </w:rPr>
  </w:style>
  <w:style w:type="character" w:customStyle="1" w:styleId="Caratterenotadichiusura">
    <w:name w:val="Carattere nota di chiusura"/>
    <w:rsid w:val="002906AD"/>
    <w:rPr>
      <w:rFonts w:cs="Times New Roman"/>
      <w:vertAlign w:val="superscript"/>
    </w:rPr>
  </w:style>
  <w:style w:type="character" w:styleId="Rimandonotadichiusura">
    <w:name w:val="endnote reference"/>
    <w:semiHidden/>
    <w:rsid w:val="002906AD"/>
    <w:rPr>
      <w:rFonts w:cs="Times New Roman"/>
      <w:vertAlign w:val="superscript"/>
    </w:rPr>
  </w:style>
  <w:style w:type="paragraph" w:customStyle="1" w:styleId="Rientrocorpodeltesto31">
    <w:name w:val="Rientro corpo del testo 31"/>
    <w:basedOn w:val="Normale"/>
    <w:rsid w:val="002906AD"/>
    <w:pPr>
      <w:suppressAutoHyphens/>
      <w:spacing w:after="120"/>
      <w:ind w:left="283"/>
    </w:pPr>
    <w:rPr>
      <w:rFonts w:cs="Arial"/>
      <w:noProof w:val="0"/>
      <w:sz w:val="16"/>
      <w:szCs w:val="16"/>
      <w:lang w:eastAsia="ar-SA"/>
    </w:rPr>
  </w:style>
  <w:style w:type="paragraph" w:customStyle="1" w:styleId="Rientrocorpodeltesto21">
    <w:name w:val="Rientro corpo del testo 21"/>
    <w:basedOn w:val="Normale"/>
    <w:rsid w:val="002906AD"/>
    <w:pPr>
      <w:suppressAutoHyphens/>
      <w:spacing w:after="120" w:line="480" w:lineRule="auto"/>
      <w:ind w:left="283"/>
    </w:pPr>
    <w:rPr>
      <w:rFonts w:cs="Arial"/>
      <w:noProof w:val="0"/>
      <w:lang w:eastAsia="ar-SA"/>
    </w:rPr>
  </w:style>
  <w:style w:type="paragraph" w:styleId="Testonotadichiusura">
    <w:name w:val="endnote text"/>
    <w:basedOn w:val="Normale"/>
    <w:link w:val="TestonotadichiusuraCarattere"/>
    <w:semiHidden/>
    <w:rsid w:val="002906AD"/>
    <w:pPr>
      <w:suppressAutoHyphens/>
    </w:pPr>
    <w:rPr>
      <w:rFonts w:cs="Arial"/>
      <w:noProof w:val="0"/>
      <w:lang w:eastAsia="ar-SA"/>
    </w:rPr>
  </w:style>
  <w:style w:type="paragraph" w:styleId="NormaleWeb">
    <w:name w:val="Normal (Web)"/>
    <w:basedOn w:val="Normale"/>
    <w:rsid w:val="002906AD"/>
    <w:pPr>
      <w:spacing w:before="100" w:beforeAutospacing="1" w:after="119"/>
    </w:pPr>
    <w:rPr>
      <w:rFonts w:ascii="Times New Roman" w:hAnsi="Times New Roman"/>
      <w:noProof w:val="0"/>
      <w:sz w:val="24"/>
      <w:szCs w:val="24"/>
      <w:lang w:val="it-IT" w:eastAsia="it-IT"/>
    </w:rPr>
  </w:style>
  <w:style w:type="character" w:customStyle="1" w:styleId="WW8Num13z4">
    <w:name w:val="WW8Num13z4"/>
    <w:rsid w:val="00AF61E7"/>
    <w:rPr>
      <w:rFonts w:ascii="Courier New" w:hAnsi="Courier New"/>
    </w:rPr>
  </w:style>
  <w:style w:type="character" w:customStyle="1" w:styleId="CarattereCarattere4">
    <w:name w:val="Carattere Carattere4"/>
    <w:semiHidden/>
    <w:rsid w:val="00D63FF5"/>
    <w:rPr>
      <w:rFonts w:ascii="Arial" w:hAnsi="Arial" w:cs="Arial"/>
      <w:sz w:val="20"/>
      <w:szCs w:val="20"/>
      <w:lang w:val="en-US" w:eastAsia="ar-SA" w:bidi="ar-SA"/>
    </w:rPr>
  </w:style>
  <w:style w:type="paragraph" w:customStyle="1" w:styleId="sche300">
    <w:name w:val="sche30"/>
    <w:basedOn w:val="Normale"/>
    <w:rsid w:val="00D63FF5"/>
    <w:pPr>
      <w:spacing w:before="100" w:beforeAutospacing="1" w:after="100" w:afterAutospacing="1"/>
    </w:pPr>
    <w:rPr>
      <w:rFonts w:ascii="Times New Roman" w:hAnsi="Times New Roman"/>
      <w:noProof w:val="0"/>
      <w:sz w:val="24"/>
      <w:szCs w:val="24"/>
      <w:lang w:val="it-IT" w:eastAsia="it-IT"/>
    </w:rPr>
  </w:style>
  <w:style w:type="character" w:customStyle="1" w:styleId="CarattereCarattere1">
    <w:name w:val="Carattere Carattere1"/>
    <w:semiHidden/>
    <w:rsid w:val="002A3CE5"/>
    <w:rPr>
      <w:rFonts w:ascii="Arial" w:hAnsi="Arial"/>
      <w:noProof/>
      <w:lang w:val="it-IT" w:eastAsia="it-IT" w:bidi="ar-SA"/>
    </w:rPr>
  </w:style>
  <w:style w:type="character" w:styleId="Rimandocommento">
    <w:name w:val="annotation reference"/>
    <w:semiHidden/>
    <w:rsid w:val="002A43E0"/>
    <w:rPr>
      <w:sz w:val="16"/>
      <w:szCs w:val="16"/>
    </w:rPr>
  </w:style>
  <w:style w:type="paragraph" w:styleId="Testocommento">
    <w:name w:val="annotation text"/>
    <w:basedOn w:val="Normale"/>
    <w:link w:val="TestocommentoCarattere"/>
    <w:rsid w:val="002A43E0"/>
  </w:style>
  <w:style w:type="paragraph" w:styleId="Soggettocommento">
    <w:name w:val="annotation subject"/>
    <w:basedOn w:val="Testocommento"/>
    <w:next w:val="Testocommento"/>
    <w:semiHidden/>
    <w:rsid w:val="002A43E0"/>
    <w:rPr>
      <w:b/>
      <w:bCs/>
    </w:rPr>
  </w:style>
  <w:style w:type="character" w:customStyle="1" w:styleId="TestocommentoCarattere">
    <w:name w:val="Testo commento Carattere"/>
    <w:link w:val="Testocommento"/>
    <w:rsid w:val="002578EA"/>
    <w:rPr>
      <w:rFonts w:ascii="Arial" w:hAnsi="Arial"/>
      <w:noProof/>
      <w:lang w:val="en-US" w:eastAsia="en-US" w:bidi="ar-SA"/>
    </w:rPr>
  </w:style>
  <w:style w:type="character" w:customStyle="1" w:styleId="IntestazioneCarattere">
    <w:name w:val="Intestazione Carattere"/>
    <w:link w:val="Intestazione"/>
    <w:semiHidden/>
    <w:rsid w:val="008B47F3"/>
    <w:rPr>
      <w:rFonts w:ascii="Arial" w:hAnsi="Arial"/>
      <w:noProof/>
      <w:lang w:val="en-US" w:eastAsia="en-US" w:bidi="ar-SA"/>
    </w:rPr>
  </w:style>
  <w:style w:type="paragraph" w:styleId="Paragrafoelenco">
    <w:name w:val="List Paragraph"/>
    <w:basedOn w:val="Normale"/>
    <w:uiPriority w:val="34"/>
    <w:qFormat/>
    <w:rsid w:val="00CD7EF4"/>
    <w:pPr>
      <w:suppressAutoHyphens/>
      <w:ind w:left="708"/>
    </w:pPr>
    <w:rPr>
      <w:rFonts w:cs="Arial"/>
      <w:noProof w:val="0"/>
      <w:lang w:eastAsia="ar-SA"/>
    </w:rPr>
  </w:style>
  <w:style w:type="character" w:customStyle="1" w:styleId="TestonotadichiusuraCarattere">
    <w:name w:val="Testo nota di chiusura Carattere"/>
    <w:link w:val="Testonotadichiusura"/>
    <w:semiHidden/>
    <w:rsid w:val="004114A9"/>
    <w:rPr>
      <w:rFonts w:ascii="Arial" w:hAnsi="Arial" w:cs="Arial"/>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503224">
      <w:bodyDiv w:val="1"/>
      <w:marLeft w:val="0"/>
      <w:marRight w:val="0"/>
      <w:marTop w:val="0"/>
      <w:marBottom w:val="0"/>
      <w:divBdr>
        <w:top w:val="none" w:sz="0" w:space="0" w:color="auto"/>
        <w:left w:val="none" w:sz="0" w:space="0" w:color="auto"/>
        <w:bottom w:val="none" w:sz="0" w:space="0" w:color="auto"/>
        <w:right w:val="none" w:sz="0" w:space="0" w:color="auto"/>
      </w:divBdr>
    </w:div>
    <w:div w:id="504127035">
      <w:bodyDiv w:val="1"/>
      <w:marLeft w:val="0"/>
      <w:marRight w:val="0"/>
      <w:marTop w:val="0"/>
      <w:marBottom w:val="0"/>
      <w:divBdr>
        <w:top w:val="none" w:sz="0" w:space="0" w:color="auto"/>
        <w:left w:val="none" w:sz="0" w:space="0" w:color="auto"/>
        <w:bottom w:val="none" w:sz="0" w:space="0" w:color="auto"/>
        <w:right w:val="none" w:sz="0" w:space="0" w:color="auto"/>
      </w:divBdr>
    </w:div>
    <w:div w:id="770006987">
      <w:bodyDiv w:val="1"/>
      <w:marLeft w:val="0"/>
      <w:marRight w:val="0"/>
      <w:marTop w:val="0"/>
      <w:marBottom w:val="0"/>
      <w:divBdr>
        <w:top w:val="none" w:sz="0" w:space="0" w:color="auto"/>
        <w:left w:val="none" w:sz="0" w:space="0" w:color="auto"/>
        <w:bottom w:val="none" w:sz="0" w:space="0" w:color="auto"/>
        <w:right w:val="none" w:sz="0" w:space="0" w:color="auto"/>
      </w:divBdr>
    </w:div>
    <w:div w:id="1055932909">
      <w:bodyDiv w:val="1"/>
      <w:marLeft w:val="0"/>
      <w:marRight w:val="0"/>
      <w:marTop w:val="0"/>
      <w:marBottom w:val="0"/>
      <w:divBdr>
        <w:top w:val="none" w:sz="0" w:space="0" w:color="auto"/>
        <w:left w:val="none" w:sz="0" w:space="0" w:color="auto"/>
        <w:bottom w:val="none" w:sz="0" w:space="0" w:color="auto"/>
        <w:right w:val="none" w:sz="0" w:space="0" w:color="auto"/>
      </w:divBdr>
    </w:div>
    <w:div w:id="1409424033">
      <w:bodyDiv w:val="1"/>
      <w:marLeft w:val="0"/>
      <w:marRight w:val="0"/>
      <w:marTop w:val="0"/>
      <w:marBottom w:val="0"/>
      <w:divBdr>
        <w:top w:val="none" w:sz="0" w:space="0" w:color="auto"/>
        <w:left w:val="none" w:sz="0" w:space="0" w:color="auto"/>
        <w:bottom w:val="none" w:sz="0" w:space="0" w:color="auto"/>
        <w:right w:val="none" w:sz="0" w:space="0" w:color="auto"/>
      </w:divBdr>
    </w:div>
    <w:div w:id="1976064935">
      <w:bodyDiv w:val="1"/>
      <w:marLeft w:val="0"/>
      <w:marRight w:val="0"/>
      <w:marTop w:val="0"/>
      <w:marBottom w:val="0"/>
      <w:divBdr>
        <w:top w:val="none" w:sz="0" w:space="0" w:color="auto"/>
        <w:left w:val="none" w:sz="0" w:space="0" w:color="auto"/>
        <w:bottom w:val="none" w:sz="0" w:space="0" w:color="auto"/>
        <w:right w:val="none" w:sz="0" w:space="0" w:color="auto"/>
      </w:divBdr>
    </w:div>
    <w:div w:id="2006324475">
      <w:bodyDiv w:val="1"/>
      <w:marLeft w:val="0"/>
      <w:marRight w:val="0"/>
      <w:marTop w:val="0"/>
      <w:marBottom w:val="0"/>
      <w:divBdr>
        <w:top w:val="none" w:sz="0" w:space="0" w:color="auto"/>
        <w:left w:val="none" w:sz="0" w:space="0" w:color="auto"/>
        <w:bottom w:val="none" w:sz="0" w:space="0" w:color="auto"/>
        <w:right w:val="none" w:sz="0" w:space="0" w:color="auto"/>
      </w:divBdr>
    </w:div>
    <w:div w:id="2022076526">
      <w:bodyDiv w:val="1"/>
      <w:marLeft w:val="0"/>
      <w:marRight w:val="0"/>
      <w:marTop w:val="0"/>
      <w:marBottom w:val="0"/>
      <w:divBdr>
        <w:top w:val="none" w:sz="0" w:space="0" w:color="auto"/>
        <w:left w:val="none" w:sz="0" w:space="0" w:color="auto"/>
        <w:bottom w:val="none" w:sz="0" w:space="0" w:color="auto"/>
        <w:right w:val="none" w:sz="0" w:space="0" w:color="auto"/>
      </w:divBdr>
    </w:div>
    <w:div w:id="2046172694">
      <w:bodyDiv w:val="1"/>
      <w:marLeft w:val="0"/>
      <w:marRight w:val="0"/>
      <w:marTop w:val="0"/>
      <w:marBottom w:val="0"/>
      <w:divBdr>
        <w:top w:val="none" w:sz="0" w:space="0" w:color="auto"/>
        <w:left w:val="none" w:sz="0" w:space="0" w:color="auto"/>
        <w:bottom w:val="none" w:sz="0" w:space="0" w:color="auto"/>
        <w:right w:val="none" w:sz="0" w:space="0" w:color="auto"/>
      </w:divBdr>
      <w:divsChild>
        <w:div w:id="632323928">
          <w:marLeft w:val="0"/>
          <w:marRight w:val="0"/>
          <w:marTop w:val="0"/>
          <w:marBottom w:val="0"/>
          <w:divBdr>
            <w:top w:val="none" w:sz="0" w:space="0" w:color="auto"/>
            <w:left w:val="none" w:sz="0" w:space="0" w:color="auto"/>
            <w:bottom w:val="none" w:sz="0" w:space="0" w:color="auto"/>
            <w:right w:val="none" w:sz="0" w:space="0" w:color="auto"/>
          </w:divBdr>
          <w:divsChild>
            <w:div w:id="1356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ov@provinz.bz.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usschreibungen-suedtirol.it/"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ov.provinz.bz.it/transparente-verwaltung/zusaetzliche-informationen.as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inquiria@pec.it" TargetMode="External"/><Relationship Id="rId4" Type="http://schemas.openxmlformats.org/officeDocument/2006/relationships/webSettings" Target="webSettings.xml"/><Relationship Id="rId9" Type="http://schemas.openxmlformats.org/officeDocument/2006/relationships/hyperlink" Target="mailto:info@inquiria.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D250F630.dotm</Template>
  <TotalTime>0</TotalTime>
  <Pages>13</Pages>
  <Words>4108</Words>
  <Characters>23416</Characters>
  <Application>Microsoft Office Word</Application>
  <DocSecurity>0</DocSecurity>
  <Lines>195</Lines>
  <Paragraphs>54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“Anlage A1”</vt:lpstr>
      <vt:lpstr>“Anlage A1”</vt:lpstr>
    </vt:vector>
  </TitlesOfParts>
  <Company>SIAG</Company>
  <LinksUpToDate>false</LinksUpToDate>
  <CharactersWithSpaces>27470</CharactersWithSpaces>
  <SharedDoc>false</SharedDoc>
  <HLinks>
    <vt:vector size="6" baseType="variant">
      <vt:variant>
        <vt:i4>458834</vt:i4>
      </vt:variant>
      <vt:variant>
        <vt:i4>433</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A1”</dc:title>
  <dc:subject/>
  <dc:creator>Pasquino, Silvia</dc:creator>
  <cp:keywords/>
  <dc:description/>
  <cp:lastModifiedBy>Pasquino, Silvia</cp:lastModifiedBy>
  <cp:revision>7</cp:revision>
  <cp:lastPrinted>2014-03-18T12:49:00Z</cp:lastPrinted>
  <dcterms:created xsi:type="dcterms:W3CDTF">2021-02-18T11:56:00Z</dcterms:created>
  <dcterms:modified xsi:type="dcterms:W3CDTF">2021-02-25T10:41:00Z</dcterms:modified>
</cp:coreProperties>
</file>