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975CDE">
              <w:rPr>
                <w:b/>
                <w:sz w:val="18"/>
                <w:szCs w:val="18"/>
                <w:lang w:val="it-IT"/>
              </w:rPr>
            </w:r>
            <w:r w:rsidR="00975CDE">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1</w:t>
            </w:r>
            <w:r w:rsidR="00761D55">
              <w:rPr>
                <w:b/>
                <w:sz w:val="18"/>
                <w:szCs w:val="18"/>
                <w:lang w:val="it-IT"/>
              </w:rPr>
              <w:t>0</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761D55" w:rsidRPr="00761D55">
              <w:rPr>
                <w:b/>
                <w:bCs/>
                <w:sz w:val="18"/>
                <w:szCs w:val="18"/>
                <w:lang w:val="it-IT"/>
              </w:rPr>
              <w:t>8621601238</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975CDE"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975CDE"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975CDE"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975CDE">
        <w:rPr>
          <w:rFonts w:eastAsia="Arial Unicode MS"/>
          <w:sz w:val="18"/>
          <w:szCs w:val="18"/>
          <w:lang w:val="it-IT"/>
        </w:rPr>
      </w:r>
      <w:r w:rsidR="00975CDE">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975CDE">
        <w:rPr>
          <w:rFonts w:eastAsia="Arial Unicode MS"/>
          <w:sz w:val="18"/>
          <w:szCs w:val="18"/>
          <w:lang w:val="it-IT"/>
        </w:rPr>
      </w:r>
      <w:r w:rsidR="00975CDE">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975CDE">
        <w:rPr>
          <w:rFonts w:eastAsia="Arial Unicode MS"/>
          <w:sz w:val="18"/>
          <w:szCs w:val="18"/>
          <w:lang w:val="it-IT"/>
        </w:rPr>
      </w:r>
      <w:r w:rsidR="00975CDE">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975CDE">
        <w:rPr>
          <w:rFonts w:eastAsia="Arial Unicode MS"/>
          <w:sz w:val="18"/>
          <w:szCs w:val="18"/>
          <w:lang w:val="it-IT"/>
        </w:rPr>
      </w:r>
      <w:r w:rsidR="00975CDE">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975CDE">
        <w:rPr>
          <w:b/>
          <w:bCs/>
          <w:sz w:val="18"/>
          <w:szCs w:val="18"/>
          <w:lang w:val="it-IT"/>
        </w:rPr>
      </w:r>
      <w:r w:rsidR="00975CDE">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975CDE">
        <w:rPr>
          <w:sz w:val="18"/>
          <w:szCs w:val="18"/>
          <w:lang w:val="it-IT"/>
        </w:rPr>
      </w:r>
      <w:r w:rsidR="00975CDE">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975CDE">
        <w:rPr>
          <w:b/>
          <w:sz w:val="18"/>
          <w:szCs w:val="18"/>
          <w:lang w:val="it-IT"/>
        </w:rPr>
      </w:r>
      <w:r w:rsidR="00975CDE">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975CDE">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975CDE">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975CDE">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975CDE"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975CDE"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975CDE"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975CDE"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975CDE">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975CDE"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975CDE"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1D55"/>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CDE"/>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70DB0256"/>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71E08-34C8-4BF3-B663-E8B1861A9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14</Pages>
  <Words>3607</Words>
  <Characters>22759</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26314</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2021-02-25T10:33:00Z</dcterms:modified>
</cp:coreProperties>
</file>